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437152" w:rsidRPr="00227342" w:rsidTr="003E6948">
        <w:tc>
          <w:tcPr>
            <w:tcW w:w="9212" w:type="dxa"/>
          </w:tcPr>
          <w:p w:rsidR="00437152" w:rsidRPr="00227342" w:rsidRDefault="00FF2BCF" w:rsidP="003E6948">
            <w:pPr>
              <w:jc w:val="center"/>
              <w:rPr>
                <w:sz w:val="24"/>
              </w:rPr>
            </w:pPr>
            <w:r>
              <w:rPr>
                <w:noProof/>
              </w:rPr>
              <w:drawing>
                <wp:inline distT="0" distB="0" distL="0" distR="0">
                  <wp:extent cx="672465" cy="517525"/>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ł"/>
                          <pic:cNvPicPr>
                            <a:picLocks noChangeAspect="1" noChangeArrowheads="1"/>
                          </pic:cNvPicPr>
                        </pic:nvPicPr>
                        <pic:blipFill>
                          <a:blip r:embed="rId8" cstate="print"/>
                          <a:srcRect/>
                          <a:stretch>
                            <a:fillRect/>
                          </a:stretch>
                        </pic:blipFill>
                        <pic:spPr bwMode="auto">
                          <a:xfrm>
                            <a:off x="0" y="0"/>
                            <a:ext cx="672465" cy="517525"/>
                          </a:xfrm>
                          <a:prstGeom prst="rect">
                            <a:avLst/>
                          </a:prstGeom>
                          <a:noFill/>
                          <a:ln w="9525">
                            <a:noFill/>
                            <a:miter lim="800000"/>
                            <a:headEnd/>
                            <a:tailEnd/>
                          </a:ln>
                        </pic:spPr>
                      </pic:pic>
                    </a:graphicData>
                  </a:graphic>
                </wp:inline>
              </w:drawing>
            </w:r>
          </w:p>
          <w:p w:rsidR="00437152" w:rsidRPr="00227342" w:rsidRDefault="00437152" w:rsidP="003E6948">
            <w:pPr>
              <w:pStyle w:val="Nagwek2"/>
            </w:pPr>
            <w:r>
              <w:t xml:space="preserve">Centrum Projektów Europejskich </w:t>
            </w:r>
          </w:p>
          <w:p w:rsidR="00437152" w:rsidRPr="00227342" w:rsidRDefault="00437152" w:rsidP="003E6948">
            <w:pPr>
              <w:pStyle w:val="Nagwek1"/>
            </w:pPr>
            <w:r>
              <w:t>02-672 Warszawa, ul. Domaniewska 39a</w:t>
            </w:r>
          </w:p>
          <w:p w:rsidR="00437152" w:rsidRPr="00227342" w:rsidRDefault="00437152" w:rsidP="003E6948">
            <w:pPr>
              <w:jc w:val="center"/>
              <w:rPr>
                <w:sz w:val="24"/>
              </w:rPr>
            </w:pPr>
            <w:r w:rsidRPr="00227342">
              <w:rPr>
                <w:sz w:val="24"/>
              </w:rPr>
              <w:t xml:space="preserve">tel. </w:t>
            </w:r>
            <w:r>
              <w:rPr>
                <w:sz w:val="24"/>
              </w:rPr>
              <w:t>(22) 378 31 00</w:t>
            </w:r>
            <w:r w:rsidRPr="00227342">
              <w:rPr>
                <w:sz w:val="24"/>
              </w:rPr>
              <w:t xml:space="preserve">; fax </w:t>
            </w:r>
            <w:r>
              <w:rPr>
                <w:sz w:val="24"/>
              </w:rPr>
              <w:t>(22) 201 97 25</w:t>
            </w:r>
          </w:p>
          <w:p w:rsidR="00437152" w:rsidRPr="00227342" w:rsidRDefault="00437152" w:rsidP="003E6948">
            <w:pPr>
              <w:pStyle w:val="Nagwek1"/>
            </w:pPr>
            <w:r w:rsidRPr="00227342">
              <w:t xml:space="preserve">NIP </w:t>
            </w:r>
            <w:r>
              <w:t>701 015 88 87</w:t>
            </w:r>
            <w:r w:rsidRPr="00227342">
              <w:t xml:space="preserve">; REGON </w:t>
            </w:r>
            <w:r>
              <w:t>141681456</w:t>
            </w:r>
          </w:p>
          <w:p w:rsidR="00437152" w:rsidRPr="00227342" w:rsidRDefault="00437152" w:rsidP="003E6948">
            <w:pPr>
              <w:pStyle w:val="Stopka"/>
              <w:tabs>
                <w:tab w:val="clear" w:pos="4536"/>
                <w:tab w:val="clear" w:pos="9072"/>
              </w:tabs>
              <w:jc w:val="center"/>
            </w:pPr>
          </w:p>
        </w:tc>
      </w:tr>
    </w:tbl>
    <w:p w:rsidR="00437152" w:rsidRPr="00C75B59" w:rsidRDefault="00437152" w:rsidP="00437152">
      <w:pPr>
        <w:rPr>
          <w:color w:val="FF0000"/>
          <w:sz w:val="24"/>
        </w:rPr>
      </w:pPr>
    </w:p>
    <w:p w:rsidR="00437152" w:rsidRPr="00C75B59" w:rsidRDefault="00437152" w:rsidP="00437152">
      <w:pPr>
        <w:rPr>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437152" w:rsidRPr="00227342" w:rsidTr="003E6948">
        <w:tc>
          <w:tcPr>
            <w:tcW w:w="9212" w:type="dxa"/>
          </w:tcPr>
          <w:p w:rsidR="00437152" w:rsidRPr="00227342" w:rsidRDefault="00437152" w:rsidP="003E6948">
            <w:pPr>
              <w:jc w:val="right"/>
              <w:rPr>
                <w:sz w:val="24"/>
                <w:szCs w:val="24"/>
              </w:rPr>
            </w:pPr>
          </w:p>
          <w:p w:rsidR="00437152" w:rsidRPr="00227342" w:rsidRDefault="00437152" w:rsidP="003E6948">
            <w:pPr>
              <w:jc w:val="center"/>
              <w:rPr>
                <w:sz w:val="24"/>
                <w:szCs w:val="24"/>
              </w:rPr>
            </w:pPr>
            <w:r w:rsidRPr="00227342">
              <w:rPr>
                <w:sz w:val="24"/>
                <w:szCs w:val="24"/>
              </w:rPr>
              <w:t xml:space="preserve">                                                                               </w:t>
            </w:r>
            <w:r>
              <w:rPr>
                <w:sz w:val="24"/>
                <w:szCs w:val="24"/>
              </w:rPr>
              <w:t xml:space="preserve">                     </w:t>
            </w:r>
            <w:r w:rsidRPr="00DC1FCD">
              <w:rPr>
                <w:sz w:val="24"/>
                <w:szCs w:val="24"/>
              </w:rPr>
              <w:t>Warszawa,</w:t>
            </w:r>
            <w:r w:rsidR="00FE49CA">
              <w:rPr>
                <w:sz w:val="24"/>
                <w:szCs w:val="24"/>
              </w:rPr>
              <w:t xml:space="preserve"> </w:t>
            </w:r>
            <w:r w:rsidR="008E68E4">
              <w:rPr>
                <w:sz w:val="24"/>
                <w:szCs w:val="24"/>
              </w:rPr>
              <w:t>24</w:t>
            </w:r>
            <w:r w:rsidR="007709DC">
              <w:rPr>
                <w:sz w:val="24"/>
                <w:szCs w:val="24"/>
              </w:rPr>
              <w:t xml:space="preserve"> </w:t>
            </w:r>
            <w:r w:rsidR="008E68E4">
              <w:rPr>
                <w:sz w:val="24"/>
                <w:szCs w:val="24"/>
              </w:rPr>
              <w:t>sierpni</w:t>
            </w:r>
            <w:r w:rsidR="00901762">
              <w:rPr>
                <w:sz w:val="24"/>
                <w:szCs w:val="24"/>
              </w:rPr>
              <w:t>a</w:t>
            </w:r>
            <w:r w:rsidRPr="00DC1FCD">
              <w:rPr>
                <w:sz w:val="24"/>
                <w:szCs w:val="24"/>
              </w:rPr>
              <w:t xml:space="preserve"> 201</w:t>
            </w:r>
            <w:r w:rsidR="000067C7">
              <w:rPr>
                <w:sz w:val="24"/>
                <w:szCs w:val="24"/>
              </w:rPr>
              <w:t>2</w:t>
            </w:r>
            <w:r w:rsidRPr="00DC1FCD">
              <w:rPr>
                <w:sz w:val="24"/>
                <w:szCs w:val="24"/>
              </w:rPr>
              <w:t xml:space="preserve"> r.</w:t>
            </w:r>
          </w:p>
          <w:p w:rsidR="00437152" w:rsidRPr="001E5BE3" w:rsidRDefault="002B6E11" w:rsidP="003E6948">
            <w:pPr>
              <w:pStyle w:val="Nagwek3"/>
              <w:rPr>
                <w:szCs w:val="24"/>
              </w:rPr>
            </w:pPr>
            <w:r w:rsidRPr="00827445">
              <w:rPr>
                <w:szCs w:val="24"/>
              </w:rPr>
              <w:t>Przetarg nieograniczony</w:t>
            </w:r>
            <w:r w:rsidR="00437152" w:rsidRPr="00227342">
              <w:rPr>
                <w:szCs w:val="24"/>
              </w:rPr>
              <w:t>, znak</w:t>
            </w:r>
            <w:r w:rsidR="00437152">
              <w:rPr>
                <w:szCs w:val="24"/>
              </w:rPr>
              <w:t>:</w:t>
            </w:r>
            <w:r w:rsidR="00437152" w:rsidRPr="00227342">
              <w:rPr>
                <w:szCs w:val="24"/>
              </w:rPr>
              <w:t xml:space="preserve"> </w:t>
            </w:r>
            <w:r w:rsidR="00437152" w:rsidRPr="001E5BE3">
              <w:rPr>
                <w:iCs/>
                <w:szCs w:val="24"/>
              </w:rPr>
              <w:t>CPE-II-261</w:t>
            </w:r>
            <w:r w:rsidR="00EB304C">
              <w:rPr>
                <w:iCs/>
                <w:szCs w:val="24"/>
              </w:rPr>
              <w:t>-</w:t>
            </w:r>
            <w:r w:rsidR="008E68E4">
              <w:rPr>
                <w:iCs/>
                <w:szCs w:val="24"/>
              </w:rPr>
              <w:t>70</w:t>
            </w:r>
            <w:r w:rsidR="000067C7">
              <w:rPr>
                <w:iCs/>
                <w:szCs w:val="24"/>
              </w:rPr>
              <w:t>/KMB/12</w:t>
            </w:r>
          </w:p>
          <w:p w:rsidR="00437152" w:rsidRPr="00227342" w:rsidRDefault="00437152" w:rsidP="003E6948">
            <w:pPr>
              <w:jc w:val="both"/>
              <w:rPr>
                <w:bCs/>
                <w:sz w:val="28"/>
                <w:szCs w:val="28"/>
              </w:rPr>
            </w:pPr>
          </w:p>
          <w:p w:rsidR="00437152" w:rsidRPr="00227342" w:rsidRDefault="00437152" w:rsidP="003E6948">
            <w:pPr>
              <w:rPr>
                <w:bCs/>
                <w:sz w:val="26"/>
                <w:szCs w:val="26"/>
              </w:rPr>
            </w:pPr>
          </w:p>
          <w:p w:rsidR="00437152" w:rsidRPr="00227342" w:rsidRDefault="00437152" w:rsidP="003E6948">
            <w:pPr>
              <w:jc w:val="center"/>
              <w:rPr>
                <w:b/>
                <w:sz w:val="24"/>
                <w:szCs w:val="24"/>
              </w:rPr>
            </w:pPr>
            <w:r w:rsidRPr="00227342">
              <w:rPr>
                <w:b/>
                <w:sz w:val="24"/>
                <w:szCs w:val="24"/>
              </w:rPr>
              <w:t xml:space="preserve">                                                                                           </w:t>
            </w:r>
          </w:p>
          <w:p w:rsidR="00437152" w:rsidRPr="00227342" w:rsidRDefault="00437152" w:rsidP="003E6948">
            <w:pPr>
              <w:jc w:val="center"/>
              <w:rPr>
                <w:b/>
                <w:sz w:val="24"/>
                <w:szCs w:val="24"/>
              </w:rPr>
            </w:pPr>
            <w:r w:rsidRPr="00227342">
              <w:rPr>
                <w:sz w:val="24"/>
                <w:szCs w:val="24"/>
              </w:rPr>
              <w:t xml:space="preserve">                                                                                          </w:t>
            </w:r>
          </w:p>
          <w:p w:rsidR="00437152" w:rsidRPr="00227342" w:rsidRDefault="00437152" w:rsidP="003E6948">
            <w:pPr>
              <w:jc w:val="center"/>
              <w:rPr>
                <w:sz w:val="24"/>
                <w:szCs w:val="24"/>
              </w:rPr>
            </w:pPr>
            <w:r w:rsidRPr="00227342">
              <w:rPr>
                <w:sz w:val="24"/>
                <w:szCs w:val="24"/>
              </w:rPr>
              <w:t xml:space="preserve">                                                                                                                             </w:t>
            </w:r>
          </w:p>
          <w:p w:rsidR="00437152" w:rsidRPr="00227342" w:rsidRDefault="00437152" w:rsidP="003E6948">
            <w:pPr>
              <w:jc w:val="center"/>
              <w:rPr>
                <w:sz w:val="24"/>
                <w:szCs w:val="24"/>
              </w:rPr>
            </w:pPr>
          </w:p>
          <w:p w:rsidR="00437152" w:rsidRPr="00227342" w:rsidRDefault="00437152" w:rsidP="003E6948">
            <w:pPr>
              <w:pStyle w:val="Tekstpodstawowy32"/>
              <w:jc w:val="center"/>
              <w:rPr>
                <w:szCs w:val="24"/>
              </w:rPr>
            </w:pPr>
          </w:p>
          <w:p w:rsidR="00437152" w:rsidRPr="00227342" w:rsidRDefault="00437152" w:rsidP="003E6948">
            <w:pPr>
              <w:jc w:val="center"/>
              <w:rPr>
                <w:sz w:val="24"/>
                <w:szCs w:val="24"/>
              </w:rPr>
            </w:pPr>
          </w:p>
          <w:p w:rsidR="00437152" w:rsidRPr="00227342" w:rsidRDefault="00437152" w:rsidP="003E6948">
            <w:pPr>
              <w:pStyle w:val="Nagwek4"/>
              <w:jc w:val="left"/>
              <w:rPr>
                <w:b w:val="0"/>
                <w:sz w:val="24"/>
                <w:szCs w:val="24"/>
              </w:rPr>
            </w:pPr>
          </w:p>
          <w:p w:rsidR="00437152" w:rsidRPr="00227342" w:rsidRDefault="00437152" w:rsidP="003E6948"/>
          <w:p w:rsidR="00437152" w:rsidRPr="00227342" w:rsidRDefault="00437152" w:rsidP="003E6948"/>
          <w:p w:rsidR="00437152" w:rsidRPr="00227342" w:rsidRDefault="00437152" w:rsidP="003E6948"/>
          <w:p w:rsidR="00437152" w:rsidRPr="00227342" w:rsidRDefault="00437152" w:rsidP="003E6948">
            <w:pPr>
              <w:pStyle w:val="Nagwek4"/>
              <w:rPr>
                <w:sz w:val="26"/>
                <w:szCs w:val="26"/>
              </w:rPr>
            </w:pPr>
            <w:r w:rsidRPr="00227342">
              <w:rPr>
                <w:sz w:val="26"/>
                <w:szCs w:val="26"/>
              </w:rPr>
              <w:t>SPECYFIKACJA</w:t>
            </w:r>
          </w:p>
          <w:p w:rsidR="00437152" w:rsidRPr="00227342" w:rsidRDefault="00437152" w:rsidP="003E6948">
            <w:pPr>
              <w:pStyle w:val="Nagwek4"/>
              <w:rPr>
                <w:sz w:val="26"/>
                <w:szCs w:val="26"/>
              </w:rPr>
            </w:pPr>
            <w:r w:rsidRPr="00227342">
              <w:rPr>
                <w:sz w:val="26"/>
                <w:szCs w:val="26"/>
              </w:rPr>
              <w:t>ISTOTNYCH  WARUNKÓW  ZAMÓWIENIA</w:t>
            </w:r>
          </w:p>
          <w:p w:rsidR="00437152" w:rsidRPr="00227342" w:rsidRDefault="00437152" w:rsidP="003E6948">
            <w:pPr>
              <w:jc w:val="center"/>
              <w:rPr>
                <w:sz w:val="24"/>
                <w:szCs w:val="24"/>
              </w:rPr>
            </w:pPr>
            <w:r w:rsidRPr="00227342">
              <w:rPr>
                <w:sz w:val="24"/>
                <w:szCs w:val="24"/>
              </w:rPr>
              <w:t>(zwana dalej „</w:t>
            </w:r>
            <w:r w:rsidRPr="00227342">
              <w:rPr>
                <w:i/>
                <w:sz w:val="24"/>
                <w:szCs w:val="24"/>
              </w:rPr>
              <w:t>SIWZ</w:t>
            </w:r>
            <w:r w:rsidRPr="00227342">
              <w:rPr>
                <w:sz w:val="24"/>
                <w:szCs w:val="24"/>
              </w:rPr>
              <w:t>”)</w:t>
            </w:r>
          </w:p>
          <w:p w:rsidR="00437152" w:rsidRPr="00227342" w:rsidRDefault="00437152" w:rsidP="003E6948">
            <w:pPr>
              <w:jc w:val="center"/>
              <w:rPr>
                <w:sz w:val="24"/>
                <w:szCs w:val="24"/>
              </w:rPr>
            </w:pPr>
          </w:p>
          <w:p w:rsidR="00437152" w:rsidRPr="00227342" w:rsidRDefault="00437152" w:rsidP="003E6948">
            <w:pPr>
              <w:jc w:val="center"/>
              <w:rPr>
                <w:sz w:val="24"/>
                <w:szCs w:val="24"/>
              </w:rPr>
            </w:pPr>
          </w:p>
          <w:p w:rsidR="00437152" w:rsidRPr="00227342" w:rsidRDefault="00437152" w:rsidP="003E6948">
            <w:pPr>
              <w:jc w:val="center"/>
              <w:rPr>
                <w:sz w:val="24"/>
                <w:szCs w:val="24"/>
              </w:rPr>
            </w:pPr>
          </w:p>
          <w:p w:rsidR="00437152" w:rsidRPr="00227342" w:rsidRDefault="00437152" w:rsidP="003E6948">
            <w:pPr>
              <w:rPr>
                <w:sz w:val="24"/>
                <w:szCs w:val="24"/>
              </w:rPr>
            </w:pPr>
          </w:p>
          <w:p w:rsidR="00437152" w:rsidRPr="00227342" w:rsidRDefault="00437152" w:rsidP="003E6948">
            <w:pPr>
              <w:rPr>
                <w:sz w:val="24"/>
                <w:szCs w:val="24"/>
              </w:rPr>
            </w:pPr>
          </w:p>
          <w:p w:rsidR="00437152" w:rsidRPr="00E01A04" w:rsidRDefault="00437152" w:rsidP="003E6948">
            <w:pPr>
              <w:jc w:val="both"/>
              <w:rPr>
                <w:sz w:val="24"/>
                <w:szCs w:val="24"/>
                <w:u w:val="single"/>
              </w:rPr>
            </w:pPr>
            <w:r w:rsidRPr="00E01A04">
              <w:rPr>
                <w:sz w:val="24"/>
                <w:szCs w:val="24"/>
                <w:u w:val="single"/>
              </w:rPr>
              <w:t>Dotyczy:</w:t>
            </w:r>
          </w:p>
          <w:p w:rsidR="00437152" w:rsidRPr="00227342" w:rsidRDefault="00437152" w:rsidP="003E6948">
            <w:pPr>
              <w:jc w:val="both"/>
              <w:rPr>
                <w:sz w:val="24"/>
                <w:szCs w:val="24"/>
              </w:rPr>
            </w:pPr>
          </w:p>
          <w:p w:rsidR="00437152" w:rsidRDefault="00437152" w:rsidP="00437152">
            <w:pPr>
              <w:spacing w:line="276" w:lineRule="auto"/>
              <w:jc w:val="both"/>
              <w:rPr>
                <w:sz w:val="24"/>
                <w:szCs w:val="24"/>
              </w:rPr>
            </w:pPr>
            <w:r w:rsidRPr="00227342">
              <w:rPr>
                <w:sz w:val="24"/>
                <w:szCs w:val="24"/>
              </w:rPr>
              <w:t xml:space="preserve">postępowania o udzielenie zamówienia publicznego prowadzonego w trybie </w:t>
            </w:r>
            <w:r>
              <w:rPr>
                <w:sz w:val="24"/>
                <w:szCs w:val="24"/>
              </w:rPr>
              <w:t xml:space="preserve">przetargu nieograniczonego na podstawie art. 39, w związku z art. 10 </w:t>
            </w:r>
            <w:r w:rsidRPr="00227342">
              <w:rPr>
                <w:sz w:val="24"/>
                <w:szCs w:val="24"/>
              </w:rPr>
              <w:t>ustawy z dnia 29 stycznia 2004 r. Prawo zamówień publicznych</w:t>
            </w:r>
            <w:r>
              <w:rPr>
                <w:sz w:val="24"/>
                <w:szCs w:val="24"/>
              </w:rPr>
              <w:t xml:space="preserve"> </w:t>
            </w:r>
            <w:r w:rsidRPr="00227342">
              <w:rPr>
                <w:sz w:val="24"/>
                <w:szCs w:val="24"/>
              </w:rPr>
              <w:t>(Dz. U. z 20</w:t>
            </w:r>
            <w:r>
              <w:rPr>
                <w:sz w:val="24"/>
                <w:szCs w:val="24"/>
              </w:rPr>
              <w:t>10</w:t>
            </w:r>
            <w:r w:rsidRPr="00227342">
              <w:rPr>
                <w:sz w:val="24"/>
                <w:szCs w:val="24"/>
              </w:rPr>
              <w:t xml:space="preserve"> r. Nr </w:t>
            </w:r>
            <w:r>
              <w:rPr>
                <w:sz w:val="24"/>
                <w:szCs w:val="24"/>
              </w:rPr>
              <w:t>11</w:t>
            </w:r>
            <w:r w:rsidRPr="00227342">
              <w:rPr>
                <w:sz w:val="24"/>
                <w:szCs w:val="24"/>
              </w:rPr>
              <w:t xml:space="preserve">3, poz. </w:t>
            </w:r>
            <w:r>
              <w:rPr>
                <w:sz w:val="24"/>
                <w:szCs w:val="24"/>
              </w:rPr>
              <w:t>759 z późn. zm.</w:t>
            </w:r>
            <w:r w:rsidRPr="00227342">
              <w:rPr>
                <w:sz w:val="24"/>
                <w:szCs w:val="24"/>
              </w:rPr>
              <w:t>), zwanej dalej „</w:t>
            </w:r>
            <w:r w:rsidRPr="00227342">
              <w:rPr>
                <w:i/>
                <w:sz w:val="24"/>
                <w:szCs w:val="24"/>
              </w:rPr>
              <w:t>ustawą</w:t>
            </w:r>
            <w:r w:rsidRPr="00227342">
              <w:rPr>
                <w:sz w:val="24"/>
                <w:szCs w:val="24"/>
              </w:rPr>
              <w:t xml:space="preserve">”, </w:t>
            </w:r>
            <w:r w:rsidRPr="00C074C2">
              <w:rPr>
                <w:b/>
                <w:sz w:val="24"/>
                <w:szCs w:val="24"/>
              </w:rPr>
              <w:t xml:space="preserve">na </w:t>
            </w:r>
            <w:r w:rsidRPr="00437152">
              <w:rPr>
                <w:b/>
                <w:sz w:val="24"/>
                <w:szCs w:val="24"/>
              </w:rPr>
              <w:t xml:space="preserve">przeprowadzenie szkoleń dla pracowników Punktów Informacyjnych PO KL </w:t>
            </w:r>
            <w:r w:rsidR="000067C7">
              <w:rPr>
                <w:b/>
                <w:sz w:val="24"/>
                <w:szCs w:val="24"/>
              </w:rPr>
              <w:t>i</w:t>
            </w:r>
            <w:r w:rsidRPr="00437152">
              <w:rPr>
                <w:b/>
                <w:sz w:val="24"/>
                <w:szCs w:val="24"/>
              </w:rPr>
              <w:t xml:space="preserve"> Regionalnych Ośrodków EFS (RO EFS) oraz członków Komitetu Monitorującego PO KL i jego </w:t>
            </w:r>
            <w:r w:rsidR="000067C7">
              <w:rPr>
                <w:b/>
                <w:sz w:val="24"/>
                <w:szCs w:val="24"/>
              </w:rPr>
              <w:t>siedmiu</w:t>
            </w:r>
            <w:r w:rsidRPr="00437152">
              <w:rPr>
                <w:b/>
                <w:sz w:val="24"/>
                <w:szCs w:val="24"/>
              </w:rPr>
              <w:t xml:space="preserve"> grup roboczych</w:t>
            </w:r>
            <w:r w:rsidRPr="00106191">
              <w:rPr>
                <w:sz w:val="24"/>
                <w:szCs w:val="24"/>
              </w:rPr>
              <w:t>.</w:t>
            </w:r>
          </w:p>
          <w:p w:rsidR="00437152" w:rsidRDefault="00437152" w:rsidP="00437152">
            <w:pPr>
              <w:spacing w:line="276" w:lineRule="auto"/>
              <w:jc w:val="both"/>
              <w:rPr>
                <w:sz w:val="24"/>
                <w:szCs w:val="24"/>
              </w:rPr>
            </w:pPr>
            <w:r w:rsidRPr="00106191">
              <w:rPr>
                <w:sz w:val="24"/>
                <w:szCs w:val="24"/>
              </w:rPr>
              <w:t xml:space="preserve"> </w:t>
            </w:r>
          </w:p>
          <w:p w:rsidR="00437152" w:rsidRPr="002D2959" w:rsidRDefault="00437152" w:rsidP="00437152">
            <w:pPr>
              <w:spacing w:line="276" w:lineRule="auto"/>
              <w:jc w:val="both"/>
              <w:rPr>
                <w:sz w:val="24"/>
                <w:szCs w:val="24"/>
              </w:rPr>
            </w:pPr>
            <w:r w:rsidRPr="00106191">
              <w:rPr>
                <w:sz w:val="24"/>
                <w:szCs w:val="24"/>
              </w:rPr>
              <w:t xml:space="preserve">Kod CPV: </w:t>
            </w:r>
          </w:p>
          <w:p w:rsidR="00437152" w:rsidRPr="001E5BE3" w:rsidRDefault="00437152" w:rsidP="00437152">
            <w:pPr>
              <w:pStyle w:val="Akapitzlist"/>
              <w:autoSpaceDE w:val="0"/>
              <w:autoSpaceDN w:val="0"/>
              <w:adjustRightInd w:val="0"/>
              <w:ind w:left="0"/>
              <w:rPr>
                <w:sz w:val="24"/>
                <w:szCs w:val="24"/>
              </w:rPr>
            </w:pPr>
            <w:r>
              <w:rPr>
                <w:sz w:val="24"/>
                <w:szCs w:val="24"/>
              </w:rPr>
              <w:t>80500000-9 usługi szkoleniowe</w:t>
            </w:r>
          </w:p>
        </w:tc>
      </w:tr>
    </w:tbl>
    <w:p w:rsidR="005E1131" w:rsidRPr="002D2959" w:rsidRDefault="005E1131" w:rsidP="00F6373A">
      <w:pPr>
        <w:spacing w:line="276" w:lineRule="auto"/>
        <w:rPr>
          <w:color w:val="FF0000"/>
          <w:sz w:val="24"/>
          <w:szCs w:val="24"/>
        </w:rPr>
      </w:pPr>
    </w:p>
    <w:p w:rsidR="005E1131" w:rsidRDefault="005E1131" w:rsidP="00F6373A">
      <w:pPr>
        <w:spacing w:line="276" w:lineRule="auto"/>
        <w:rPr>
          <w:color w:val="FF0000"/>
          <w:sz w:val="24"/>
          <w:szCs w:val="24"/>
        </w:rPr>
      </w:pPr>
    </w:p>
    <w:p w:rsidR="00437152" w:rsidRDefault="00437152" w:rsidP="00F6373A">
      <w:pPr>
        <w:spacing w:line="276" w:lineRule="auto"/>
        <w:rPr>
          <w:color w:val="FF0000"/>
          <w:sz w:val="24"/>
          <w:szCs w:val="24"/>
        </w:rPr>
      </w:pPr>
    </w:p>
    <w:p w:rsidR="00437152" w:rsidRDefault="00437152" w:rsidP="00F6373A">
      <w:pPr>
        <w:spacing w:line="276" w:lineRule="auto"/>
        <w:rPr>
          <w:color w:val="FF0000"/>
          <w:sz w:val="24"/>
          <w:szCs w:val="24"/>
        </w:rPr>
      </w:pPr>
    </w:p>
    <w:p w:rsidR="00AC23F5" w:rsidRPr="00227342" w:rsidRDefault="00EC37E7" w:rsidP="00AC23F5">
      <w:pPr>
        <w:numPr>
          <w:ilvl w:val="12"/>
          <w:numId w:val="0"/>
        </w:numPr>
        <w:jc w:val="center"/>
        <w:rPr>
          <w:b/>
          <w:i/>
          <w:sz w:val="24"/>
          <w:szCs w:val="24"/>
          <w:u w:val="single"/>
        </w:rPr>
      </w:pPr>
      <w:r w:rsidRPr="00AC23F5">
        <w:rPr>
          <w:b/>
          <w:i/>
          <w:color w:val="FF0000"/>
          <w:sz w:val="24"/>
          <w:szCs w:val="24"/>
          <w:u w:val="single"/>
        </w:rPr>
        <w:br w:type="page"/>
      </w:r>
      <w:r w:rsidR="00AC23F5" w:rsidRPr="00227342">
        <w:rPr>
          <w:b/>
          <w:i/>
          <w:sz w:val="24"/>
          <w:szCs w:val="24"/>
          <w:u w:val="single"/>
        </w:rPr>
        <w:lastRenderedPageBreak/>
        <w:t>ROZDZIAŁ I.</w:t>
      </w:r>
    </w:p>
    <w:p w:rsidR="00AC23F5" w:rsidRPr="00227342" w:rsidRDefault="00AC23F5" w:rsidP="00AC23F5">
      <w:pPr>
        <w:numPr>
          <w:ilvl w:val="12"/>
          <w:numId w:val="0"/>
        </w:numPr>
        <w:jc w:val="center"/>
        <w:rPr>
          <w:b/>
          <w:i/>
          <w:sz w:val="24"/>
          <w:szCs w:val="24"/>
          <w:u w:val="single"/>
        </w:rPr>
      </w:pPr>
      <w:r w:rsidRPr="00227342">
        <w:rPr>
          <w:b/>
          <w:i/>
          <w:sz w:val="24"/>
          <w:szCs w:val="24"/>
          <w:u w:val="single"/>
        </w:rPr>
        <w:t>Opis przedmiotu zamówienia</w:t>
      </w:r>
    </w:p>
    <w:p w:rsidR="00AC23F5" w:rsidRDefault="00AC23F5" w:rsidP="00AC23F5">
      <w:pPr>
        <w:jc w:val="both"/>
        <w:rPr>
          <w:sz w:val="24"/>
          <w:szCs w:val="24"/>
        </w:rPr>
      </w:pPr>
    </w:p>
    <w:p w:rsidR="00AC23F5" w:rsidRPr="00DA6876" w:rsidRDefault="00AC23F5" w:rsidP="00BC1494">
      <w:pPr>
        <w:numPr>
          <w:ilvl w:val="0"/>
          <w:numId w:val="5"/>
        </w:numPr>
        <w:tabs>
          <w:tab w:val="clear" w:pos="720"/>
        </w:tabs>
        <w:ind w:left="426" w:hanging="426"/>
        <w:jc w:val="both"/>
        <w:rPr>
          <w:sz w:val="24"/>
          <w:szCs w:val="24"/>
        </w:rPr>
      </w:pPr>
      <w:r>
        <w:rPr>
          <w:sz w:val="24"/>
          <w:szCs w:val="24"/>
        </w:rPr>
        <w:t>Przedmiotem zamówienia jest</w:t>
      </w:r>
      <w:r w:rsidRPr="00106191">
        <w:rPr>
          <w:sz w:val="24"/>
          <w:szCs w:val="24"/>
        </w:rPr>
        <w:t xml:space="preserve"> </w:t>
      </w:r>
      <w:r w:rsidR="00106191" w:rsidRPr="00106191">
        <w:rPr>
          <w:sz w:val="24"/>
          <w:szCs w:val="24"/>
        </w:rPr>
        <w:t>przeprowadzenie</w:t>
      </w:r>
      <w:r w:rsidR="00106191" w:rsidRPr="00106191">
        <w:rPr>
          <w:b/>
          <w:sz w:val="24"/>
          <w:szCs w:val="24"/>
        </w:rPr>
        <w:t xml:space="preserve"> </w:t>
      </w:r>
      <w:r w:rsidR="00106191" w:rsidRPr="00106191">
        <w:rPr>
          <w:sz w:val="24"/>
          <w:szCs w:val="24"/>
        </w:rPr>
        <w:t>szkoleń dla pracowników Punktów Informacyjnych PO KL</w:t>
      </w:r>
      <w:r w:rsidR="006D64CF">
        <w:rPr>
          <w:sz w:val="24"/>
          <w:szCs w:val="24"/>
        </w:rPr>
        <w:t xml:space="preserve"> Instytucji Pośredniczących i </w:t>
      </w:r>
      <w:r w:rsidR="00106191" w:rsidRPr="00106191">
        <w:rPr>
          <w:sz w:val="24"/>
          <w:szCs w:val="24"/>
        </w:rPr>
        <w:t>Regionalnych Ośrodków EFS (RO EFS) oraz członków Komitetu M</w:t>
      </w:r>
      <w:r w:rsidR="00BD2CA2">
        <w:rPr>
          <w:sz w:val="24"/>
          <w:szCs w:val="24"/>
        </w:rPr>
        <w:t>onitorującego PO KL i jego siedm</w:t>
      </w:r>
      <w:r w:rsidR="00106191" w:rsidRPr="00106191">
        <w:rPr>
          <w:sz w:val="24"/>
          <w:szCs w:val="24"/>
        </w:rPr>
        <w:t>iu grup roboczych</w:t>
      </w:r>
      <w:r w:rsidR="00106191" w:rsidRPr="00721256">
        <w:rPr>
          <w:szCs w:val="24"/>
        </w:rPr>
        <w:t>.</w:t>
      </w:r>
      <w:r w:rsidR="00106191">
        <w:rPr>
          <w:szCs w:val="24"/>
        </w:rPr>
        <w:t xml:space="preserve"> </w:t>
      </w:r>
      <w:r w:rsidR="00D57DCD" w:rsidRPr="008D7442">
        <w:rPr>
          <w:sz w:val="24"/>
          <w:szCs w:val="24"/>
        </w:rPr>
        <w:t>Szkolenia są współfinansowane przez Unię Europejską w ramach Europejskiego Funduszu Społecznego.</w:t>
      </w:r>
      <w:r w:rsidR="00D57DCD">
        <w:rPr>
          <w:sz w:val="24"/>
          <w:szCs w:val="24"/>
        </w:rPr>
        <w:t xml:space="preserve"> </w:t>
      </w:r>
    </w:p>
    <w:p w:rsidR="00AC23F5" w:rsidRDefault="00BD2CA2" w:rsidP="00BC1494">
      <w:pPr>
        <w:numPr>
          <w:ilvl w:val="0"/>
          <w:numId w:val="5"/>
        </w:numPr>
        <w:tabs>
          <w:tab w:val="clear" w:pos="720"/>
        </w:tabs>
        <w:ind w:left="426" w:hanging="426"/>
        <w:jc w:val="both"/>
        <w:rPr>
          <w:sz w:val="24"/>
          <w:szCs w:val="24"/>
        </w:rPr>
      </w:pPr>
      <w:r>
        <w:rPr>
          <w:sz w:val="24"/>
          <w:szCs w:val="24"/>
        </w:rPr>
        <w:t>O</w:t>
      </w:r>
      <w:r w:rsidR="00AC23F5" w:rsidRPr="00C074C2">
        <w:rPr>
          <w:sz w:val="24"/>
          <w:szCs w:val="24"/>
        </w:rPr>
        <w:t>pis przedmiotu zamówienia znajduje się w załączonym projekcie umowy</w:t>
      </w:r>
      <w:r w:rsidR="00AC23F5">
        <w:rPr>
          <w:sz w:val="24"/>
          <w:szCs w:val="24"/>
        </w:rPr>
        <w:t xml:space="preserve"> </w:t>
      </w:r>
      <w:r w:rsidR="00AC23F5" w:rsidRPr="00B10314">
        <w:rPr>
          <w:b/>
          <w:sz w:val="24"/>
          <w:szCs w:val="24"/>
        </w:rPr>
        <w:t>(załącznik nr 1 do SIWZ)</w:t>
      </w:r>
      <w:r w:rsidR="00AC23F5">
        <w:rPr>
          <w:sz w:val="24"/>
          <w:szCs w:val="24"/>
        </w:rPr>
        <w:t>.</w:t>
      </w:r>
    </w:p>
    <w:p w:rsidR="00F4200B" w:rsidRDefault="00AC23F5" w:rsidP="00D60B5B">
      <w:pPr>
        <w:numPr>
          <w:ilvl w:val="0"/>
          <w:numId w:val="5"/>
        </w:numPr>
        <w:tabs>
          <w:tab w:val="clear" w:pos="720"/>
        </w:tabs>
        <w:ind w:left="426" w:hanging="426"/>
        <w:jc w:val="both"/>
        <w:rPr>
          <w:sz w:val="24"/>
          <w:szCs w:val="24"/>
        </w:rPr>
      </w:pPr>
      <w:r w:rsidRPr="000567C5">
        <w:rPr>
          <w:sz w:val="24"/>
          <w:szCs w:val="24"/>
        </w:rPr>
        <w:t xml:space="preserve">Zamawiający </w:t>
      </w:r>
      <w:r>
        <w:rPr>
          <w:sz w:val="24"/>
          <w:szCs w:val="24"/>
        </w:rPr>
        <w:t xml:space="preserve">dopuszcza </w:t>
      </w:r>
      <w:r w:rsidR="009269AD">
        <w:rPr>
          <w:sz w:val="24"/>
          <w:szCs w:val="24"/>
        </w:rPr>
        <w:t xml:space="preserve">możliwość </w:t>
      </w:r>
      <w:r>
        <w:rPr>
          <w:sz w:val="24"/>
          <w:szCs w:val="24"/>
        </w:rPr>
        <w:t>składania</w:t>
      </w:r>
      <w:r w:rsidRPr="000567C5">
        <w:rPr>
          <w:sz w:val="24"/>
          <w:szCs w:val="24"/>
        </w:rPr>
        <w:t xml:space="preserve"> </w:t>
      </w:r>
      <w:r>
        <w:rPr>
          <w:sz w:val="24"/>
          <w:szCs w:val="24"/>
        </w:rPr>
        <w:t xml:space="preserve">ofert </w:t>
      </w:r>
      <w:r w:rsidRPr="000567C5">
        <w:rPr>
          <w:sz w:val="24"/>
          <w:szCs w:val="24"/>
        </w:rPr>
        <w:t>częściowych</w:t>
      </w:r>
      <w:r w:rsidR="00F4200B">
        <w:rPr>
          <w:sz w:val="24"/>
          <w:szCs w:val="24"/>
        </w:rPr>
        <w:t>:</w:t>
      </w:r>
    </w:p>
    <w:p w:rsidR="00F4200B" w:rsidRPr="009269AD" w:rsidRDefault="00F4200B" w:rsidP="00D60B5B">
      <w:pPr>
        <w:autoSpaceDE w:val="0"/>
        <w:autoSpaceDN w:val="0"/>
        <w:adjustRightInd w:val="0"/>
        <w:ind w:left="720" w:hanging="294"/>
        <w:jc w:val="both"/>
        <w:rPr>
          <w:b/>
          <w:bCs/>
          <w:sz w:val="24"/>
          <w:szCs w:val="24"/>
        </w:rPr>
      </w:pPr>
      <w:r>
        <w:rPr>
          <w:sz w:val="24"/>
          <w:szCs w:val="24"/>
        </w:rPr>
        <w:t xml:space="preserve">3.1 </w:t>
      </w:r>
      <w:r w:rsidRPr="009269AD">
        <w:rPr>
          <w:sz w:val="24"/>
          <w:szCs w:val="24"/>
        </w:rPr>
        <w:t xml:space="preserve">Część Nr I </w:t>
      </w:r>
      <w:r>
        <w:rPr>
          <w:bCs/>
          <w:sz w:val="24"/>
          <w:szCs w:val="24"/>
        </w:rPr>
        <w:t>s</w:t>
      </w:r>
      <w:r w:rsidRPr="009269AD">
        <w:rPr>
          <w:bCs/>
          <w:sz w:val="24"/>
          <w:szCs w:val="24"/>
        </w:rPr>
        <w:t>zkolenie p</w:t>
      </w:r>
      <w:r w:rsidR="00BD2CA2">
        <w:rPr>
          <w:bCs/>
          <w:sz w:val="24"/>
          <w:szCs w:val="24"/>
        </w:rPr>
        <w:t>t</w:t>
      </w:r>
      <w:r w:rsidRPr="009269AD">
        <w:rPr>
          <w:bCs/>
          <w:sz w:val="24"/>
          <w:szCs w:val="24"/>
        </w:rPr>
        <w:t xml:space="preserve">.: </w:t>
      </w:r>
      <w:r w:rsidRPr="009269AD">
        <w:rPr>
          <w:b/>
          <w:bCs/>
          <w:sz w:val="24"/>
          <w:szCs w:val="24"/>
        </w:rPr>
        <w:t>„</w:t>
      </w:r>
      <w:r w:rsidR="00BD2CA2">
        <w:rPr>
          <w:b/>
          <w:sz w:val="24"/>
          <w:szCs w:val="24"/>
        </w:rPr>
        <w:t>Ewaluacja</w:t>
      </w:r>
      <w:r w:rsidRPr="000C4F4F">
        <w:rPr>
          <w:b/>
          <w:sz w:val="24"/>
          <w:szCs w:val="24"/>
        </w:rPr>
        <w:t xml:space="preserve"> w ramach PO KL</w:t>
      </w:r>
      <w:r w:rsidRPr="009269AD">
        <w:rPr>
          <w:b/>
          <w:bCs/>
          <w:sz w:val="24"/>
          <w:szCs w:val="24"/>
        </w:rPr>
        <w:t xml:space="preserve">” </w:t>
      </w:r>
    </w:p>
    <w:p w:rsidR="00F4200B" w:rsidRPr="00E97ECF" w:rsidRDefault="00F4200B" w:rsidP="00D60B5B">
      <w:pPr>
        <w:autoSpaceDE w:val="0"/>
        <w:autoSpaceDN w:val="0"/>
        <w:adjustRightInd w:val="0"/>
        <w:ind w:left="720"/>
        <w:jc w:val="both"/>
        <w:rPr>
          <w:sz w:val="24"/>
          <w:szCs w:val="24"/>
        </w:rPr>
      </w:pPr>
      <w:r w:rsidRPr="00E97ECF">
        <w:rPr>
          <w:sz w:val="24"/>
          <w:szCs w:val="24"/>
        </w:rPr>
        <w:t>Zamawiający przeznaczył na realizację niniejszej części (2 szkolenia</w:t>
      </w:r>
      <w:r w:rsidR="00143CA0">
        <w:rPr>
          <w:sz w:val="24"/>
          <w:szCs w:val="24"/>
        </w:rPr>
        <w:t xml:space="preserve"> dwudniowe</w:t>
      </w:r>
      <w:r w:rsidRPr="00E97ECF">
        <w:rPr>
          <w:sz w:val="24"/>
          <w:szCs w:val="24"/>
        </w:rPr>
        <w:t>) kwotę: 7 000,00 zł brutto (słownie: siedem tysięcy 00/100 zł brutto).</w:t>
      </w:r>
    </w:p>
    <w:p w:rsidR="00F4200B" w:rsidRPr="00E97ECF" w:rsidRDefault="00F4200B" w:rsidP="00D60B5B">
      <w:pPr>
        <w:autoSpaceDE w:val="0"/>
        <w:autoSpaceDN w:val="0"/>
        <w:adjustRightInd w:val="0"/>
        <w:ind w:left="720"/>
        <w:jc w:val="both"/>
        <w:rPr>
          <w:sz w:val="24"/>
          <w:szCs w:val="24"/>
        </w:rPr>
      </w:pPr>
      <w:r w:rsidRPr="00E97ECF">
        <w:rPr>
          <w:sz w:val="24"/>
          <w:szCs w:val="24"/>
        </w:rPr>
        <w:t>Rozliczenia z wykonawcą będą prowadzone na podstawie liczby przeprowadzonych</w:t>
      </w:r>
    </w:p>
    <w:p w:rsidR="00F4200B" w:rsidRPr="00E97ECF" w:rsidRDefault="00F4200B" w:rsidP="002418E9">
      <w:pPr>
        <w:autoSpaceDE w:val="0"/>
        <w:autoSpaceDN w:val="0"/>
        <w:adjustRightInd w:val="0"/>
        <w:ind w:left="720"/>
        <w:jc w:val="both"/>
        <w:rPr>
          <w:sz w:val="24"/>
          <w:szCs w:val="24"/>
        </w:rPr>
      </w:pPr>
      <w:r w:rsidRPr="00E97ECF">
        <w:rPr>
          <w:sz w:val="24"/>
          <w:szCs w:val="24"/>
        </w:rPr>
        <w:t xml:space="preserve">szkoleń –– </w:t>
      </w:r>
      <w:r w:rsidR="004C0435" w:rsidRPr="00E97ECF">
        <w:rPr>
          <w:sz w:val="24"/>
          <w:szCs w:val="24"/>
        </w:rPr>
        <w:t xml:space="preserve">Zamawiający przeznaczył na realizację </w:t>
      </w:r>
      <w:r w:rsidRPr="00E97ECF">
        <w:rPr>
          <w:sz w:val="24"/>
          <w:szCs w:val="24"/>
        </w:rPr>
        <w:t xml:space="preserve">jednego </w:t>
      </w:r>
      <w:r w:rsidR="00143CA0">
        <w:rPr>
          <w:sz w:val="24"/>
          <w:szCs w:val="24"/>
        </w:rPr>
        <w:t xml:space="preserve">dwudniowego </w:t>
      </w:r>
      <w:r w:rsidRPr="00E97ECF">
        <w:rPr>
          <w:sz w:val="24"/>
          <w:szCs w:val="24"/>
        </w:rPr>
        <w:t xml:space="preserve">szkolenia </w:t>
      </w:r>
      <w:r w:rsidR="004C0435" w:rsidRPr="00E97ECF">
        <w:rPr>
          <w:sz w:val="24"/>
          <w:szCs w:val="24"/>
        </w:rPr>
        <w:t>kwotę</w:t>
      </w:r>
      <w:r w:rsidRPr="00E97ECF">
        <w:rPr>
          <w:sz w:val="24"/>
          <w:szCs w:val="24"/>
        </w:rPr>
        <w:t>: 3 500,00 zł brutto.</w:t>
      </w:r>
    </w:p>
    <w:p w:rsidR="00F4200B" w:rsidRPr="009269AD" w:rsidRDefault="00F4200B" w:rsidP="00D60B5B">
      <w:pPr>
        <w:autoSpaceDE w:val="0"/>
        <w:autoSpaceDN w:val="0"/>
        <w:adjustRightInd w:val="0"/>
        <w:ind w:left="720" w:hanging="294"/>
        <w:jc w:val="both"/>
        <w:rPr>
          <w:b/>
          <w:bCs/>
          <w:sz w:val="24"/>
          <w:szCs w:val="24"/>
        </w:rPr>
      </w:pPr>
      <w:r>
        <w:rPr>
          <w:sz w:val="24"/>
          <w:szCs w:val="24"/>
        </w:rPr>
        <w:t>3.</w:t>
      </w:r>
      <w:r w:rsidR="002418E9">
        <w:rPr>
          <w:sz w:val="24"/>
          <w:szCs w:val="24"/>
        </w:rPr>
        <w:t>2</w:t>
      </w:r>
      <w:r>
        <w:rPr>
          <w:sz w:val="24"/>
          <w:szCs w:val="24"/>
        </w:rPr>
        <w:t xml:space="preserve"> </w:t>
      </w:r>
      <w:r w:rsidRPr="009269AD">
        <w:rPr>
          <w:sz w:val="24"/>
          <w:szCs w:val="24"/>
        </w:rPr>
        <w:t>Część Nr I</w:t>
      </w:r>
      <w:r w:rsidR="00693042">
        <w:rPr>
          <w:sz w:val="24"/>
          <w:szCs w:val="24"/>
        </w:rPr>
        <w:t>I</w:t>
      </w:r>
      <w:r w:rsidRPr="009269AD">
        <w:rPr>
          <w:sz w:val="24"/>
          <w:szCs w:val="24"/>
        </w:rPr>
        <w:t xml:space="preserve"> </w:t>
      </w:r>
      <w:r>
        <w:rPr>
          <w:bCs/>
          <w:sz w:val="24"/>
          <w:szCs w:val="24"/>
        </w:rPr>
        <w:t>s</w:t>
      </w:r>
      <w:r w:rsidRPr="009269AD">
        <w:rPr>
          <w:bCs/>
          <w:sz w:val="24"/>
          <w:szCs w:val="24"/>
        </w:rPr>
        <w:t>zkolenie p</w:t>
      </w:r>
      <w:r w:rsidR="00BD2CA2">
        <w:rPr>
          <w:bCs/>
          <w:sz w:val="24"/>
          <w:szCs w:val="24"/>
        </w:rPr>
        <w:t>t</w:t>
      </w:r>
      <w:r w:rsidRPr="009269AD">
        <w:rPr>
          <w:bCs/>
          <w:sz w:val="24"/>
          <w:szCs w:val="24"/>
        </w:rPr>
        <w:t>.:</w:t>
      </w:r>
      <w:r>
        <w:rPr>
          <w:bCs/>
          <w:sz w:val="24"/>
          <w:szCs w:val="24"/>
        </w:rPr>
        <w:t xml:space="preserve"> </w:t>
      </w:r>
      <w:r w:rsidRPr="000C4F4F">
        <w:rPr>
          <w:b/>
          <w:sz w:val="24"/>
          <w:szCs w:val="24"/>
        </w:rPr>
        <w:t>„</w:t>
      </w:r>
      <w:r w:rsidR="00BD2CA2">
        <w:rPr>
          <w:b/>
          <w:sz w:val="24"/>
          <w:szCs w:val="24"/>
        </w:rPr>
        <w:t>System oświatowy wobec zmian programowych”</w:t>
      </w:r>
    </w:p>
    <w:p w:rsidR="00F4200B" w:rsidRPr="00E97ECF" w:rsidRDefault="004C0435" w:rsidP="00D60B5B">
      <w:pPr>
        <w:autoSpaceDE w:val="0"/>
        <w:autoSpaceDN w:val="0"/>
        <w:adjustRightInd w:val="0"/>
        <w:ind w:left="720"/>
        <w:jc w:val="both"/>
        <w:rPr>
          <w:sz w:val="24"/>
          <w:szCs w:val="24"/>
        </w:rPr>
      </w:pPr>
      <w:r w:rsidRPr="00E97ECF">
        <w:rPr>
          <w:sz w:val="24"/>
          <w:szCs w:val="24"/>
        </w:rPr>
        <w:t xml:space="preserve">Zamawiający przeznaczył na realizację </w:t>
      </w:r>
      <w:r w:rsidR="00F4200B" w:rsidRPr="00E97ECF">
        <w:rPr>
          <w:sz w:val="24"/>
          <w:szCs w:val="24"/>
        </w:rPr>
        <w:t>niniejszej części (</w:t>
      </w:r>
      <w:r w:rsidR="006D7901" w:rsidRPr="00E97ECF">
        <w:rPr>
          <w:sz w:val="24"/>
          <w:szCs w:val="24"/>
        </w:rPr>
        <w:t>1 szkolenie</w:t>
      </w:r>
      <w:r w:rsidR="00143CA0">
        <w:rPr>
          <w:sz w:val="24"/>
          <w:szCs w:val="24"/>
        </w:rPr>
        <w:t xml:space="preserve"> dwudniowe</w:t>
      </w:r>
      <w:r w:rsidR="00F4200B" w:rsidRPr="00E97ECF">
        <w:rPr>
          <w:sz w:val="24"/>
          <w:szCs w:val="24"/>
        </w:rPr>
        <w:t xml:space="preserve">) </w:t>
      </w:r>
      <w:r w:rsidRPr="00E97ECF">
        <w:rPr>
          <w:sz w:val="24"/>
          <w:szCs w:val="24"/>
        </w:rPr>
        <w:t>kwotę</w:t>
      </w:r>
      <w:r w:rsidR="00F4200B" w:rsidRPr="00E97ECF">
        <w:rPr>
          <w:sz w:val="24"/>
          <w:szCs w:val="24"/>
        </w:rPr>
        <w:t xml:space="preserve">: </w:t>
      </w:r>
      <w:r w:rsidR="006D7901" w:rsidRPr="00E97ECF">
        <w:rPr>
          <w:sz w:val="24"/>
          <w:szCs w:val="24"/>
        </w:rPr>
        <w:t>3 5</w:t>
      </w:r>
      <w:r w:rsidR="00F4200B" w:rsidRPr="00E97ECF">
        <w:rPr>
          <w:sz w:val="24"/>
          <w:szCs w:val="24"/>
        </w:rPr>
        <w:t>00,00 zł brutto</w:t>
      </w:r>
      <w:r w:rsidRPr="00E97ECF">
        <w:rPr>
          <w:sz w:val="24"/>
          <w:szCs w:val="24"/>
        </w:rPr>
        <w:t xml:space="preserve"> (</w:t>
      </w:r>
      <w:r w:rsidR="00F4200B" w:rsidRPr="00E97ECF">
        <w:rPr>
          <w:sz w:val="24"/>
          <w:szCs w:val="24"/>
        </w:rPr>
        <w:t xml:space="preserve">słownie: </w:t>
      </w:r>
      <w:r w:rsidR="006D7901" w:rsidRPr="00E97ECF">
        <w:rPr>
          <w:sz w:val="24"/>
          <w:szCs w:val="24"/>
        </w:rPr>
        <w:t xml:space="preserve">trzy </w:t>
      </w:r>
      <w:r w:rsidR="00F4200B" w:rsidRPr="00E97ECF">
        <w:rPr>
          <w:sz w:val="24"/>
          <w:szCs w:val="24"/>
        </w:rPr>
        <w:t>tysi</w:t>
      </w:r>
      <w:r w:rsidR="006D7901" w:rsidRPr="00E97ECF">
        <w:rPr>
          <w:sz w:val="24"/>
          <w:szCs w:val="24"/>
        </w:rPr>
        <w:t xml:space="preserve">ące pięćset złotych </w:t>
      </w:r>
      <w:r w:rsidR="00F4200B" w:rsidRPr="00E97ECF">
        <w:rPr>
          <w:sz w:val="24"/>
          <w:szCs w:val="24"/>
        </w:rPr>
        <w:t xml:space="preserve"> 00/100 zł brutto).</w:t>
      </w:r>
    </w:p>
    <w:p w:rsidR="00F4200B" w:rsidRPr="009269AD" w:rsidRDefault="00F4200B" w:rsidP="00D60B5B">
      <w:pPr>
        <w:autoSpaceDE w:val="0"/>
        <w:autoSpaceDN w:val="0"/>
        <w:adjustRightInd w:val="0"/>
        <w:ind w:left="720" w:hanging="294"/>
        <w:jc w:val="both"/>
        <w:rPr>
          <w:b/>
          <w:bCs/>
          <w:sz w:val="24"/>
          <w:szCs w:val="24"/>
        </w:rPr>
      </w:pPr>
      <w:r>
        <w:rPr>
          <w:sz w:val="24"/>
          <w:szCs w:val="24"/>
        </w:rPr>
        <w:t>3.</w:t>
      </w:r>
      <w:r w:rsidR="002418E9">
        <w:rPr>
          <w:sz w:val="24"/>
          <w:szCs w:val="24"/>
        </w:rPr>
        <w:t>3</w:t>
      </w:r>
      <w:r>
        <w:rPr>
          <w:sz w:val="24"/>
          <w:szCs w:val="24"/>
        </w:rPr>
        <w:t xml:space="preserve"> </w:t>
      </w:r>
      <w:r w:rsidRPr="009269AD">
        <w:rPr>
          <w:sz w:val="24"/>
          <w:szCs w:val="24"/>
        </w:rPr>
        <w:t xml:space="preserve">Część Nr </w:t>
      </w:r>
      <w:r w:rsidR="00693042">
        <w:rPr>
          <w:sz w:val="24"/>
          <w:szCs w:val="24"/>
        </w:rPr>
        <w:t>III</w:t>
      </w:r>
      <w:r w:rsidRPr="009269AD">
        <w:rPr>
          <w:sz w:val="24"/>
          <w:szCs w:val="24"/>
        </w:rPr>
        <w:t xml:space="preserve"> </w:t>
      </w:r>
      <w:r>
        <w:rPr>
          <w:bCs/>
          <w:sz w:val="24"/>
          <w:szCs w:val="24"/>
        </w:rPr>
        <w:t>s</w:t>
      </w:r>
      <w:r w:rsidRPr="009269AD">
        <w:rPr>
          <w:bCs/>
          <w:sz w:val="24"/>
          <w:szCs w:val="24"/>
        </w:rPr>
        <w:t>zkolenie p</w:t>
      </w:r>
      <w:r w:rsidR="00BD2CA2">
        <w:rPr>
          <w:bCs/>
          <w:sz w:val="24"/>
          <w:szCs w:val="24"/>
        </w:rPr>
        <w:t>t</w:t>
      </w:r>
      <w:r w:rsidRPr="009269AD">
        <w:rPr>
          <w:bCs/>
          <w:sz w:val="24"/>
          <w:szCs w:val="24"/>
        </w:rPr>
        <w:t xml:space="preserve">.: </w:t>
      </w:r>
      <w:r w:rsidRPr="009269AD">
        <w:rPr>
          <w:b/>
          <w:bCs/>
          <w:sz w:val="24"/>
          <w:szCs w:val="24"/>
        </w:rPr>
        <w:t>„</w:t>
      </w:r>
      <w:r w:rsidR="00BD2CA2">
        <w:rPr>
          <w:b/>
          <w:sz w:val="24"/>
          <w:szCs w:val="24"/>
        </w:rPr>
        <w:t>Kształcenie ustawiczne</w:t>
      </w:r>
      <w:r w:rsidRPr="000C4F4F">
        <w:rPr>
          <w:b/>
          <w:sz w:val="24"/>
          <w:szCs w:val="24"/>
        </w:rPr>
        <w:t xml:space="preserve">”  </w:t>
      </w:r>
      <w:r w:rsidRPr="009269AD">
        <w:rPr>
          <w:b/>
          <w:bCs/>
          <w:sz w:val="24"/>
          <w:szCs w:val="24"/>
        </w:rPr>
        <w:t xml:space="preserve"> </w:t>
      </w:r>
    </w:p>
    <w:p w:rsidR="006D7901" w:rsidRPr="00E97ECF" w:rsidRDefault="006D7901" w:rsidP="00D60B5B">
      <w:pPr>
        <w:autoSpaceDE w:val="0"/>
        <w:autoSpaceDN w:val="0"/>
        <w:adjustRightInd w:val="0"/>
        <w:ind w:left="720"/>
        <w:jc w:val="both"/>
        <w:rPr>
          <w:sz w:val="24"/>
          <w:szCs w:val="24"/>
        </w:rPr>
      </w:pPr>
      <w:r w:rsidRPr="00E97ECF">
        <w:rPr>
          <w:sz w:val="24"/>
          <w:szCs w:val="24"/>
        </w:rPr>
        <w:t>Zamawiający przeznaczył na realizację niniejszej części (1 szkolenie</w:t>
      </w:r>
      <w:r w:rsidR="00143CA0">
        <w:rPr>
          <w:sz w:val="24"/>
          <w:szCs w:val="24"/>
        </w:rPr>
        <w:t xml:space="preserve"> dwudniowe</w:t>
      </w:r>
      <w:r w:rsidRPr="00E97ECF">
        <w:rPr>
          <w:sz w:val="24"/>
          <w:szCs w:val="24"/>
        </w:rPr>
        <w:t>) kwotę: 3 500,00 zł brutto (słownie: trzy tysiące pięćset złotych  00/100 zł brutto).</w:t>
      </w:r>
    </w:p>
    <w:p w:rsidR="00F4200B" w:rsidRDefault="00F4200B" w:rsidP="00D60B5B">
      <w:pPr>
        <w:ind w:left="720" w:hanging="294"/>
        <w:jc w:val="both"/>
        <w:rPr>
          <w:b/>
          <w:sz w:val="24"/>
          <w:szCs w:val="24"/>
        </w:rPr>
      </w:pPr>
      <w:r>
        <w:rPr>
          <w:sz w:val="24"/>
          <w:szCs w:val="24"/>
        </w:rPr>
        <w:t>3.</w:t>
      </w:r>
      <w:r w:rsidR="002418E9">
        <w:rPr>
          <w:sz w:val="24"/>
          <w:szCs w:val="24"/>
        </w:rPr>
        <w:t>4</w:t>
      </w:r>
      <w:r>
        <w:rPr>
          <w:sz w:val="24"/>
          <w:szCs w:val="24"/>
        </w:rPr>
        <w:t xml:space="preserve"> </w:t>
      </w:r>
      <w:r w:rsidRPr="009269AD">
        <w:rPr>
          <w:sz w:val="24"/>
          <w:szCs w:val="24"/>
        </w:rPr>
        <w:t xml:space="preserve">Część Nr </w:t>
      </w:r>
      <w:r>
        <w:rPr>
          <w:sz w:val="24"/>
          <w:szCs w:val="24"/>
        </w:rPr>
        <w:t>I</w:t>
      </w:r>
      <w:r w:rsidR="00693042">
        <w:rPr>
          <w:sz w:val="24"/>
          <w:szCs w:val="24"/>
        </w:rPr>
        <w:t>V</w:t>
      </w:r>
      <w:r w:rsidRPr="009269AD">
        <w:rPr>
          <w:sz w:val="24"/>
          <w:szCs w:val="24"/>
        </w:rPr>
        <w:t xml:space="preserve"> </w:t>
      </w:r>
      <w:r>
        <w:rPr>
          <w:bCs/>
          <w:sz w:val="24"/>
          <w:szCs w:val="24"/>
        </w:rPr>
        <w:t>s</w:t>
      </w:r>
      <w:r w:rsidRPr="009269AD">
        <w:rPr>
          <w:bCs/>
          <w:sz w:val="24"/>
          <w:szCs w:val="24"/>
        </w:rPr>
        <w:t>zkolenie p</w:t>
      </w:r>
      <w:r w:rsidR="00BD2CA2">
        <w:rPr>
          <w:bCs/>
          <w:sz w:val="24"/>
          <w:szCs w:val="24"/>
        </w:rPr>
        <w:t>t</w:t>
      </w:r>
      <w:r w:rsidRPr="009269AD">
        <w:rPr>
          <w:bCs/>
          <w:sz w:val="24"/>
          <w:szCs w:val="24"/>
        </w:rPr>
        <w:t xml:space="preserve">.: </w:t>
      </w:r>
      <w:r w:rsidRPr="009269AD">
        <w:rPr>
          <w:b/>
          <w:bCs/>
          <w:sz w:val="24"/>
          <w:szCs w:val="24"/>
        </w:rPr>
        <w:t>„</w:t>
      </w:r>
      <w:r w:rsidR="00BD2CA2">
        <w:rPr>
          <w:b/>
          <w:sz w:val="24"/>
          <w:szCs w:val="24"/>
        </w:rPr>
        <w:t>Dostosowanie kierunków kształcenia do potrzeb rynku pracy</w:t>
      </w:r>
      <w:r w:rsidRPr="000C4F4F">
        <w:rPr>
          <w:b/>
          <w:sz w:val="24"/>
          <w:szCs w:val="24"/>
        </w:rPr>
        <w:t>”</w:t>
      </w:r>
    </w:p>
    <w:p w:rsidR="006D7901" w:rsidRPr="00E97ECF" w:rsidRDefault="006D7901" w:rsidP="00D60B5B">
      <w:pPr>
        <w:autoSpaceDE w:val="0"/>
        <w:autoSpaceDN w:val="0"/>
        <w:adjustRightInd w:val="0"/>
        <w:ind w:left="720"/>
        <w:jc w:val="both"/>
        <w:rPr>
          <w:sz w:val="24"/>
          <w:szCs w:val="24"/>
        </w:rPr>
      </w:pPr>
      <w:r w:rsidRPr="00E97ECF">
        <w:rPr>
          <w:sz w:val="24"/>
          <w:szCs w:val="24"/>
        </w:rPr>
        <w:t>Zamawiający przeznaczył na realizację niniejszej części (1 szkolenie</w:t>
      </w:r>
      <w:r w:rsidR="00143CA0">
        <w:rPr>
          <w:sz w:val="24"/>
          <w:szCs w:val="24"/>
        </w:rPr>
        <w:t xml:space="preserve"> dwudniowe</w:t>
      </w:r>
      <w:r w:rsidRPr="00E97ECF">
        <w:rPr>
          <w:sz w:val="24"/>
          <w:szCs w:val="24"/>
        </w:rPr>
        <w:t>) kwotę: 3 500,00 zł brutto (słownie: trzy tysiące pięćset złotych  00/100 zł brutto).</w:t>
      </w:r>
    </w:p>
    <w:p w:rsidR="00F4200B" w:rsidRPr="00E97ECF" w:rsidRDefault="00F4200B" w:rsidP="00D60B5B">
      <w:pPr>
        <w:ind w:left="720" w:hanging="294"/>
        <w:jc w:val="both"/>
        <w:rPr>
          <w:b/>
          <w:sz w:val="24"/>
          <w:szCs w:val="24"/>
        </w:rPr>
      </w:pPr>
      <w:r w:rsidRPr="00E97ECF">
        <w:rPr>
          <w:sz w:val="24"/>
          <w:szCs w:val="24"/>
        </w:rPr>
        <w:t>3.</w:t>
      </w:r>
      <w:r w:rsidR="002418E9">
        <w:rPr>
          <w:sz w:val="24"/>
          <w:szCs w:val="24"/>
        </w:rPr>
        <w:t>5</w:t>
      </w:r>
      <w:r w:rsidRPr="00E97ECF">
        <w:rPr>
          <w:sz w:val="24"/>
          <w:szCs w:val="24"/>
        </w:rPr>
        <w:t>. Część Nr V s</w:t>
      </w:r>
      <w:r w:rsidRPr="00E97ECF">
        <w:rPr>
          <w:bCs/>
          <w:sz w:val="24"/>
          <w:szCs w:val="24"/>
        </w:rPr>
        <w:t>zkolenie p</w:t>
      </w:r>
      <w:r w:rsidR="00BD2CA2" w:rsidRPr="00E97ECF">
        <w:rPr>
          <w:bCs/>
          <w:sz w:val="24"/>
          <w:szCs w:val="24"/>
        </w:rPr>
        <w:t>t</w:t>
      </w:r>
      <w:r w:rsidRPr="00E97ECF">
        <w:rPr>
          <w:bCs/>
          <w:sz w:val="24"/>
          <w:szCs w:val="24"/>
        </w:rPr>
        <w:t xml:space="preserve">.: </w:t>
      </w:r>
      <w:r w:rsidRPr="00E97ECF">
        <w:rPr>
          <w:b/>
          <w:bCs/>
          <w:sz w:val="24"/>
          <w:szCs w:val="24"/>
        </w:rPr>
        <w:t>„</w:t>
      </w:r>
      <w:r w:rsidR="00BD2CA2" w:rsidRPr="00E97ECF">
        <w:rPr>
          <w:b/>
          <w:sz w:val="24"/>
          <w:szCs w:val="24"/>
        </w:rPr>
        <w:t>Trendy rozwojowe w edukacji</w:t>
      </w:r>
      <w:r w:rsidRPr="00E97ECF">
        <w:rPr>
          <w:b/>
          <w:sz w:val="24"/>
          <w:szCs w:val="24"/>
        </w:rPr>
        <w:t>”</w:t>
      </w:r>
    </w:p>
    <w:p w:rsidR="006D7901" w:rsidRPr="00E97ECF" w:rsidRDefault="006D7901" w:rsidP="00D60B5B">
      <w:pPr>
        <w:autoSpaceDE w:val="0"/>
        <w:autoSpaceDN w:val="0"/>
        <w:adjustRightInd w:val="0"/>
        <w:ind w:left="720"/>
        <w:jc w:val="both"/>
        <w:rPr>
          <w:sz w:val="24"/>
          <w:szCs w:val="24"/>
        </w:rPr>
      </w:pPr>
      <w:r w:rsidRPr="00E97ECF">
        <w:rPr>
          <w:sz w:val="24"/>
          <w:szCs w:val="24"/>
        </w:rPr>
        <w:t>Zamawiający przeznaczył na realizację niniejszej części (1 szkolenie</w:t>
      </w:r>
      <w:r w:rsidR="00143CA0">
        <w:rPr>
          <w:sz w:val="24"/>
          <w:szCs w:val="24"/>
        </w:rPr>
        <w:t xml:space="preserve"> dwudniowe</w:t>
      </w:r>
      <w:r w:rsidRPr="00E97ECF">
        <w:rPr>
          <w:sz w:val="24"/>
          <w:szCs w:val="24"/>
        </w:rPr>
        <w:t>) kwotę: 3 500,00 zł brutto (słownie: trzy tysiące pięćset złotych  00/100 zł brutto).</w:t>
      </w:r>
    </w:p>
    <w:p w:rsidR="00F4200B" w:rsidRDefault="00F4200B" w:rsidP="00D60B5B">
      <w:pPr>
        <w:ind w:left="720" w:hanging="294"/>
        <w:jc w:val="both"/>
        <w:rPr>
          <w:b/>
          <w:sz w:val="24"/>
          <w:szCs w:val="24"/>
        </w:rPr>
      </w:pPr>
      <w:r>
        <w:rPr>
          <w:sz w:val="24"/>
          <w:szCs w:val="24"/>
        </w:rPr>
        <w:t>3.</w:t>
      </w:r>
      <w:r w:rsidR="002418E9">
        <w:rPr>
          <w:sz w:val="24"/>
          <w:szCs w:val="24"/>
        </w:rPr>
        <w:t>6</w:t>
      </w:r>
      <w:r>
        <w:rPr>
          <w:sz w:val="24"/>
          <w:szCs w:val="24"/>
        </w:rPr>
        <w:t xml:space="preserve">. </w:t>
      </w:r>
      <w:r w:rsidRPr="009269AD">
        <w:rPr>
          <w:sz w:val="24"/>
          <w:szCs w:val="24"/>
        </w:rPr>
        <w:t xml:space="preserve">Część Nr </w:t>
      </w:r>
      <w:r>
        <w:rPr>
          <w:sz w:val="24"/>
          <w:szCs w:val="24"/>
        </w:rPr>
        <w:t>VI</w:t>
      </w:r>
      <w:r w:rsidRPr="009269AD">
        <w:rPr>
          <w:sz w:val="24"/>
          <w:szCs w:val="24"/>
        </w:rPr>
        <w:t xml:space="preserve"> </w:t>
      </w:r>
      <w:r>
        <w:rPr>
          <w:sz w:val="24"/>
          <w:szCs w:val="24"/>
        </w:rPr>
        <w:t>s</w:t>
      </w:r>
      <w:r w:rsidRPr="009269AD">
        <w:rPr>
          <w:bCs/>
          <w:sz w:val="24"/>
          <w:szCs w:val="24"/>
        </w:rPr>
        <w:t>zkolenie p</w:t>
      </w:r>
      <w:r w:rsidR="00BD2CA2">
        <w:rPr>
          <w:bCs/>
          <w:sz w:val="24"/>
          <w:szCs w:val="24"/>
        </w:rPr>
        <w:t>t</w:t>
      </w:r>
      <w:r w:rsidRPr="009269AD">
        <w:rPr>
          <w:bCs/>
          <w:sz w:val="24"/>
          <w:szCs w:val="24"/>
        </w:rPr>
        <w:t xml:space="preserve">.: </w:t>
      </w:r>
      <w:r w:rsidRPr="000C4F4F">
        <w:rPr>
          <w:b/>
          <w:sz w:val="24"/>
          <w:szCs w:val="24"/>
        </w:rPr>
        <w:t>„</w:t>
      </w:r>
      <w:r w:rsidR="00BD2CA2">
        <w:rPr>
          <w:b/>
          <w:sz w:val="24"/>
          <w:szCs w:val="24"/>
        </w:rPr>
        <w:t xml:space="preserve">Rozwiązania w obszarze wspierania zatrudnienia </w:t>
      </w:r>
      <w:r w:rsidR="00143CA0">
        <w:rPr>
          <w:b/>
          <w:sz w:val="24"/>
          <w:szCs w:val="24"/>
        </w:rPr>
        <w:br/>
      </w:r>
      <w:r w:rsidR="00BD2CA2">
        <w:rPr>
          <w:b/>
          <w:sz w:val="24"/>
          <w:szCs w:val="24"/>
        </w:rPr>
        <w:t>i integracji społecznej</w:t>
      </w:r>
      <w:r w:rsidRPr="000C4F4F">
        <w:rPr>
          <w:b/>
          <w:sz w:val="24"/>
          <w:szCs w:val="24"/>
        </w:rPr>
        <w:t>”</w:t>
      </w:r>
    </w:p>
    <w:p w:rsidR="006D7901" w:rsidRPr="00677E54" w:rsidRDefault="006D7901" w:rsidP="00D60B5B">
      <w:pPr>
        <w:autoSpaceDE w:val="0"/>
        <w:autoSpaceDN w:val="0"/>
        <w:adjustRightInd w:val="0"/>
        <w:ind w:left="720"/>
        <w:jc w:val="both"/>
        <w:rPr>
          <w:sz w:val="24"/>
          <w:szCs w:val="24"/>
        </w:rPr>
      </w:pPr>
      <w:r w:rsidRPr="00677E54">
        <w:rPr>
          <w:sz w:val="24"/>
          <w:szCs w:val="24"/>
        </w:rPr>
        <w:t>Zamawiający przeznaczył na realizację niniejszej części (1 szkolenie</w:t>
      </w:r>
      <w:r w:rsidR="00143CA0">
        <w:rPr>
          <w:sz w:val="24"/>
          <w:szCs w:val="24"/>
        </w:rPr>
        <w:t xml:space="preserve"> dwudniowe</w:t>
      </w:r>
      <w:r w:rsidRPr="00677E54">
        <w:rPr>
          <w:sz w:val="24"/>
          <w:szCs w:val="24"/>
        </w:rPr>
        <w:t>) kwotę: 3 500,00 zł brutto (słownie: trzy tysiące pięćset złotych  00/100 zł brutto).</w:t>
      </w:r>
    </w:p>
    <w:p w:rsidR="00F4200B" w:rsidRDefault="00F4200B" w:rsidP="00D60B5B">
      <w:pPr>
        <w:autoSpaceDE w:val="0"/>
        <w:autoSpaceDN w:val="0"/>
        <w:adjustRightInd w:val="0"/>
        <w:ind w:left="720" w:hanging="294"/>
        <w:jc w:val="both"/>
        <w:rPr>
          <w:b/>
          <w:sz w:val="24"/>
          <w:szCs w:val="24"/>
        </w:rPr>
      </w:pPr>
      <w:r>
        <w:rPr>
          <w:sz w:val="24"/>
          <w:szCs w:val="24"/>
        </w:rPr>
        <w:t>3.</w:t>
      </w:r>
      <w:r w:rsidR="002418E9">
        <w:rPr>
          <w:sz w:val="24"/>
          <w:szCs w:val="24"/>
        </w:rPr>
        <w:t>7</w:t>
      </w:r>
      <w:r>
        <w:rPr>
          <w:sz w:val="24"/>
          <w:szCs w:val="24"/>
        </w:rPr>
        <w:t xml:space="preserve">. </w:t>
      </w:r>
      <w:r w:rsidRPr="009269AD">
        <w:rPr>
          <w:sz w:val="24"/>
          <w:szCs w:val="24"/>
        </w:rPr>
        <w:t xml:space="preserve">Część Nr </w:t>
      </w:r>
      <w:r w:rsidR="00693042">
        <w:rPr>
          <w:sz w:val="24"/>
          <w:szCs w:val="24"/>
        </w:rPr>
        <w:t>VI</w:t>
      </w:r>
      <w:r>
        <w:rPr>
          <w:sz w:val="24"/>
          <w:szCs w:val="24"/>
        </w:rPr>
        <w:t>I</w:t>
      </w:r>
      <w:r w:rsidRPr="009269AD">
        <w:rPr>
          <w:sz w:val="24"/>
          <w:szCs w:val="24"/>
        </w:rPr>
        <w:t xml:space="preserve"> </w:t>
      </w:r>
      <w:r>
        <w:rPr>
          <w:sz w:val="24"/>
          <w:szCs w:val="24"/>
        </w:rPr>
        <w:t>s</w:t>
      </w:r>
      <w:r w:rsidRPr="009269AD">
        <w:rPr>
          <w:bCs/>
          <w:sz w:val="24"/>
          <w:szCs w:val="24"/>
        </w:rPr>
        <w:t>zkolenie p</w:t>
      </w:r>
      <w:r w:rsidR="00BD2CA2">
        <w:rPr>
          <w:bCs/>
          <w:sz w:val="24"/>
          <w:szCs w:val="24"/>
        </w:rPr>
        <w:t>t</w:t>
      </w:r>
      <w:r w:rsidRPr="009269AD">
        <w:rPr>
          <w:bCs/>
          <w:sz w:val="24"/>
          <w:szCs w:val="24"/>
        </w:rPr>
        <w:t xml:space="preserve">.: </w:t>
      </w:r>
      <w:r>
        <w:rPr>
          <w:bCs/>
          <w:sz w:val="24"/>
          <w:szCs w:val="24"/>
        </w:rPr>
        <w:t>„</w:t>
      </w:r>
      <w:r w:rsidR="00A16CE0">
        <w:rPr>
          <w:b/>
          <w:sz w:val="24"/>
          <w:szCs w:val="24"/>
        </w:rPr>
        <w:t>Współpraca publicznych i niepublicznych instytucji rynku pracy a sytuacja na rynku pracy”</w:t>
      </w:r>
    </w:p>
    <w:p w:rsidR="006D7901" w:rsidRPr="00677E54" w:rsidRDefault="006D7901" w:rsidP="00D60B5B">
      <w:pPr>
        <w:autoSpaceDE w:val="0"/>
        <w:autoSpaceDN w:val="0"/>
        <w:adjustRightInd w:val="0"/>
        <w:ind w:left="720"/>
        <w:jc w:val="both"/>
        <w:rPr>
          <w:sz w:val="24"/>
          <w:szCs w:val="24"/>
        </w:rPr>
      </w:pPr>
      <w:r w:rsidRPr="00677E54">
        <w:rPr>
          <w:sz w:val="24"/>
          <w:szCs w:val="24"/>
        </w:rPr>
        <w:t>Zamawiający przeznaczył na realizację niniejszej części (1 szkolenie</w:t>
      </w:r>
      <w:r w:rsidR="001D1EB5">
        <w:rPr>
          <w:sz w:val="24"/>
          <w:szCs w:val="24"/>
        </w:rPr>
        <w:t xml:space="preserve"> dwudniowe</w:t>
      </w:r>
      <w:r w:rsidRPr="00677E54">
        <w:rPr>
          <w:sz w:val="24"/>
          <w:szCs w:val="24"/>
        </w:rPr>
        <w:t>) kwotę: 3 500,00 zł brutto (słownie: trzy tysiące pięćset złotych  00/100 zł brutto).</w:t>
      </w:r>
    </w:p>
    <w:p w:rsidR="00F4200B" w:rsidRPr="00677E54" w:rsidRDefault="00F4200B" w:rsidP="00D60B5B">
      <w:pPr>
        <w:autoSpaceDE w:val="0"/>
        <w:autoSpaceDN w:val="0"/>
        <w:adjustRightInd w:val="0"/>
        <w:ind w:left="720" w:hanging="294"/>
        <w:jc w:val="both"/>
        <w:rPr>
          <w:b/>
          <w:sz w:val="24"/>
          <w:szCs w:val="24"/>
        </w:rPr>
      </w:pPr>
      <w:r w:rsidRPr="00677E54">
        <w:rPr>
          <w:sz w:val="24"/>
          <w:szCs w:val="24"/>
        </w:rPr>
        <w:t>3.</w:t>
      </w:r>
      <w:r w:rsidR="002418E9">
        <w:rPr>
          <w:sz w:val="24"/>
          <w:szCs w:val="24"/>
        </w:rPr>
        <w:t>8</w:t>
      </w:r>
      <w:r w:rsidRPr="00677E54">
        <w:rPr>
          <w:sz w:val="24"/>
          <w:szCs w:val="24"/>
        </w:rPr>
        <w:t xml:space="preserve">. Część Nr </w:t>
      </w:r>
      <w:r w:rsidR="00693042">
        <w:rPr>
          <w:sz w:val="24"/>
          <w:szCs w:val="24"/>
        </w:rPr>
        <w:t>VIII</w:t>
      </w:r>
      <w:r w:rsidRPr="00677E54">
        <w:rPr>
          <w:sz w:val="24"/>
          <w:szCs w:val="24"/>
        </w:rPr>
        <w:t xml:space="preserve"> s</w:t>
      </w:r>
      <w:r w:rsidR="00A16CE0" w:rsidRPr="00677E54">
        <w:rPr>
          <w:bCs/>
          <w:sz w:val="24"/>
          <w:szCs w:val="24"/>
        </w:rPr>
        <w:t>zkolenie pt</w:t>
      </w:r>
      <w:r w:rsidRPr="00677E54">
        <w:rPr>
          <w:bCs/>
          <w:sz w:val="24"/>
          <w:szCs w:val="24"/>
        </w:rPr>
        <w:t>.: „</w:t>
      </w:r>
      <w:r w:rsidR="00A16CE0" w:rsidRPr="00677E54">
        <w:rPr>
          <w:b/>
          <w:sz w:val="24"/>
          <w:szCs w:val="24"/>
        </w:rPr>
        <w:t>Rynek pracy w Polsce i innych krajach Unii Europejskiej</w:t>
      </w:r>
      <w:r w:rsidRPr="00677E54">
        <w:rPr>
          <w:b/>
          <w:sz w:val="24"/>
          <w:szCs w:val="24"/>
        </w:rPr>
        <w:t>”</w:t>
      </w:r>
    </w:p>
    <w:p w:rsidR="006D7901" w:rsidRPr="00677E54" w:rsidRDefault="006D7901" w:rsidP="00D60B5B">
      <w:pPr>
        <w:autoSpaceDE w:val="0"/>
        <w:autoSpaceDN w:val="0"/>
        <w:adjustRightInd w:val="0"/>
        <w:ind w:left="720"/>
        <w:jc w:val="both"/>
        <w:rPr>
          <w:sz w:val="24"/>
          <w:szCs w:val="24"/>
        </w:rPr>
      </w:pPr>
      <w:r w:rsidRPr="00677E54">
        <w:rPr>
          <w:sz w:val="24"/>
          <w:szCs w:val="24"/>
        </w:rPr>
        <w:t>Zamawiający przeznaczył na realizację niniejszej części (1 szkolenie</w:t>
      </w:r>
      <w:r w:rsidR="001D1EB5">
        <w:rPr>
          <w:sz w:val="24"/>
          <w:szCs w:val="24"/>
        </w:rPr>
        <w:t xml:space="preserve"> dwudniowe</w:t>
      </w:r>
      <w:r w:rsidRPr="00677E54">
        <w:rPr>
          <w:sz w:val="24"/>
          <w:szCs w:val="24"/>
        </w:rPr>
        <w:t>) kwotę: 3 500,00 zł brutto (słownie: trzy tysiące pięćset złotych  00/100 zł brutto).</w:t>
      </w:r>
    </w:p>
    <w:p w:rsidR="00F4200B" w:rsidRPr="00677E54" w:rsidRDefault="002418E9" w:rsidP="00D60B5B">
      <w:pPr>
        <w:autoSpaceDE w:val="0"/>
        <w:autoSpaceDN w:val="0"/>
        <w:adjustRightInd w:val="0"/>
        <w:ind w:left="720" w:hanging="294"/>
        <w:jc w:val="both"/>
        <w:rPr>
          <w:sz w:val="24"/>
          <w:szCs w:val="24"/>
        </w:rPr>
      </w:pPr>
      <w:r>
        <w:rPr>
          <w:sz w:val="24"/>
          <w:szCs w:val="24"/>
        </w:rPr>
        <w:t>3.9</w:t>
      </w:r>
      <w:r w:rsidR="00F4200B" w:rsidRPr="00677E54">
        <w:rPr>
          <w:sz w:val="24"/>
          <w:szCs w:val="24"/>
        </w:rPr>
        <w:t xml:space="preserve">. Część Nr </w:t>
      </w:r>
      <w:r w:rsidR="00693042">
        <w:rPr>
          <w:sz w:val="24"/>
          <w:szCs w:val="24"/>
        </w:rPr>
        <w:t>I</w:t>
      </w:r>
      <w:r w:rsidR="00F4200B" w:rsidRPr="00677E54">
        <w:rPr>
          <w:sz w:val="24"/>
          <w:szCs w:val="24"/>
        </w:rPr>
        <w:t xml:space="preserve">X, </w:t>
      </w:r>
      <w:r w:rsidR="00A16CE0" w:rsidRPr="00677E54">
        <w:rPr>
          <w:bCs/>
          <w:sz w:val="24"/>
          <w:szCs w:val="24"/>
        </w:rPr>
        <w:t>pt</w:t>
      </w:r>
      <w:r w:rsidR="00F4200B" w:rsidRPr="00677E54">
        <w:rPr>
          <w:bCs/>
          <w:sz w:val="24"/>
          <w:szCs w:val="24"/>
        </w:rPr>
        <w:t xml:space="preserve">.: </w:t>
      </w:r>
      <w:r w:rsidR="00F4200B" w:rsidRPr="00677E54">
        <w:rPr>
          <w:b/>
          <w:sz w:val="24"/>
          <w:szCs w:val="24"/>
        </w:rPr>
        <w:t>„</w:t>
      </w:r>
      <w:r w:rsidR="00A16CE0" w:rsidRPr="00677E54">
        <w:rPr>
          <w:b/>
          <w:sz w:val="24"/>
          <w:szCs w:val="24"/>
        </w:rPr>
        <w:t>Jakość usług publicznych</w:t>
      </w:r>
      <w:r w:rsidR="00687C60">
        <w:rPr>
          <w:b/>
          <w:sz w:val="24"/>
          <w:szCs w:val="24"/>
        </w:rPr>
        <w:t>”</w:t>
      </w:r>
      <w:r w:rsidR="00F4200B" w:rsidRPr="00677E54">
        <w:rPr>
          <w:b/>
          <w:sz w:val="24"/>
          <w:szCs w:val="24"/>
        </w:rPr>
        <w:t xml:space="preserve">  </w:t>
      </w:r>
    </w:p>
    <w:p w:rsidR="006D7901" w:rsidRPr="00677E54" w:rsidRDefault="006D7901" w:rsidP="00D60B5B">
      <w:pPr>
        <w:autoSpaceDE w:val="0"/>
        <w:autoSpaceDN w:val="0"/>
        <w:adjustRightInd w:val="0"/>
        <w:ind w:left="720"/>
        <w:jc w:val="both"/>
        <w:rPr>
          <w:sz w:val="24"/>
          <w:szCs w:val="24"/>
        </w:rPr>
      </w:pPr>
      <w:r w:rsidRPr="00677E54">
        <w:rPr>
          <w:sz w:val="24"/>
          <w:szCs w:val="24"/>
        </w:rPr>
        <w:t>Zamawiający przeznaczył na realizację niniejszej części (1 szkolenie</w:t>
      </w:r>
      <w:r w:rsidR="001D1EB5">
        <w:rPr>
          <w:sz w:val="24"/>
          <w:szCs w:val="24"/>
        </w:rPr>
        <w:t xml:space="preserve"> dwudniowe</w:t>
      </w:r>
      <w:r w:rsidRPr="00677E54">
        <w:rPr>
          <w:sz w:val="24"/>
          <w:szCs w:val="24"/>
        </w:rPr>
        <w:t>) kwotę: 4 000,00 zł brutto (słownie: cztery tysiące złotych  00/100 zł brutto).</w:t>
      </w:r>
    </w:p>
    <w:p w:rsidR="00F4200B" w:rsidRPr="00677E54" w:rsidRDefault="00F4200B" w:rsidP="00D60B5B">
      <w:pPr>
        <w:autoSpaceDE w:val="0"/>
        <w:autoSpaceDN w:val="0"/>
        <w:adjustRightInd w:val="0"/>
        <w:ind w:left="720" w:hanging="294"/>
        <w:jc w:val="both"/>
        <w:rPr>
          <w:b/>
          <w:sz w:val="24"/>
          <w:szCs w:val="24"/>
        </w:rPr>
      </w:pPr>
      <w:r w:rsidRPr="00677E54">
        <w:rPr>
          <w:sz w:val="24"/>
          <w:szCs w:val="24"/>
        </w:rPr>
        <w:t>3.1</w:t>
      </w:r>
      <w:r w:rsidR="002418E9">
        <w:rPr>
          <w:sz w:val="24"/>
          <w:szCs w:val="24"/>
        </w:rPr>
        <w:t>0</w:t>
      </w:r>
      <w:r w:rsidRPr="00677E54">
        <w:rPr>
          <w:sz w:val="24"/>
          <w:szCs w:val="24"/>
        </w:rPr>
        <w:t>. Część Nr X s</w:t>
      </w:r>
      <w:r w:rsidRPr="00677E54">
        <w:rPr>
          <w:bCs/>
          <w:sz w:val="24"/>
          <w:szCs w:val="24"/>
        </w:rPr>
        <w:t>zkolenie p</w:t>
      </w:r>
      <w:r w:rsidR="00A16CE0" w:rsidRPr="00677E54">
        <w:rPr>
          <w:bCs/>
          <w:sz w:val="24"/>
          <w:szCs w:val="24"/>
        </w:rPr>
        <w:t>t</w:t>
      </w:r>
      <w:r w:rsidRPr="00677E54">
        <w:rPr>
          <w:bCs/>
          <w:sz w:val="24"/>
          <w:szCs w:val="24"/>
        </w:rPr>
        <w:t xml:space="preserve">.: </w:t>
      </w:r>
      <w:r w:rsidRPr="00677E54">
        <w:rPr>
          <w:b/>
          <w:sz w:val="24"/>
          <w:szCs w:val="24"/>
        </w:rPr>
        <w:t>„</w:t>
      </w:r>
      <w:r w:rsidR="00A16CE0" w:rsidRPr="00677E54">
        <w:rPr>
          <w:b/>
          <w:sz w:val="24"/>
          <w:szCs w:val="24"/>
        </w:rPr>
        <w:t>Współpraca środowisk nauki i biznesu</w:t>
      </w:r>
      <w:r w:rsidRPr="00677E54">
        <w:rPr>
          <w:b/>
          <w:sz w:val="24"/>
          <w:szCs w:val="24"/>
        </w:rPr>
        <w:t xml:space="preserve">”  </w:t>
      </w:r>
    </w:p>
    <w:p w:rsidR="006D7901" w:rsidRPr="00677E54" w:rsidRDefault="006D7901" w:rsidP="00D60B5B">
      <w:pPr>
        <w:autoSpaceDE w:val="0"/>
        <w:autoSpaceDN w:val="0"/>
        <w:adjustRightInd w:val="0"/>
        <w:ind w:left="720"/>
        <w:jc w:val="both"/>
        <w:rPr>
          <w:sz w:val="24"/>
          <w:szCs w:val="24"/>
        </w:rPr>
      </w:pPr>
      <w:r w:rsidRPr="00677E54">
        <w:rPr>
          <w:sz w:val="24"/>
          <w:szCs w:val="24"/>
        </w:rPr>
        <w:t>Zamawiający przeznaczył na realizację niniejszej części (1 szkolenie</w:t>
      </w:r>
      <w:r w:rsidR="001D1EB5">
        <w:rPr>
          <w:sz w:val="24"/>
          <w:szCs w:val="24"/>
        </w:rPr>
        <w:t xml:space="preserve"> dwudniowe</w:t>
      </w:r>
      <w:r w:rsidRPr="00677E54">
        <w:rPr>
          <w:sz w:val="24"/>
          <w:szCs w:val="24"/>
        </w:rPr>
        <w:t>) kwotę: 3 500,00 zł brutto (słownie: trzy tysiące pięćset złotych  00/100 zł brutto).</w:t>
      </w:r>
    </w:p>
    <w:p w:rsidR="00AC23F5" w:rsidRDefault="00AC23F5" w:rsidP="00BC1494">
      <w:pPr>
        <w:numPr>
          <w:ilvl w:val="0"/>
          <w:numId w:val="5"/>
        </w:numPr>
        <w:tabs>
          <w:tab w:val="clear" w:pos="720"/>
        </w:tabs>
        <w:ind w:left="426" w:hanging="426"/>
        <w:jc w:val="both"/>
        <w:rPr>
          <w:sz w:val="24"/>
          <w:szCs w:val="24"/>
        </w:rPr>
      </w:pPr>
      <w:r w:rsidRPr="000567C5">
        <w:rPr>
          <w:sz w:val="24"/>
          <w:szCs w:val="24"/>
        </w:rPr>
        <w:t xml:space="preserve">Zamawiający nie dopuszcza składania </w:t>
      </w:r>
      <w:r>
        <w:rPr>
          <w:sz w:val="24"/>
          <w:szCs w:val="24"/>
        </w:rPr>
        <w:t xml:space="preserve">ofert </w:t>
      </w:r>
      <w:r w:rsidRPr="000567C5">
        <w:rPr>
          <w:sz w:val="24"/>
          <w:szCs w:val="24"/>
        </w:rPr>
        <w:t>wariantowych</w:t>
      </w:r>
      <w:r>
        <w:rPr>
          <w:sz w:val="24"/>
          <w:szCs w:val="24"/>
        </w:rPr>
        <w:t xml:space="preserve">, </w:t>
      </w:r>
      <w:r w:rsidRPr="000567C5">
        <w:rPr>
          <w:sz w:val="24"/>
          <w:szCs w:val="24"/>
        </w:rPr>
        <w:t>nie zamierza zawrzeć umowy ramowej</w:t>
      </w:r>
      <w:r>
        <w:rPr>
          <w:sz w:val="24"/>
          <w:szCs w:val="24"/>
        </w:rPr>
        <w:t xml:space="preserve">, </w:t>
      </w:r>
      <w:r w:rsidRPr="000567C5">
        <w:rPr>
          <w:sz w:val="24"/>
          <w:szCs w:val="24"/>
        </w:rPr>
        <w:t>nie zamierza ustanow</w:t>
      </w:r>
      <w:r w:rsidR="00D57DCD">
        <w:rPr>
          <w:sz w:val="24"/>
          <w:szCs w:val="24"/>
        </w:rPr>
        <w:t>ić dynamicznego systemu zakupów</w:t>
      </w:r>
      <w:r w:rsidRPr="00F23E79">
        <w:rPr>
          <w:sz w:val="24"/>
          <w:szCs w:val="24"/>
        </w:rPr>
        <w:t xml:space="preserve"> </w:t>
      </w:r>
      <w:r>
        <w:rPr>
          <w:sz w:val="24"/>
          <w:szCs w:val="24"/>
        </w:rPr>
        <w:t xml:space="preserve">oraz </w:t>
      </w:r>
      <w:r w:rsidRPr="000567C5">
        <w:rPr>
          <w:sz w:val="24"/>
          <w:szCs w:val="24"/>
        </w:rPr>
        <w:t>nie przewiduje wyboru najkorzystniejszej oferty z zast</w:t>
      </w:r>
      <w:r>
        <w:rPr>
          <w:sz w:val="24"/>
          <w:szCs w:val="24"/>
        </w:rPr>
        <w:t>osowaniem aukcji elektronicznej.</w:t>
      </w:r>
    </w:p>
    <w:p w:rsidR="00D57DCD" w:rsidRDefault="00D57DCD" w:rsidP="00BC1494">
      <w:pPr>
        <w:numPr>
          <w:ilvl w:val="0"/>
          <w:numId w:val="5"/>
        </w:numPr>
        <w:tabs>
          <w:tab w:val="clear" w:pos="720"/>
        </w:tabs>
        <w:ind w:left="426" w:hanging="426"/>
        <w:jc w:val="both"/>
        <w:rPr>
          <w:sz w:val="24"/>
          <w:szCs w:val="24"/>
        </w:rPr>
      </w:pPr>
      <w:r w:rsidRPr="000567C5">
        <w:rPr>
          <w:sz w:val="24"/>
          <w:szCs w:val="24"/>
        </w:rPr>
        <w:t>Zamawiający</w:t>
      </w:r>
      <w:r>
        <w:rPr>
          <w:sz w:val="24"/>
          <w:szCs w:val="24"/>
        </w:rPr>
        <w:t xml:space="preserve"> przewiduje udzielanie</w:t>
      </w:r>
      <w:r w:rsidRPr="00827445">
        <w:rPr>
          <w:sz w:val="24"/>
          <w:szCs w:val="24"/>
        </w:rPr>
        <w:t xml:space="preserve"> zamówień uzupełniających</w:t>
      </w:r>
      <w:r>
        <w:rPr>
          <w:sz w:val="24"/>
          <w:szCs w:val="24"/>
        </w:rPr>
        <w:t>.</w:t>
      </w:r>
    </w:p>
    <w:p w:rsidR="00AC23F5" w:rsidRPr="000567C5" w:rsidRDefault="00AC23F5" w:rsidP="00BC1494">
      <w:pPr>
        <w:numPr>
          <w:ilvl w:val="0"/>
          <w:numId w:val="5"/>
        </w:numPr>
        <w:tabs>
          <w:tab w:val="clear" w:pos="720"/>
        </w:tabs>
        <w:ind w:left="426" w:hanging="426"/>
        <w:jc w:val="both"/>
        <w:rPr>
          <w:sz w:val="24"/>
          <w:szCs w:val="24"/>
        </w:rPr>
      </w:pPr>
      <w:r w:rsidRPr="000567C5">
        <w:rPr>
          <w:sz w:val="24"/>
          <w:szCs w:val="24"/>
        </w:rPr>
        <w:lastRenderedPageBreak/>
        <w:t xml:space="preserve">Zamawiający </w:t>
      </w:r>
      <w:r>
        <w:rPr>
          <w:sz w:val="24"/>
          <w:szCs w:val="24"/>
        </w:rPr>
        <w:t>dopuszcza wykonanie przedmiotu zamówienia przy pomocy podwykonawców. Zgodnie z art. 36 ust. 4 ustawy Zamawiający żąda, aby Wykonawca wskazał w ofercie części zamówienia, których wykonanie powierzy podwykonawcom.</w:t>
      </w:r>
    </w:p>
    <w:p w:rsidR="00AC23F5" w:rsidRDefault="00AC23F5" w:rsidP="00AC23F5">
      <w:pPr>
        <w:jc w:val="center"/>
        <w:rPr>
          <w:b/>
          <w:i/>
          <w:sz w:val="24"/>
          <w:u w:val="single"/>
        </w:rPr>
      </w:pPr>
    </w:p>
    <w:p w:rsidR="00AC23F5" w:rsidRDefault="00AC23F5" w:rsidP="00543889">
      <w:pPr>
        <w:rPr>
          <w:b/>
          <w:i/>
          <w:sz w:val="24"/>
          <w:u w:val="single"/>
        </w:rPr>
      </w:pPr>
    </w:p>
    <w:p w:rsidR="00AC23F5" w:rsidRPr="009A2AEC" w:rsidRDefault="00AC23F5" w:rsidP="00AC23F5">
      <w:pPr>
        <w:jc w:val="center"/>
        <w:rPr>
          <w:b/>
          <w:i/>
          <w:sz w:val="24"/>
          <w:u w:val="single"/>
        </w:rPr>
      </w:pPr>
      <w:r w:rsidRPr="009A2AEC">
        <w:rPr>
          <w:b/>
          <w:i/>
          <w:sz w:val="24"/>
          <w:u w:val="single"/>
        </w:rPr>
        <w:t xml:space="preserve">ROZDZIAŁ II. </w:t>
      </w:r>
    </w:p>
    <w:p w:rsidR="00AC23F5" w:rsidRDefault="00AC23F5" w:rsidP="00AC23F5">
      <w:pPr>
        <w:jc w:val="center"/>
        <w:rPr>
          <w:b/>
          <w:i/>
          <w:sz w:val="24"/>
          <w:u w:val="single"/>
        </w:rPr>
      </w:pPr>
      <w:r w:rsidRPr="009A2AEC">
        <w:rPr>
          <w:b/>
          <w:i/>
          <w:sz w:val="24"/>
          <w:u w:val="single"/>
        </w:rPr>
        <w:t>Opis sposobu przygotowania oferty</w:t>
      </w:r>
    </w:p>
    <w:p w:rsidR="00AC23F5" w:rsidRPr="00CC0DE5" w:rsidRDefault="00AC23F5" w:rsidP="00AC23F5">
      <w:pPr>
        <w:jc w:val="center"/>
        <w:rPr>
          <w:b/>
          <w:i/>
          <w:sz w:val="24"/>
          <w:u w:val="single"/>
        </w:rPr>
      </w:pPr>
    </w:p>
    <w:p w:rsidR="00AC23F5" w:rsidRPr="009A2AEC" w:rsidRDefault="00AC23F5" w:rsidP="001E12D5">
      <w:pPr>
        <w:pStyle w:val="Tekstpodstawowy"/>
        <w:numPr>
          <w:ilvl w:val="0"/>
          <w:numId w:val="14"/>
        </w:numPr>
        <w:tabs>
          <w:tab w:val="clear" w:pos="720"/>
        </w:tabs>
        <w:ind w:left="426" w:hanging="426"/>
        <w:jc w:val="both"/>
      </w:pPr>
      <w:r w:rsidRPr="009A2AEC">
        <w:t>Oferta musi być złożona pod rygorem nieważności, w formie pisemnej, w formie</w:t>
      </w:r>
      <w:r>
        <w:t xml:space="preserve"> oryginału,</w:t>
      </w:r>
      <w:r w:rsidRPr="009A2AEC">
        <w:t xml:space="preserve"> w języku polskim</w:t>
      </w:r>
      <w:r>
        <w:t xml:space="preserve">. Wzór </w:t>
      </w:r>
      <w:r w:rsidR="00A8415C">
        <w:t xml:space="preserve">formularza </w:t>
      </w:r>
      <w:r>
        <w:t>oferty określony jest w</w:t>
      </w:r>
      <w:r w:rsidRPr="009A2AEC">
        <w:t xml:space="preserve"> </w:t>
      </w:r>
      <w:r w:rsidRPr="009A2AEC">
        <w:rPr>
          <w:b/>
        </w:rPr>
        <w:t>załącznik</w:t>
      </w:r>
      <w:r>
        <w:rPr>
          <w:b/>
        </w:rPr>
        <w:t>u</w:t>
      </w:r>
      <w:r w:rsidRPr="009A2AEC">
        <w:rPr>
          <w:b/>
        </w:rPr>
        <w:t xml:space="preserve"> nr </w:t>
      </w:r>
      <w:r>
        <w:rPr>
          <w:b/>
        </w:rPr>
        <w:t>2</w:t>
      </w:r>
      <w:r w:rsidRPr="009A2AEC">
        <w:t xml:space="preserve"> </w:t>
      </w:r>
      <w:r w:rsidRPr="00120365">
        <w:rPr>
          <w:b/>
        </w:rPr>
        <w:t>do SIWZ</w:t>
      </w:r>
      <w:r w:rsidRPr="009A2AEC">
        <w:t xml:space="preserve">. </w:t>
      </w:r>
      <w:r>
        <w:t>Treść oferty musi odpowiadać treści SIWZ.</w:t>
      </w:r>
    </w:p>
    <w:p w:rsidR="00AC23F5" w:rsidRPr="009A2AEC" w:rsidRDefault="00AC23F5" w:rsidP="001E12D5">
      <w:pPr>
        <w:pStyle w:val="Tekstpodstawowy"/>
        <w:numPr>
          <w:ilvl w:val="0"/>
          <w:numId w:val="14"/>
        </w:numPr>
        <w:tabs>
          <w:tab w:val="clear" w:pos="720"/>
        </w:tabs>
        <w:ind w:left="426" w:hanging="426"/>
        <w:jc w:val="both"/>
      </w:pPr>
      <w:r w:rsidRPr="009A2AEC">
        <w:t>Dokumenty sporządzane w języku obcym są składane wraz</w:t>
      </w:r>
      <w:r>
        <w:t xml:space="preserve"> z tłumaczeniem na język polski</w:t>
      </w:r>
      <w:r w:rsidRPr="009A2AEC">
        <w:t>.</w:t>
      </w:r>
    </w:p>
    <w:p w:rsidR="00AC23F5" w:rsidRPr="009A2AEC" w:rsidRDefault="00AC23F5" w:rsidP="001E12D5">
      <w:pPr>
        <w:pStyle w:val="Tekstpodstawowy"/>
        <w:numPr>
          <w:ilvl w:val="0"/>
          <w:numId w:val="14"/>
        </w:numPr>
        <w:tabs>
          <w:tab w:val="clear" w:pos="720"/>
        </w:tabs>
        <w:ind w:left="426" w:hanging="426"/>
        <w:jc w:val="both"/>
        <w:rPr>
          <w:i/>
          <w:sz w:val="20"/>
        </w:rPr>
      </w:pPr>
      <w:r w:rsidRPr="009A2AEC">
        <w:t>Oferta wraz z wymaganymi oświadczeniami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w:t>
      </w:r>
      <w:r>
        <w:t xml:space="preserve"> lub notarialnie poświadczonej kopii</w:t>
      </w:r>
      <w:r w:rsidRPr="009A2AEC">
        <w:t>.</w:t>
      </w:r>
    </w:p>
    <w:p w:rsidR="00AC23F5" w:rsidRPr="009A2AEC" w:rsidRDefault="00AC23F5" w:rsidP="001E12D5">
      <w:pPr>
        <w:numPr>
          <w:ilvl w:val="0"/>
          <w:numId w:val="14"/>
        </w:numPr>
        <w:tabs>
          <w:tab w:val="clear" w:pos="720"/>
          <w:tab w:val="num" w:pos="426"/>
        </w:tabs>
        <w:ind w:left="426" w:hanging="426"/>
        <w:jc w:val="both"/>
        <w:rPr>
          <w:sz w:val="24"/>
          <w:szCs w:val="24"/>
        </w:rPr>
      </w:pPr>
      <w:r w:rsidRPr="009A2AEC">
        <w:rPr>
          <w:sz w:val="24"/>
          <w:szCs w:val="24"/>
        </w:rPr>
        <w:t xml:space="preserve">Każda zapisana strona oferty wraz z załącznikami powinna być ponumerowana </w:t>
      </w:r>
      <w:r>
        <w:rPr>
          <w:sz w:val="24"/>
          <w:szCs w:val="24"/>
        </w:rPr>
        <w:br/>
      </w:r>
      <w:r w:rsidRPr="009A2AEC">
        <w:rPr>
          <w:sz w:val="24"/>
          <w:szCs w:val="24"/>
        </w:rPr>
        <w:t>i podpisana lub parafowana.</w:t>
      </w:r>
    </w:p>
    <w:p w:rsidR="00AC23F5" w:rsidRPr="009A2AEC" w:rsidRDefault="00AC23F5" w:rsidP="001E12D5">
      <w:pPr>
        <w:numPr>
          <w:ilvl w:val="0"/>
          <w:numId w:val="14"/>
        </w:numPr>
        <w:tabs>
          <w:tab w:val="clear" w:pos="720"/>
        </w:tabs>
        <w:ind w:left="426" w:hanging="426"/>
        <w:jc w:val="both"/>
        <w:rPr>
          <w:i/>
          <w:sz w:val="24"/>
        </w:rPr>
      </w:pPr>
      <w:r w:rsidRPr="009A2AEC">
        <w:rPr>
          <w:sz w:val="24"/>
        </w:rPr>
        <w:t>Wszelkie poprawki i zmiany w tekście oferty muszą być parafowane i datowane przez osobę podpisującą ofertę.</w:t>
      </w:r>
    </w:p>
    <w:p w:rsidR="00AC23F5" w:rsidRPr="009A2AEC" w:rsidRDefault="00AC23F5" w:rsidP="001E12D5">
      <w:pPr>
        <w:numPr>
          <w:ilvl w:val="0"/>
          <w:numId w:val="14"/>
        </w:numPr>
        <w:tabs>
          <w:tab w:val="clear" w:pos="720"/>
        </w:tabs>
        <w:ind w:left="426" w:hanging="426"/>
        <w:jc w:val="both"/>
        <w:rPr>
          <w:i/>
          <w:sz w:val="24"/>
          <w:szCs w:val="24"/>
        </w:rPr>
      </w:pPr>
      <w:r w:rsidRPr="009A2AEC">
        <w:rPr>
          <w:sz w:val="24"/>
          <w:szCs w:val="24"/>
        </w:rPr>
        <w:t>Dokumenty w ofercie, stanowiące informację zastrzeżoną dla innych uczestników postępowania, tj. stanowiącą tajemnicę przedsiębiorstwa w rozumieniu art. 11 ust. 4 ustawy o zwalczaniu nieuczciwej konkurencji (Dz. U. z 2003 r. Nr 153 poz. 1503 z późn. zm.), powinny znajdować się w oddzielnej zamkniętej kopercie opatrzonej napisem „DOKUMENTY ZASTRZEŻONE”.</w:t>
      </w:r>
    </w:p>
    <w:p w:rsidR="00AC23F5" w:rsidRPr="009A2AEC" w:rsidRDefault="00AC23F5" w:rsidP="001E12D5">
      <w:pPr>
        <w:numPr>
          <w:ilvl w:val="0"/>
          <w:numId w:val="15"/>
        </w:numPr>
        <w:jc w:val="both"/>
        <w:rPr>
          <w:sz w:val="4"/>
          <w:szCs w:val="4"/>
        </w:rPr>
      </w:pPr>
      <w:r w:rsidRPr="009A2AEC">
        <w:rPr>
          <w:sz w:val="24"/>
        </w:rPr>
        <w:t xml:space="preserve">Wszystkie dokumenty tworzące ofertę powinny być spięte (zszyte) w sposób trwały uniemożliwiający swobodne wysunięcie lub wyjęcie kartek. </w:t>
      </w:r>
    </w:p>
    <w:p w:rsidR="00AC23F5" w:rsidRDefault="00AC23F5" w:rsidP="001E12D5">
      <w:pPr>
        <w:numPr>
          <w:ilvl w:val="0"/>
          <w:numId w:val="15"/>
        </w:numPr>
        <w:jc w:val="both"/>
        <w:rPr>
          <w:sz w:val="24"/>
        </w:rPr>
      </w:pPr>
      <w:r w:rsidRPr="009A2AEC">
        <w:rPr>
          <w:sz w:val="24"/>
        </w:rPr>
        <w:t xml:space="preserve">Wykonawcy wspólnie ubiegający się o udzielenie zamówienia, </w:t>
      </w:r>
      <w:r w:rsidRPr="009A2AEC">
        <w:rPr>
          <w:b/>
          <w:sz w:val="24"/>
        </w:rPr>
        <w:t>muszą ustanowić pełnomocnika</w:t>
      </w:r>
      <w:r w:rsidRPr="009A2AEC">
        <w:rPr>
          <w:sz w:val="24"/>
        </w:rPr>
        <w:t xml:space="preserve"> do reprezentowania ich w postępowaniu o udzielenie niniejszego zamówienia lub do reprezentowania ich w postępowaniu oraz do zawarcia</w:t>
      </w:r>
      <w:r w:rsidR="00A8415C">
        <w:rPr>
          <w:sz w:val="24"/>
        </w:rPr>
        <w:t xml:space="preserve"> </w:t>
      </w:r>
      <w:r w:rsidRPr="009A2AEC">
        <w:rPr>
          <w:sz w:val="24"/>
        </w:rPr>
        <w:t xml:space="preserve">umowy </w:t>
      </w:r>
      <w:r>
        <w:rPr>
          <w:sz w:val="24"/>
        </w:rPr>
        <w:br/>
      </w:r>
      <w:r w:rsidRPr="009A2AEC">
        <w:rPr>
          <w:sz w:val="24"/>
        </w:rPr>
        <w:t>o udzielenie przedmiotowego zamówienia publicznego. W takim przypadku, wraz z ofertą należy złożyć stosowne pełnomocnictwo określające sposób współdziałania Wykonawców wspólnie ubiegających się o zamówienie. W przypadku wyboru oferty Wykonawców wspólnie ubiegających się o udzielenie zamówienia, Zamawiający przed zawarciem umowy w sprawie zamówienia publicznego zażąda umowy regulującej współpracę</w:t>
      </w:r>
      <w:r w:rsidR="00A8415C">
        <w:rPr>
          <w:sz w:val="24"/>
        </w:rPr>
        <w:t xml:space="preserve"> </w:t>
      </w:r>
      <w:r w:rsidRPr="009A2AEC">
        <w:rPr>
          <w:sz w:val="24"/>
        </w:rPr>
        <w:t xml:space="preserve">tych Wykonawców. Przepisy ustawy dotyczące Wykonawcy stosuje się odpowiednio do Wykonawców wspólnie ubiegających się o udzielenie </w:t>
      </w:r>
      <w:r w:rsidRPr="00BE4BFA">
        <w:rPr>
          <w:sz w:val="24"/>
        </w:rPr>
        <w:t>zamówienia</w:t>
      </w:r>
      <w:r>
        <w:rPr>
          <w:sz w:val="24"/>
        </w:rPr>
        <w:t>.</w:t>
      </w:r>
    </w:p>
    <w:p w:rsidR="00AC23F5" w:rsidRDefault="00AC23F5" w:rsidP="00AC23F5">
      <w:pPr>
        <w:jc w:val="both"/>
        <w:rPr>
          <w:sz w:val="24"/>
        </w:rPr>
      </w:pPr>
    </w:p>
    <w:p w:rsidR="00AC23F5" w:rsidRPr="00BE4BFA" w:rsidRDefault="00AC23F5" w:rsidP="00AC23F5">
      <w:pPr>
        <w:pStyle w:val="Tekstprzypisukocowego"/>
        <w:jc w:val="center"/>
        <w:rPr>
          <w:b/>
          <w:i/>
          <w:sz w:val="24"/>
          <w:u w:val="single"/>
        </w:rPr>
      </w:pPr>
      <w:r w:rsidRPr="00BE4BFA">
        <w:rPr>
          <w:b/>
          <w:i/>
          <w:sz w:val="24"/>
          <w:u w:val="single"/>
        </w:rPr>
        <w:t xml:space="preserve">ROZDZIAŁ III. </w:t>
      </w:r>
    </w:p>
    <w:p w:rsidR="00AC23F5" w:rsidRDefault="00AC23F5" w:rsidP="00AC23F5">
      <w:pPr>
        <w:pStyle w:val="Tekstprzypisukocowego"/>
        <w:jc w:val="center"/>
        <w:rPr>
          <w:b/>
          <w:i/>
          <w:sz w:val="24"/>
          <w:szCs w:val="24"/>
          <w:u w:val="single"/>
        </w:rPr>
      </w:pPr>
      <w:r w:rsidRPr="00BE4BFA">
        <w:rPr>
          <w:b/>
          <w:i/>
          <w:sz w:val="24"/>
          <w:szCs w:val="24"/>
          <w:u w:val="single"/>
        </w:rPr>
        <w:t>Termin wykonania zamówienia</w:t>
      </w:r>
    </w:p>
    <w:p w:rsidR="00AC23F5" w:rsidRPr="00CC0DE5" w:rsidRDefault="00AC23F5" w:rsidP="00AC23F5">
      <w:pPr>
        <w:pStyle w:val="Tekstprzypisukocowego"/>
        <w:jc w:val="center"/>
        <w:rPr>
          <w:b/>
          <w:i/>
          <w:sz w:val="24"/>
          <w:szCs w:val="24"/>
          <w:u w:val="single"/>
        </w:rPr>
      </w:pPr>
    </w:p>
    <w:p w:rsidR="00AC23F5" w:rsidRPr="00DC7610" w:rsidRDefault="00AC23F5" w:rsidP="00AC23F5">
      <w:pPr>
        <w:jc w:val="both"/>
        <w:rPr>
          <w:sz w:val="24"/>
          <w:szCs w:val="24"/>
        </w:rPr>
      </w:pPr>
      <w:r w:rsidRPr="005D4AC0">
        <w:rPr>
          <w:sz w:val="24"/>
          <w:szCs w:val="24"/>
        </w:rPr>
        <w:t>Termin wykonania zamówienia</w:t>
      </w:r>
      <w:r>
        <w:rPr>
          <w:b/>
          <w:sz w:val="24"/>
          <w:szCs w:val="24"/>
        </w:rPr>
        <w:t xml:space="preserve">: </w:t>
      </w:r>
      <w:r w:rsidR="00D57DCD">
        <w:rPr>
          <w:b/>
          <w:sz w:val="24"/>
          <w:szCs w:val="24"/>
        </w:rPr>
        <w:t>od dnia podpisania umowy do dnia 3</w:t>
      </w:r>
      <w:r w:rsidR="006637F6">
        <w:rPr>
          <w:b/>
          <w:sz w:val="24"/>
          <w:szCs w:val="24"/>
        </w:rPr>
        <w:t>0</w:t>
      </w:r>
      <w:r w:rsidR="00D57DCD">
        <w:rPr>
          <w:b/>
          <w:sz w:val="24"/>
          <w:szCs w:val="24"/>
        </w:rPr>
        <w:t xml:space="preserve"> </w:t>
      </w:r>
      <w:r w:rsidR="006637F6">
        <w:rPr>
          <w:b/>
          <w:sz w:val="24"/>
          <w:szCs w:val="24"/>
        </w:rPr>
        <w:t xml:space="preserve">czerwca </w:t>
      </w:r>
      <w:r w:rsidRPr="00312A0D">
        <w:rPr>
          <w:b/>
          <w:sz w:val="24"/>
          <w:szCs w:val="24"/>
        </w:rPr>
        <w:t>201</w:t>
      </w:r>
      <w:r w:rsidR="006637F6">
        <w:rPr>
          <w:b/>
          <w:sz w:val="24"/>
          <w:szCs w:val="24"/>
        </w:rPr>
        <w:t>3</w:t>
      </w:r>
      <w:r w:rsidRPr="00312A0D">
        <w:rPr>
          <w:b/>
          <w:sz w:val="24"/>
          <w:szCs w:val="24"/>
        </w:rPr>
        <w:t xml:space="preserve"> r.</w:t>
      </w:r>
      <w:r>
        <w:rPr>
          <w:sz w:val="24"/>
          <w:szCs w:val="24"/>
        </w:rPr>
        <w:t xml:space="preserve"> </w:t>
      </w:r>
    </w:p>
    <w:p w:rsidR="00AC23F5" w:rsidRPr="00BE4BFA" w:rsidRDefault="00AC23F5" w:rsidP="00AC23F5">
      <w:pPr>
        <w:pStyle w:val="Tekstpodstawowywcity"/>
        <w:rPr>
          <w:bCs/>
          <w:szCs w:val="24"/>
        </w:rPr>
      </w:pPr>
    </w:p>
    <w:p w:rsidR="00AC23F5" w:rsidRDefault="00AC23F5" w:rsidP="00AC23F5">
      <w:pPr>
        <w:pStyle w:val="Tekstpodstawowywcity"/>
        <w:rPr>
          <w:bCs/>
          <w:szCs w:val="24"/>
        </w:rPr>
      </w:pPr>
    </w:p>
    <w:p w:rsidR="006637F6" w:rsidRPr="00BE4BFA" w:rsidRDefault="006637F6" w:rsidP="00AC23F5">
      <w:pPr>
        <w:pStyle w:val="Tekstpodstawowywcity"/>
        <w:rPr>
          <w:bCs/>
          <w:szCs w:val="24"/>
        </w:rPr>
      </w:pPr>
    </w:p>
    <w:p w:rsidR="002418E9" w:rsidRDefault="002418E9" w:rsidP="00AC23F5">
      <w:pPr>
        <w:pStyle w:val="Nagwek8"/>
        <w:pBdr>
          <w:top w:val="none" w:sz="0" w:space="0" w:color="auto"/>
          <w:left w:val="none" w:sz="0" w:space="0" w:color="auto"/>
          <w:bottom w:val="none" w:sz="0" w:space="0" w:color="auto"/>
          <w:right w:val="none" w:sz="0" w:space="0" w:color="auto"/>
        </w:pBdr>
        <w:rPr>
          <w:i/>
          <w:u w:val="single"/>
        </w:rPr>
      </w:pPr>
    </w:p>
    <w:p w:rsidR="002418E9" w:rsidRDefault="002418E9" w:rsidP="00AC23F5">
      <w:pPr>
        <w:pStyle w:val="Nagwek8"/>
        <w:pBdr>
          <w:top w:val="none" w:sz="0" w:space="0" w:color="auto"/>
          <w:left w:val="none" w:sz="0" w:space="0" w:color="auto"/>
          <w:bottom w:val="none" w:sz="0" w:space="0" w:color="auto"/>
          <w:right w:val="none" w:sz="0" w:space="0" w:color="auto"/>
        </w:pBdr>
        <w:rPr>
          <w:i/>
          <w:u w:val="single"/>
        </w:rPr>
      </w:pPr>
    </w:p>
    <w:p w:rsidR="00AC23F5" w:rsidRPr="00BE4BFA" w:rsidRDefault="00AC23F5" w:rsidP="00AC23F5">
      <w:pPr>
        <w:pStyle w:val="Nagwek8"/>
        <w:pBdr>
          <w:top w:val="none" w:sz="0" w:space="0" w:color="auto"/>
          <w:left w:val="none" w:sz="0" w:space="0" w:color="auto"/>
          <w:bottom w:val="none" w:sz="0" w:space="0" w:color="auto"/>
          <w:right w:val="none" w:sz="0" w:space="0" w:color="auto"/>
        </w:pBdr>
        <w:rPr>
          <w:i/>
          <w:u w:val="single"/>
        </w:rPr>
      </w:pPr>
      <w:r w:rsidRPr="00BE4BFA">
        <w:rPr>
          <w:i/>
          <w:u w:val="single"/>
        </w:rPr>
        <w:t>ROZDZIAŁ IV.</w:t>
      </w:r>
    </w:p>
    <w:p w:rsidR="00AC23F5" w:rsidRPr="00CC0DE5" w:rsidRDefault="00AC23F5" w:rsidP="00AC23F5">
      <w:pPr>
        <w:pStyle w:val="Tekstprzypisukocowego"/>
        <w:jc w:val="center"/>
        <w:rPr>
          <w:b/>
          <w:i/>
          <w:sz w:val="24"/>
          <w:szCs w:val="24"/>
          <w:u w:val="single"/>
        </w:rPr>
      </w:pPr>
      <w:r w:rsidRPr="00CC0DE5">
        <w:rPr>
          <w:b/>
          <w:i/>
          <w:sz w:val="24"/>
          <w:szCs w:val="24"/>
          <w:u w:val="single"/>
        </w:rPr>
        <w:t xml:space="preserve">Warunki </w:t>
      </w:r>
      <w:r>
        <w:rPr>
          <w:b/>
          <w:i/>
          <w:sz w:val="24"/>
          <w:szCs w:val="24"/>
          <w:u w:val="single"/>
        </w:rPr>
        <w:t>udziału w postępowaniu, o których mowa w art. 22 ust. 1 ustawy oraz opis sposobu dokonywania oceny spełniania warunków udziału</w:t>
      </w:r>
    </w:p>
    <w:p w:rsidR="00AC23F5" w:rsidRDefault="00AC23F5" w:rsidP="00AC23F5">
      <w:pPr>
        <w:pStyle w:val="Tekstprzypisukocowego"/>
        <w:jc w:val="center"/>
        <w:rPr>
          <w:b/>
          <w:i/>
          <w:sz w:val="24"/>
          <w:szCs w:val="24"/>
          <w:u w:val="single"/>
        </w:rPr>
      </w:pPr>
    </w:p>
    <w:p w:rsidR="004C0435" w:rsidRPr="00CC0DE5" w:rsidRDefault="004C0435" w:rsidP="00AC23F5">
      <w:pPr>
        <w:pStyle w:val="Tekstprzypisukocowego"/>
        <w:jc w:val="center"/>
        <w:rPr>
          <w:b/>
          <w:i/>
          <w:sz w:val="24"/>
          <w:szCs w:val="24"/>
          <w:u w:val="single"/>
        </w:rPr>
      </w:pPr>
    </w:p>
    <w:p w:rsidR="00AC23F5" w:rsidRPr="006D426E" w:rsidRDefault="00AC23F5" w:rsidP="001E12D5">
      <w:pPr>
        <w:numPr>
          <w:ilvl w:val="0"/>
          <w:numId w:val="20"/>
        </w:numPr>
        <w:tabs>
          <w:tab w:val="clear" w:pos="720"/>
          <w:tab w:val="num" w:pos="360"/>
        </w:tabs>
        <w:ind w:left="360"/>
        <w:jc w:val="both"/>
        <w:rPr>
          <w:sz w:val="16"/>
          <w:szCs w:val="16"/>
        </w:rPr>
      </w:pPr>
      <w:r>
        <w:rPr>
          <w:sz w:val="24"/>
          <w:szCs w:val="24"/>
        </w:rPr>
        <w:t>O zamówienie</w:t>
      </w:r>
      <w:r w:rsidRPr="009A2AEC">
        <w:rPr>
          <w:sz w:val="24"/>
          <w:szCs w:val="24"/>
        </w:rPr>
        <w:t xml:space="preserve"> mogą </w:t>
      </w:r>
      <w:r>
        <w:rPr>
          <w:sz w:val="24"/>
          <w:szCs w:val="24"/>
        </w:rPr>
        <w:t>się starać</w:t>
      </w:r>
      <w:r w:rsidRPr="009A2AEC">
        <w:rPr>
          <w:sz w:val="24"/>
          <w:szCs w:val="24"/>
        </w:rPr>
        <w:t xml:space="preserve"> Wykonawcy</w:t>
      </w:r>
      <w:r w:rsidR="001255A0">
        <w:rPr>
          <w:sz w:val="24"/>
          <w:szCs w:val="24"/>
        </w:rPr>
        <w:t xml:space="preserve">, którzy spełniają </w:t>
      </w:r>
      <w:r>
        <w:rPr>
          <w:sz w:val="24"/>
          <w:szCs w:val="24"/>
        </w:rPr>
        <w:t>warunki dotyczące:</w:t>
      </w:r>
      <w:r w:rsidRPr="009A2AEC">
        <w:rPr>
          <w:sz w:val="24"/>
          <w:szCs w:val="24"/>
        </w:rPr>
        <w:t xml:space="preserve"> </w:t>
      </w:r>
    </w:p>
    <w:p w:rsidR="00AC23F5" w:rsidRDefault="00AC23F5" w:rsidP="001E12D5">
      <w:pPr>
        <w:pStyle w:val="Akapitzlist"/>
        <w:numPr>
          <w:ilvl w:val="0"/>
          <w:numId w:val="21"/>
        </w:numPr>
        <w:jc w:val="both"/>
        <w:rPr>
          <w:b/>
          <w:sz w:val="24"/>
          <w:szCs w:val="24"/>
        </w:rPr>
      </w:pPr>
      <w:r w:rsidRPr="008A7F0F">
        <w:rPr>
          <w:b/>
          <w:sz w:val="24"/>
          <w:szCs w:val="24"/>
        </w:rPr>
        <w:t>posiadania uprawnienia do wykonywania określonej działalności lub czynności, jeżeli przepisy nakładają obowiązek posiadania takich uprawnień;</w:t>
      </w:r>
    </w:p>
    <w:p w:rsidR="00AC23F5" w:rsidRDefault="00AC23F5" w:rsidP="001E12D5">
      <w:pPr>
        <w:pStyle w:val="Akapitzlist"/>
        <w:numPr>
          <w:ilvl w:val="0"/>
          <w:numId w:val="21"/>
        </w:numPr>
        <w:jc w:val="both"/>
        <w:rPr>
          <w:b/>
          <w:sz w:val="24"/>
          <w:szCs w:val="24"/>
        </w:rPr>
      </w:pPr>
      <w:r w:rsidRPr="00223D43">
        <w:rPr>
          <w:b/>
          <w:sz w:val="24"/>
          <w:szCs w:val="24"/>
        </w:rPr>
        <w:t>posiadania wiedzy i doświadczenia;</w:t>
      </w:r>
    </w:p>
    <w:p w:rsidR="00D57DCD" w:rsidRPr="00D57DCD" w:rsidRDefault="00E61D8F" w:rsidP="00D57DCD">
      <w:pPr>
        <w:pStyle w:val="Akapitzlist"/>
        <w:ind w:left="720"/>
        <w:jc w:val="both"/>
        <w:rPr>
          <w:sz w:val="24"/>
          <w:szCs w:val="24"/>
        </w:rPr>
      </w:pPr>
      <w:r>
        <w:rPr>
          <w:sz w:val="24"/>
          <w:szCs w:val="24"/>
        </w:rPr>
        <w:t xml:space="preserve">tj. w okresie ostatnich 3 lat przed upływem terminu składania ofert, a jeżeli okres prowadzenia działalności jest krótszy – w tym okresie wykonali co najmniej </w:t>
      </w:r>
      <w:r w:rsidR="00B97A18" w:rsidRPr="00DC1FCD">
        <w:rPr>
          <w:sz w:val="24"/>
          <w:szCs w:val="24"/>
        </w:rPr>
        <w:t>3</w:t>
      </w:r>
      <w:r w:rsidR="00D57DCD" w:rsidRPr="00DC1FCD">
        <w:rPr>
          <w:sz w:val="24"/>
          <w:szCs w:val="24"/>
        </w:rPr>
        <w:t xml:space="preserve"> szkole</w:t>
      </w:r>
      <w:r>
        <w:rPr>
          <w:sz w:val="24"/>
          <w:szCs w:val="24"/>
        </w:rPr>
        <w:t>nia</w:t>
      </w:r>
      <w:r w:rsidR="003766AE" w:rsidRPr="00DC1FCD">
        <w:rPr>
          <w:sz w:val="24"/>
          <w:szCs w:val="24"/>
        </w:rPr>
        <w:t xml:space="preserve"> </w:t>
      </w:r>
      <w:r w:rsidR="00167DEF" w:rsidRPr="00DC1FCD">
        <w:rPr>
          <w:sz w:val="24"/>
          <w:szCs w:val="24"/>
        </w:rPr>
        <w:t>z danego zakresu tematycznego</w:t>
      </w:r>
      <w:r w:rsidR="00A96AEA" w:rsidRPr="00DC1FCD">
        <w:rPr>
          <w:sz w:val="24"/>
          <w:szCs w:val="24"/>
        </w:rPr>
        <w:t xml:space="preserve"> (</w:t>
      </w:r>
      <w:r w:rsidR="006B4062">
        <w:rPr>
          <w:sz w:val="24"/>
          <w:szCs w:val="24"/>
        </w:rPr>
        <w:t xml:space="preserve">odpowiednio </w:t>
      </w:r>
      <w:r w:rsidR="00167DEF" w:rsidRPr="00DC1FCD">
        <w:rPr>
          <w:sz w:val="24"/>
          <w:szCs w:val="24"/>
        </w:rPr>
        <w:t>do każdej części zamówienia</w:t>
      </w:r>
      <w:r w:rsidR="00A96AEA" w:rsidRPr="00DC1FCD">
        <w:rPr>
          <w:sz w:val="24"/>
          <w:szCs w:val="24"/>
        </w:rPr>
        <w:t>)</w:t>
      </w:r>
      <w:r w:rsidR="00167DEF" w:rsidRPr="00DC1FCD">
        <w:rPr>
          <w:sz w:val="24"/>
          <w:szCs w:val="24"/>
        </w:rPr>
        <w:t>.</w:t>
      </w:r>
      <w:r w:rsidR="001255A0">
        <w:rPr>
          <w:sz w:val="24"/>
          <w:szCs w:val="24"/>
        </w:rPr>
        <w:t xml:space="preserve"> </w:t>
      </w:r>
      <w:r w:rsidR="00167DEF" w:rsidRPr="00DC1FCD">
        <w:rPr>
          <w:sz w:val="24"/>
          <w:szCs w:val="24"/>
        </w:rPr>
        <w:t>Każde wykazane szkolenie musi być zgodne z programem ramowym szkolenia określonym w</w:t>
      </w:r>
      <w:r w:rsidR="00A96AEA" w:rsidRPr="00DC1FCD">
        <w:rPr>
          <w:sz w:val="24"/>
          <w:szCs w:val="24"/>
        </w:rPr>
        <w:t xml:space="preserve"> opisie przedmiotu zamówienia</w:t>
      </w:r>
      <w:r w:rsidR="009D53E3">
        <w:rPr>
          <w:sz w:val="24"/>
          <w:szCs w:val="24"/>
        </w:rPr>
        <w:t xml:space="preserve"> i trwać min. 8 godzin lekcyjnych</w:t>
      </w:r>
      <w:r w:rsidR="00A96AEA" w:rsidRPr="00DC1FCD">
        <w:rPr>
          <w:sz w:val="24"/>
          <w:szCs w:val="24"/>
        </w:rPr>
        <w:t xml:space="preserve"> (</w:t>
      </w:r>
      <w:r w:rsidR="00A96AEA" w:rsidRPr="00DC1FCD">
        <w:rPr>
          <w:b/>
          <w:sz w:val="24"/>
          <w:szCs w:val="24"/>
        </w:rPr>
        <w:t>załącznik nr 1 do SIWZ)</w:t>
      </w:r>
      <w:r w:rsidR="008E0344">
        <w:rPr>
          <w:sz w:val="24"/>
          <w:szCs w:val="24"/>
        </w:rPr>
        <w:t>.</w:t>
      </w:r>
    </w:p>
    <w:p w:rsidR="00AC23F5" w:rsidRPr="007F0E3C" w:rsidRDefault="00763BDA" w:rsidP="001E12D5">
      <w:pPr>
        <w:pStyle w:val="Akapitzlist"/>
        <w:numPr>
          <w:ilvl w:val="0"/>
          <w:numId w:val="21"/>
        </w:numPr>
        <w:jc w:val="both"/>
        <w:rPr>
          <w:b/>
          <w:sz w:val="24"/>
          <w:szCs w:val="24"/>
        </w:rPr>
      </w:pPr>
      <w:r w:rsidRPr="007F0E3C">
        <w:rPr>
          <w:b/>
          <w:sz w:val="24"/>
          <w:szCs w:val="24"/>
        </w:rPr>
        <w:t>dysponowania odpowiednim potencjałem technicznym oraz zasobami zdolnymi do wykonania zamówienia;</w:t>
      </w:r>
    </w:p>
    <w:p w:rsidR="006330E6" w:rsidRPr="002E200A" w:rsidRDefault="002E200A" w:rsidP="002E200A">
      <w:pPr>
        <w:ind w:left="709"/>
        <w:jc w:val="both"/>
        <w:rPr>
          <w:sz w:val="24"/>
          <w:szCs w:val="24"/>
        </w:rPr>
      </w:pPr>
      <w:r>
        <w:rPr>
          <w:sz w:val="24"/>
          <w:szCs w:val="24"/>
        </w:rPr>
        <w:t xml:space="preserve">tj. </w:t>
      </w:r>
      <w:r w:rsidR="009E5D7F" w:rsidRPr="002E200A">
        <w:rPr>
          <w:sz w:val="24"/>
          <w:szCs w:val="24"/>
        </w:rPr>
        <w:t xml:space="preserve">wskażą co najmniej </w:t>
      </w:r>
      <w:r>
        <w:rPr>
          <w:sz w:val="24"/>
          <w:szCs w:val="24"/>
        </w:rPr>
        <w:t>1</w:t>
      </w:r>
      <w:r w:rsidR="009E5D7F" w:rsidRPr="002E200A">
        <w:rPr>
          <w:sz w:val="24"/>
          <w:szCs w:val="24"/>
        </w:rPr>
        <w:t xml:space="preserve"> trener</w:t>
      </w:r>
      <w:r>
        <w:rPr>
          <w:sz w:val="24"/>
          <w:szCs w:val="24"/>
        </w:rPr>
        <w:t>a</w:t>
      </w:r>
      <w:r w:rsidR="009E5D7F" w:rsidRPr="002E200A">
        <w:rPr>
          <w:sz w:val="24"/>
          <w:szCs w:val="24"/>
        </w:rPr>
        <w:t>/par</w:t>
      </w:r>
      <w:r>
        <w:rPr>
          <w:sz w:val="24"/>
          <w:szCs w:val="24"/>
        </w:rPr>
        <w:t>ę</w:t>
      </w:r>
      <w:r w:rsidR="009E5D7F" w:rsidRPr="002E200A">
        <w:rPr>
          <w:sz w:val="24"/>
          <w:szCs w:val="24"/>
        </w:rPr>
        <w:t xml:space="preserve"> trenersk</w:t>
      </w:r>
      <w:r>
        <w:rPr>
          <w:sz w:val="24"/>
          <w:szCs w:val="24"/>
        </w:rPr>
        <w:t>ą</w:t>
      </w:r>
      <w:r w:rsidR="009E5D7F" w:rsidRPr="002E200A">
        <w:rPr>
          <w:sz w:val="24"/>
          <w:szCs w:val="24"/>
        </w:rPr>
        <w:t xml:space="preserve">, </w:t>
      </w:r>
      <w:r>
        <w:rPr>
          <w:sz w:val="24"/>
          <w:szCs w:val="24"/>
        </w:rPr>
        <w:t>który/</w:t>
      </w:r>
      <w:r w:rsidR="009E5D7F" w:rsidRPr="002E200A">
        <w:rPr>
          <w:sz w:val="24"/>
          <w:szCs w:val="24"/>
        </w:rPr>
        <w:t xml:space="preserve">którzy </w:t>
      </w:r>
      <w:r>
        <w:rPr>
          <w:sz w:val="24"/>
          <w:szCs w:val="24"/>
        </w:rPr>
        <w:t>będzie/</w:t>
      </w:r>
      <w:r w:rsidR="009E5D7F" w:rsidRPr="002E200A">
        <w:rPr>
          <w:sz w:val="24"/>
          <w:szCs w:val="24"/>
        </w:rPr>
        <w:t>będą uczestniczyć w realizacji zamówienia, posiadając</w:t>
      </w:r>
      <w:r>
        <w:rPr>
          <w:sz w:val="24"/>
          <w:szCs w:val="24"/>
        </w:rPr>
        <w:t>ego/</w:t>
      </w:r>
      <w:proofErr w:type="spellStart"/>
      <w:r w:rsidR="009E5D7F" w:rsidRPr="002E200A">
        <w:rPr>
          <w:sz w:val="24"/>
          <w:szCs w:val="24"/>
        </w:rPr>
        <w:t>ych</w:t>
      </w:r>
      <w:proofErr w:type="spellEnd"/>
      <w:r w:rsidR="009E5D7F" w:rsidRPr="002E200A">
        <w:rPr>
          <w:sz w:val="24"/>
          <w:szCs w:val="24"/>
        </w:rPr>
        <w:t xml:space="preserve"> doświadczenie w realizacji szkoleń odpowiadających zagadnieniom określonej części zamówienia, tj. w okresie ostatnich 3 lat przed upływem terminu składania ofert przeprowadzi</w:t>
      </w:r>
      <w:r>
        <w:rPr>
          <w:sz w:val="24"/>
          <w:szCs w:val="24"/>
        </w:rPr>
        <w:t>ł/</w:t>
      </w:r>
      <w:r w:rsidR="009E5D7F" w:rsidRPr="002E200A">
        <w:rPr>
          <w:sz w:val="24"/>
          <w:szCs w:val="24"/>
        </w:rPr>
        <w:t>li co najmniej 5 szkoleń z danego zakresu tematycznego (odpowiednio dla każdej części zamówienia)</w:t>
      </w:r>
      <w:r w:rsidR="005C3355" w:rsidRPr="002E200A">
        <w:rPr>
          <w:sz w:val="24"/>
          <w:szCs w:val="24"/>
        </w:rPr>
        <w:t xml:space="preserve">. Każde wskazane szkolenie musi być zgodne z programem ramowym szkolenia określonym </w:t>
      </w:r>
      <w:r w:rsidR="001D1EB5" w:rsidRPr="002E200A">
        <w:rPr>
          <w:sz w:val="24"/>
          <w:szCs w:val="24"/>
        </w:rPr>
        <w:br/>
      </w:r>
      <w:r w:rsidR="005C3355" w:rsidRPr="002E200A">
        <w:rPr>
          <w:sz w:val="24"/>
          <w:szCs w:val="24"/>
        </w:rPr>
        <w:t>w opisie przedmiotu zamówienia</w:t>
      </w:r>
      <w:r w:rsidR="009D53E3" w:rsidRPr="002E200A">
        <w:rPr>
          <w:sz w:val="24"/>
          <w:szCs w:val="24"/>
        </w:rPr>
        <w:t xml:space="preserve"> i trwać min. 8 godzin lekcyjnych</w:t>
      </w:r>
      <w:r w:rsidR="000B5696" w:rsidRPr="002E200A">
        <w:rPr>
          <w:sz w:val="24"/>
          <w:szCs w:val="24"/>
        </w:rPr>
        <w:t>.</w:t>
      </w:r>
    </w:p>
    <w:p w:rsidR="000B5696" w:rsidRPr="005C3355" w:rsidRDefault="000B5696" w:rsidP="002E200A">
      <w:pPr>
        <w:pStyle w:val="Akapitzlist"/>
        <w:ind w:left="709"/>
        <w:jc w:val="both"/>
        <w:rPr>
          <w:sz w:val="24"/>
          <w:szCs w:val="24"/>
        </w:rPr>
      </w:pPr>
      <w:r>
        <w:rPr>
          <w:sz w:val="24"/>
          <w:szCs w:val="24"/>
        </w:rPr>
        <w:t xml:space="preserve">Zamawiający dopuszcza możliwość prowadzenia szkolenia przez dwóch trenerów jednocześnie. Opcję taką Wykonawca zobowiązany jest wskazać </w:t>
      </w:r>
      <w:r w:rsidR="001D1EB5">
        <w:rPr>
          <w:sz w:val="24"/>
          <w:szCs w:val="24"/>
        </w:rPr>
        <w:br/>
      </w:r>
      <w:r>
        <w:rPr>
          <w:sz w:val="24"/>
          <w:szCs w:val="24"/>
        </w:rPr>
        <w:t>w formularzu ofertowym</w:t>
      </w:r>
      <w:r w:rsidR="0098483F">
        <w:rPr>
          <w:sz w:val="24"/>
          <w:szCs w:val="24"/>
        </w:rPr>
        <w:t xml:space="preserve">. </w:t>
      </w:r>
    </w:p>
    <w:p w:rsidR="00AC23F5" w:rsidRPr="00757B8F" w:rsidRDefault="00AC23F5" w:rsidP="001E12D5">
      <w:pPr>
        <w:pStyle w:val="Akapitzlist"/>
        <w:numPr>
          <w:ilvl w:val="0"/>
          <w:numId w:val="21"/>
        </w:numPr>
        <w:jc w:val="both"/>
        <w:rPr>
          <w:b/>
          <w:sz w:val="24"/>
          <w:szCs w:val="24"/>
        </w:rPr>
      </w:pPr>
      <w:r w:rsidRPr="008A7F0F">
        <w:rPr>
          <w:b/>
          <w:sz w:val="24"/>
          <w:szCs w:val="24"/>
        </w:rPr>
        <w:t>sytuacji ekonomicznej i finansowej</w:t>
      </w:r>
      <w:r>
        <w:rPr>
          <w:b/>
          <w:sz w:val="24"/>
          <w:szCs w:val="24"/>
        </w:rPr>
        <w:t>.</w:t>
      </w:r>
    </w:p>
    <w:p w:rsidR="00AC23F5" w:rsidRPr="009A2AEC" w:rsidRDefault="00AC23F5" w:rsidP="001E12D5">
      <w:pPr>
        <w:numPr>
          <w:ilvl w:val="0"/>
          <w:numId w:val="20"/>
        </w:numPr>
        <w:tabs>
          <w:tab w:val="clear" w:pos="720"/>
          <w:tab w:val="num" w:pos="360"/>
        </w:tabs>
        <w:ind w:left="360"/>
        <w:jc w:val="both"/>
        <w:rPr>
          <w:b/>
          <w:sz w:val="24"/>
          <w:szCs w:val="24"/>
          <w:u w:val="single"/>
        </w:rPr>
      </w:pPr>
      <w:r w:rsidRPr="008A7F0F">
        <w:rPr>
          <w:sz w:val="24"/>
          <w:szCs w:val="24"/>
        </w:rPr>
        <w:t>Dla wykazania spełniania powyższych warunków Wykonawca jest obowiązany złożyć wszystkie oświadczenia i dokumenty wymienione w</w:t>
      </w:r>
      <w:r w:rsidRPr="008A7F0F">
        <w:rPr>
          <w:b/>
          <w:sz w:val="24"/>
          <w:szCs w:val="24"/>
        </w:rPr>
        <w:t> Rozdziale V SIWZ.</w:t>
      </w:r>
    </w:p>
    <w:p w:rsidR="00AC23F5" w:rsidRPr="00CC0DE5" w:rsidRDefault="00AC23F5" w:rsidP="00AC23F5">
      <w:pPr>
        <w:pStyle w:val="Tekstpodstawowywcity"/>
        <w:rPr>
          <w:bCs/>
          <w:szCs w:val="24"/>
        </w:rPr>
      </w:pPr>
    </w:p>
    <w:p w:rsidR="00A9232F" w:rsidRDefault="00A9232F" w:rsidP="00543889">
      <w:pPr>
        <w:pStyle w:val="Nagwek8"/>
        <w:pBdr>
          <w:top w:val="none" w:sz="0" w:space="0" w:color="auto"/>
          <w:left w:val="none" w:sz="0" w:space="0" w:color="auto"/>
          <w:bottom w:val="none" w:sz="0" w:space="0" w:color="auto"/>
          <w:right w:val="none" w:sz="0" w:space="0" w:color="auto"/>
        </w:pBdr>
        <w:jc w:val="left"/>
        <w:rPr>
          <w:i/>
          <w:szCs w:val="24"/>
          <w:u w:val="single"/>
        </w:rPr>
      </w:pPr>
    </w:p>
    <w:p w:rsidR="00AC23F5" w:rsidRPr="009A2AEC" w:rsidRDefault="00AC23F5" w:rsidP="00AC23F5">
      <w:pPr>
        <w:pStyle w:val="Nagwek8"/>
        <w:pBdr>
          <w:top w:val="none" w:sz="0" w:space="0" w:color="auto"/>
          <w:left w:val="none" w:sz="0" w:space="0" w:color="auto"/>
          <w:bottom w:val="none" w:sz="0" w:space="0" w:color="auto"/>
          <w:right w:val="none" w:sz="0" w:space="0" w:color="auto"/>
        </w:pBdr>
        <w:rPr>
          <w:i/>
          <w:szCs w:val="24"/>
          <w:u w:val="single"/>
        </w:rPr>
      </w:pPr>
      <w:r w:rsidRPr="009A2AEC">
        <w:rPr>
          <w:i/>
          <w:szCs w:val="24"/>
          <w:u w:val="single"/>
        </w:rPr>
        <w:t>ROZDZIAŁ V.</w:t>
      </w:r>
    </w:p>
    <w:p w:rsidR="00AC23F5" w:rsidRPr="009A2AEC" w:rsidRDefault="00AC23F5" w:rsidP="00AC23F5">
      <w:pPr>
        <w:pStyle w:val="Nagwek8"/>
        <w:pBdr>
          <w:top w:val="none" w:sz="0" w:space="0" w:color="auto"/>
          <w:left w:val="none" w:sz="0" w:space="0" w:color="auto"/>
          <w:bottom w:val="none" w:sz="0" w:space="0" w:color="auto"/>
          <w:right w:val="none" w:sz="0" w:space="0" w:color="auto"/>
        </w:pBdr>
        <w:rPr>
          <w:i/>
          <w:szCs w:val="24"/>
          <w:u w:val="single"/>
        </w:rPr>
      </w:pPr>
      <w:r>
        <w:rPr>
          <w:i/>
          <w:szCs w:val="24"/>
          <w:u w:val="single"/>
        </w:rPr>
        <w:t>Wykaz oświadczeń i dokumentów wymaganych dla wykazania spełnienia warunków udziału w postępowaniu, o których mowa w art. 22 ust. 1 ustawy</w:t>
      </w:r>
    </w:p>
    <w:p w:rsidR="00AC23F5" w:rsidRPr="00CC0DE5" w:rsidRDefault="00AC23F5" w:rsidP="00AC23F5">
      <w:pPr>
        <w:pStyle w:val="Tekstprzypisukocowego"/>
        <w:jc w:val="center"/>
        <w:rPr>
          <w:b/>
          <w:i/>
          <w:sz w:val="24"/>
          <w:szCs w:val="24"/>
          <w:u w:val="single"/>
        </w:rPr>
      </w:pPr>
    </w:p>
    <w:p w:rsidR="00AC23F5" w:rsidRDefault="00AC23F5" w:rsidP="001E12D5">
      <w:pPr>
        <w:pStyle w:val="Tekstpodstawowy"/>
        <w:numPr>
          <w:ilvl w:val="0"/>
          <w:numId w:val="18"/>
        </w:numPr>
        <w:jc w:val="both"/>
        <w:rPr>
          <w:szCs w:val="24"/>
        </w:rPr>
      </w:pPr>
      <w:r w:rsidRPr="008A7F0F">
        <w:rPr>
          <w:szCs w:val="24"/>
        </w:rPr>
        <w:t>Wraz z ofertą</w:t>
      </w:r>
      <w:r>
        <w:rPr>
          <w:szCs w:val="24"/>
        </w:rPr>
        <w:t xml:space="preserve"> Wykonawca złoży oświadczenie o spełnieniu</w:t>
      </w:r>
      <w:r w:rsidRPr="009A2AEC">
        <w:rPr>
          <w:szCs w:val="24"/>
        </w:rPr>
        <w:t xml:space="preserve"> warunków udziału </w:t>
      </w:r>
      <w:r w:rsidR="00C83D1C">
        <w:rPr>
          <w:szCs w:val="24"/>
        </w:rPr>
        <w:br/>
      </w:r>
      <w:r w:rsidRPr="009A2AEC">
        <w:rPr>
          <w:szCs w:val="24"/>
        </w:rPr>
        <w:t>w postępowaniu</w:t>
      </w:r>
      <w:r>
        <w:rPr>
          <w:szCs w:val="24"/>
        </w:rPr>
        <w:t xml:space="preserve">, o których mowa w art. 22 ust. 1 ustawy. Oświadczenie zostanie podpisane przez osobę/y/ upoważnione do reprezentowania Wykonawcy. Wzór oświadczenia określony jest w </w:t>
      </w:r>
      <w:r w:rsidRPr="001344EB">
        <w:rPr>
          <w:b/>
          <w:szCs w:val="24"/>
        </w:rPr>
        <w:t>załączniku nr 3 do SIWZ</w:t>
      </w:r>
      <w:r>
        <w:rPr>
          <w:szCs w:val="24"/>
        </w:rPr>
        <w:t>.</w:t>
      </w:r>
    </w:p>
    <w:p w:rsidR="00C81ABF" w:rsidRPr="00026216" w:rsidRDefault="00124ECE" w:rsidP="001E12D5">
      <w:pPr>
        <w:pStyle w:val="Akapitzlist"/>
        <w:numPr>
          <w:ilvl w:val="0"/>
          <w:numId w:val="18"/>
        </w:numPr>
        <w:jc w:val="both"/>
        <w:rPr>
          <w:sz w:val="24"/>
          <w:szCs w:val="24"/>
        </w:rPr>
      </w:pPr>
      <w:r w:rsidRPr="00124ECE">
        <w:rPr>
          <w:rFonts w:cs="Arial"/>
          <w:sz w:val="24"/>
          <w:szCs w:val="24"/>
        </w:rPr>
        <w:t>W celu wykazania spełniania przez Wykonawcę warunków udziału w postępowaniu dotyczących posiadania wiedzy i doświadczenia, Wykonawca zobowiązany jest dołączyć do oferty</w:t>
      </w:r>
      <w:r>
        <w:rPr>
          <w:rFonts w:cs="Arial"/>
        </w:rPr>
        <w:t xml:space="preserve"> </w:t>
      </w:r>
      <w:r w:rsidRPr="00124ECE">
        <w:rPr>
          <w:rFonts w:cs="Arial"/>
          <w:sz w:val="24"/>
          <w:szCs w:val="24"/>
        </w:rPr>
        <w:t>w</w:t>
      </w:r>
      <w:r w:rsidR="00457C39" w:rsidRPr="00457C39">
        <w:rPr>
          <w:sz w:val="24"/>
          <w:szCs w:val="24"/>
        </w:rPr>
        <w:t xml:space="preserve">ykaz szkoleń </w:t>
      </w:r>
      <w:r w:rsidR="00B131B1" w:rsidRPr="00B131B1">
        <w:rPr>
          <w:rFonts w:cs="Arial"/>
          <w:sz w:val="24"/>
          <w:szCs w:val="24"/>
        </w:rPr>
        <w:t>w zakresie niezbędnym do wykazania spełniania warunku określonego w</w:t>
      </w:r>
      <w:r w:rsidR="00B131B1" w:rsidRPr="00553DEC">
        <w:rPr>
          <w:rFonts w:cs="Arial"/>
        </w:rPr>
        <w:t xml:space="preserve"> </w:t>
      </w:r>
      <w:r w:rsidR="00956B5F">
        <w:rPr>
          <w:rFonts w:cs="Arial"/>
          <w:sz w:val="24"/>
          <w:szCs w:val="24"/>
        </w:rPr>
        <w:t>rozdziale IV pkt 1</w:t>
      </w:r>
      <w:r w:rsidR="00B131B1">
        <w:rPr>
          <w:rFonts w:cs="Arial"/>
          <w:sz w:val="24"/>
          <w:szCs w:val="24"/>
        </w:rPr>
        <w:t xml:space="preserve"> </w:t>
      </w:r>
      <w:r w:rsidR="00956B5F">
        <w:rPr>
          <w:rFonts w:cs="Arial"/>
          <w:sz w:val="24"/>
          <w:szCs w:val="24"/>
        </w:rPr>
        <w:t>p</w:t>
      </w:r>
      <w:r w:rsidR="00B131B1">
        <w:rPr>
          <w:rFonts w:cs="Arial"/>
          <w:sz w:val="24"/>
          <w:szCs w:val="24"/>
        </w:rPr>
        <w:t xml:space="preserve">pkt </w:t>
      </w:r>
      <w:r w:rsidR="00B369A2">
        <w:rPr>
          <w:rFonts w:cs="Arial"/>
          <w:sz w:val="24"/>
          <w:szCs w:val="24"/>
        </w:rPr>
        <w:t>2</w:t>
      </w:r>
      <w:r w:rsidR="00956B5F">
        <w:rPr>
          <w:rFonts w:cs="Arial"/>
          <w:sz w:val="24"/>
          <w:szCs w:val="24"/>
        </w:rPr>
        <w:t>)</w:t>
      </w:r>
      <w:r w:rsidR="00B369A2">
        <w:rPr>
          <w:rFonts w:cs="Arial"/>
          <w:sz w:val="24"/>
          <w:szCs w:val="24"/>
        </w:rPr>
        <w:t xml:space="preserve"> (odpowiednio dla danej części zamówienia)</w:t>
      </w:r>
      <w:r w:rsidR="00F03819">
        <w:rPr>
          <w:rFonts w:cs="Arial"/>
          <w:sz w:val="24"/>
          <w:szCs w:val="24"/>
        </w:rPr>
        <w:t>,</w:t>
      </w:r>
      <w:r w:rsidR="00B131B1">
        <w:rPr>
          <w:rFonts w:cs="Arial"/>
        </w:rPr>
        <w:t xml:space="preserve"> </w:t>
      </w:r>
      <w:r w:rsidR="00457C39" w:rsidRPr="00457C39">
        <w:rPr>
          <w:sz w:val="24"/>
          <w:szCs w:val="24"/>
        </w:rPr>
        <w:t xml:space="preserve">wykonanych w okresie ostatnich trzech lat, przed upływem terminu składania ofert, </w:t>
      </w:r>
      <w:r w:rsidR="007F0E3C">
        <w:rPr>
          <w:sz w:val="24"/>
          <w:szCs w:val="24"/>
        </w:rPr>
        <w:br/>
      </w:r>
      <w:r w:rsidR="00457C39" w:rsidRPr="00457C39">
        <w:rPr>
          <w:sz w:val="24"/>
          <w:szCs w:val="24"/>
        </w:rPr>
        <w:t xml:space="preserve">a jeżeli okres prowadzenia działalności </w:t>
      </w:r>
      <w:r w:rsidR="00B369A2">
        <w:rPr>
          <w:sz w:val="24"/>
          <w:szCs w:val="24"/>
        </w:rPr>
        <w:t>jest krótszy - w tym okresie</w:t>
      </w:r>
      <w:r w:rsidR="00C81ABF" w:rsidRPr="00026216">
        <w:rPr>
          <w:sz w:val="24"/>
          <w:szCs w:val="24"/>
        </w:rPr>
        <w:t>,</w:t>
      </w:r>
      <w:r w:rsidR="00B369A2">
        <w:rPr>
          <w:sz w:val="24"/>
          <w:szCs w:val="24"/>
        </w:rPr>
        <w:t xml:space="preserve"> z podaniem</w:t>
      </w:r>
      <w:r w:rsidR="00F03819">
        <w:rPr>
          <w:sz w:val="24"/>
          <w:szCs w:val="24"/>
        </w:rPr>
        <w:t xml:space="preserve"> ich przedmiotu (zakresu tematycznego</w:t>
      </w:r>
      <w:r w:rsidR="004A4BC2">
        <w:rPr>
          <w:sz w:val="24"/>
          <w:szCs w:val="24"/>
        </w:rPr>
        <w:t>)</w:t>
      </w:r>
      <w:r w:rsidR="00F03819">
        <w:rPr>
          <w:sz w:val="24"/>
          <w:szCs w:val="24"/>
        </w:rPr>
        <w:t>, dat wykonywania i odbiorców</w:t>
      </w:r>
      <w:r w:rsidR="004A4BC2">
        <w:rPr>
          <w:sz w:val="24"/>
          <w:szCs w:val="24"/>
        </w:rPr>
        <w:t xml:space="preserve"> (wg</w:t>
      </w:r>
      <w:r w:rsidR="004A4BC2" w:rsidRPr="00026216">
        <w:rPr>
          <w:sz w:val="24"/>
          <w:szCs w:val="24"/>
        </w:rPr>
        <w:t xml:space="preserve"> wz</w:t>
      </w:r>
      <w:r w:rsidR="004A4BC2">
        <w:rPr>
          <w:sz w:val="24"/>
          <w:szCs w:val="24"/>
        </w:rPr>
        <w:t>o</w:t>
      </w:r>
      <w:r w:rsidR="004A4BC2" w:rsidRPr="00026216">
        <w:rPr>
          <w:sz w:val="24"/>
          <w:szCs w:val="24"/>
        </w:rPr>
        <w:t>r</w:t>
      </w:r>
      <w:r w:rsidR="004A4BC2">
        <w:rPr>
          <w:sz w:val="24"/>
          <w:szCs w:val="24"/>
        </w:rPr>
        <w:t>u</w:t>
      </w:r>
      <w:r w:rsidR="004A4BC2" w:rsidRPr="00026216">
        <w:rPr>
          <w:sz w:val="24"/>
          <w:szCs w:val="24"/>
        </w:rPr>
        <w:t xml:space="preserve"> określon</w:t>
      </w:r>
      <w:r w:rsidR="004A4BC2">
        <w:rPr>
          <w:sz w:val="24"/>
          <w:szCs w:val="24"/>
        </w:rPr>
        <w:t>ego</w:t>
      </w:r>
      <w:r w:rsidR="004A4BC2" w:rsidRPr="00026216">
        <w:rPr>
          <w:sz w:val="24"/>
          <w:szCs w:val="24"/>
        </w:rPr>
        <w:t xml:space="preserve"> w </w:t>
      </w:r>
      <w:r w:rsidR="004A4BC2" w:rsidRPr="00026216">
        <w:rPr>
          <w:b/>
          <w:sz w:val="24"/>
          <w:szCs w:val="24"/>
        </w:rPr>
        <w:t>załączniku nr</w:t>
      </w:r>
      <w:r w:rsidR="004A4BC2">
        <w:rPr>
          <w:b/>
          <w:sz w:val="24"/>
          <w:szCs w:val="24"/>
        </w:rPr>
        <w:t xml:space="preserve"> 6</w:t>
      </w:r>
      <w:r w:rsidR="004A4BC2" w:rsidRPr="00026216">
        <w:rPr>
          <w:b/>
          <w:sz w:val="24"/>
          <w:szCs w:val="24"/>
        </w:rPr>
        <w:t xml:space="preserve"> do SIWZ</w:t>
      </w:r>
      <w:r w:rsidR="004A4BC2">
        <w:rPr>
          <w:b/>
          <w:sz w:val="24"/>
          <w:szCs w:val="24"/>
        </w:rPr>
        <w:t>)</w:t>
      </w:r>
      <w:r w:rsidR="00C81ABF" w:rsidRPr="00026216">
        <w:rPr>
          <w:sz w:val="24"/>
          <w:szCs w:val="24"/>
        </w:rPr>
        <w:t xml:space="preserve"> </w:t>
      </w:r>
      <w:r w:rsidR="00F03819">
        <w:rPr>
          <w:sz w:val="24"/>
          <w:szCs w:val="24"/>
        </w:rPr>
        <w:t>oraz załączyć dokument potwierdzający, że</w:t>
      </w:r>
      <w:r w:rsidR="004A4BC2">
        <w:rPr>
          <w:sz w:val="24"/>
          <w:szCs w:val="24"/>
        </w:rPr>
        <w:t xml:space="preserve"> usługa została wykonana należycie.</w:t>
      </w:r>
    </w:p>
    <w:p w:rsidR="00C81ABF" w:rsidRDefault="009A2796" w:rsidP="001E12D5">
      <w:pPr>
        <w:pStyle w:val="Akapitzlist"/>
        <w:numPr>
          <w:ilvl w:val="0"/>
          <w:numId w:val="18"/>
        </w:numPr>
        <w:jc w:val="both"/>
        <w:rPr>
          <w:sz w:val="24"/>
          <w:szCs w:val="24"/>
        </w:rPr>
      </w:pPr>
      <w:r w:rsidRPr="009A2796">
        <w:rPr>
          <w:rFonts w:cs="Arial"/>
          <w:sz w:val="24"/>
          <w:szCs w:val="24"/>
        </w:rPr>
        <w:lastRenderedPageBreak/>
        <w:t>W celu wykazania spełniania przez Wykonawcę warunków udziału w postępowaniu dotyczących dysponowania odpowiednim potencjałem technicznym oraz osobami zdolnymi do wykonania zamówienia, Wykonawca zobowiązany jest dołączyć do oferty</w:t>
      </w:r>
      <w:r>
        <w:rPr>
          <w:rFonts w:cs="Arial"/>
        </w:rPr>
        <w:t xml:space="preserve"> </w:t>
      </w:r>
      <w:r w:rsidRPr="009A2796">
        <w:rPr>
          <w:rFonts w:cs="Arial"/>
          <w:sz w:val="24"/>
          <w:szCs w:val="24"/>
        </w:rPr>
        <w:t>w</w:t>
      </w:r>
      <w:r w:rsidR="00C81ABF" w:rsidRPr="00026216">
        <w:rPr>
          <w:sz w:val="24"/>
          <w:szCs w:val="24"/>
        </w:rPr>
        <w:t>ykaz osób, które będą uczestniczyć w wykonywaniu zamówienia wraz z informacjami nt. ich doświadczenia w zakresie realizacji szkoleń dot. zagadnienia określon</w:t>
      </w:r>
      <w:r w:rsidR="00956B5F">
        <w:rPr>
          <w:sz w:val="24"/>
          <w:szCs w:val="24"/>
        </w:rPr>
        <w:t>ego dla danej części zamówienia</w:t>
      </w:r>
      <w:r w:rsidR="00C81ABF" w:rsidRPr="00026216">
        <w:rPr>
          <w:sz w:val="24"/>
          <w:szCs w:val="24"/>
        </w:rPr>
        <w:t xml:space="preserve"> </w:t>
      </w:r>
      <w:r w:rsidR="00956B5F">
        <w:rPr>
          <w:sz w:val="24"/>
          <w:szCs w:val="24"/>
        </w:rPr>
        <w:t>(</w:t>
      </w:r>
      <w:r w:rsidR="00C81ABF">
        <w:rPr>
          <w:sz w:val="24"/>
          <w:szCs w:val="24"/>
        </w:rPr>
        <w:t xml:space="preserve">wg wzoru określonego </w:t>
      </w:r>
      <w:r w:rsidR="00C81ABF" w:rsidRPr="00026216">
        <w:rPr>
          <w:sz w:val="24"/>
          <w:szCs w:val="24"/>
        </w:rPr>
        <w:t xml:space="preserve">w </w:t>
      </w:r>
      <w:r w:rsidR="00C81ABF" w:rsidRPr="00026216">
        <w:rPr>
          <w:b/>
          <w:sz w:val="24"/>
          <w:szCs w:val="24"/>
        </w:rPr>
        <w:t xml:space="preserve">załączniku </w:t>
      </w:r>
      <w:r w:rsidR="00C81ABF" w:rsidRPr="00C81ABF">
        <w:rPr>
          <w:b/>
          <w:sz w:val="24"/>
          <w:szCs w:val="24"/>
        </w:rPr>
        <w:t xml:space="preserve">nr </w:t>
      </w:r>
      <w:r w:rsidR="00C81ABF">
        <w:rPr>
          <w:b/>
          <w:sz w:val="24"/>
          <w:szCs w:val="24"/>
        </w:rPr>
        <w:t>7</w:t>
      </w:r>
      <w:r w:rsidR="007E056D">
        <w:rPr>
          <w:b/>
          <w:sz w:val="24"/>
          <w:szCs w:val="24"/>
        </w:rPr>
        <w:t xml:space="preserve"> </w:t>
      </w:r>
      <w:r w:rsidR="00C81ABF" w:rsidRPr="00026216">
        <w:rPr>
          <w:b/>
          <w:sz w:val="24"/>
          <w:szCs w:val="24"/>
        </w:rPr>
        <w:t>do SIWZ</w:t>
      </w:r>
      <w:r w:rsidR="00956B5F">
        <w:rPr>
          <w:b/>
          <w:sz w:val="24"/>
          <w:szCs w:val="24"/>
        </w:rPr>
        <w:t xml:space="preserve">) </w:t>
      </w:r>
      <w:r w:rsidR="00956B5F" w:rsidRPr="00956B5F">
        <w:rPr>
          <w:sz w:val="24"/>
          <w:szCs w:val="24"/>
        </w:rPr>
        <w:t>oraz</w:t>
      </w:r>
      <w:r w:rsidR="00956B5F">
        <w:rPr>
          <w:sz w:val="24"/>
          <w:szCs w:val="24"/>
        </w:rPr>
        <w:t xml:space="preserve"> informacją o podstawie do dysponowania tymi osobami.</w:t>
      </w:r>
    </w:p>
    <w:p w:rsidR="00956B5F" w:rsidRPr="00956B5F" w:rsidRDefault="00956B5F" w:rsidP="00956B5F">
      <w:pPr>
        <w:pStyle w:val="Akapitzlist"/>
        <w:ind w:left="360"/>
        <w:jc w:val="both"/>
        <w:rPr>
          <w:sz w:val="24"/>
          <w:szCs w:val="24"/>
        </w:rPr>
      </w:pPr>
      <w:r w:rsidRPr="00956B5F">
        <w:rPr>
          <w:rFonts w:cs="Arial"/>
          <w:sz w:val="24"/>
          <w:szCs w:val="24"/>
        </w:rPr>
        <w:t>Załączone do oferty dokumenty powinny potwierdzać spełnienie warunku, o którym mowa w</w:t>
      </w:r>
      <w:r>
        <w:rPr>
          <w:rFonts w:cs="Arial"/>
          <w:sz w:val="24"/>
          <w:szCs w:val="24"/>
        </w:rPr>
        <w:t xml:space="preserve"> rozdziale IV pkt 1 ppkt 3).</w:t>
      </w:r>
    </w:p>
    <w:p w:rsidR="00FE49CA" w:rsidRPr="00FE49CA" w:rsidRDefault="00E97ECF" w:rsidP="00E97ECF">
      <w:pPr>
        <w:pStyle w:val="Tekstpodstawowy"/>
        <w:numPr>
          <w:ilvl w:val="0"/>
          <w:numId w:val="18"/>
        </w:numPr>
        <w:jc w:val="both"/>
        <w:rPr>
          <w:szCs w:val="24"/>
        </w:rPr>
      </w:pPr>
      <w:r w:rsidRPr="00FE49CA">
        <w:rPr>
          <w:rFonts w:cs="Arial"/>
          <w:szCs w:val="24"/>
        </w:rPr>
        <w:t>Zgodnie z treścią art. 26 ust. 2b ustawy</w:t>
      </w:r>
      <w:r w:rsidRPr="00FE49CA">
        <w:rPr>
          <w:szCs w:val="24"/>
        </w:rPr>
        <w:t xml:space="preserve"> </w:t>
      </w:r>
      <w:r w:rsidR="00AC23F5" w:rsidRPr="00FE49CA">
        <w:rPr>
          <w:szCs w:val="24"/>
        </w:rPr>
        <w:t xml:space="preserve">Wykonawca może polegać na wiedzy </w:t>
      </w:r>
      <w:r w:rsidR="007F0E3C" w:rsidRPr="00FE49CA">
        <w:rPr>
          <w:szCs w:val="24"/>
        </w:rPr>
        <w:br/>
      </w:r>
      <w:r w:rsidR="00AC23F5" w:rsidRPr="00FE49CA">
        <w:rPr>
          <w:szCs w:val="24"/>
        </w:rPr>
        <w:t xml:space="preserve">i doświadczeniu, potencjale technicznym, osobach zdolnych do wykonania zamówienia lub zdolnościach finansowych innych podmiotów, niezależnie od charakteru prawnego łączących go z nimi stosunków. </w:t>
      </w:r>
      <w:r w:rsidRPr="00FE49CA">
        <w:rPr>
          <w:rFonts w:cs="Arial"/>
          <w:b/>
        </w:rPr>
        <w:t>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r w:rsidR="00FE49CA">
        <w:rPr>
          <w:rFonts w:cs="Arial"/>
          <w:b/>
        </w:rPr>
        <w:t>.</w:t>
      </w:r>
    </w:p>
    <w:p w:rsidR="00AC23F5" w:rsidRPr="00FE49CA" w:rsidRDefault="00AC23F5" w:rsidP="00FE49CA">
      <w:pPr>
        <w:pStyle w:val="Tekstpodstawowy"/>
        <w:ind w:left="360"/>
        <w:jc w:val="both"/>
        <w:rPr>
          <w:szCs w:val="24"/>
        </w:rPr>
      </w:pPr>
      <w:r>
        <w:t xml:space="preserve">Zamawiający nie wymaga, aby Wykonawca powołujący się przy wykazywaniu spełnienia warunków udziału w postępowaniu na potencjał innych podmiotów, które będą brały </w:t>
      </w:r>
      <w:r w:rsidR="00E97ECF">
        <w:t>udział</w:t>
      </w:r>
      <w:r>
        <w:t xml:space="preserve"> </w:t>
      </w:r>
      <w:r w:rsidR="00E97ECF">
        <w:t xml:space="preserve">w </w:t>
      </w:r>
      <w:r>
        <w:t xml:space="preserve">realizacji zamówienia, przedkładał także dokumenty dotyczące tego podmiotu </w:t>
      </w:r>
      <w:r>
        <w:br/>
        <w:t>w zakresie wymaganym dla Wykonawcy.</w:t>
      </w:r>
    </w:p>
    <w:p w:rsidR="00D6271D" w:rsidRDefault="00D6271D" w:rsidP="00AC23F5">
      <w:pPr>
        <w:pStyle w:val="Tekstpodstawowy"/>
        <w:ind w:left="360"/>
        <w:jc w:val="center"/>
        <w:rPr>
          <w:b/>
          <w:i/>
          <w:szCs w:val="24"/>
          <w:u w:val="single"/>
        </w:rPr>
      </w:pPr>
    </w:p>
    <w:p w:rsidR="007E04F9" w:rsidRDefault="007E04F9" w:rsidP="00AC23F5">
      <w:pPr>
        <w:pStyle w:val="Tekstpodstawowy"/>
        <w:ind w:left="360"/>
        <w:jc w:val="center"/>
        <w:rPr>
          <w:b/>
          <w:i/>
          <w:szCs w:val="24"/>
          <w:u w:val="single"/>
        </w:rPr>
      </w:pPr>
    </w:p>
    <w:p w:rsidR="00AC23F5" w:rsidRPr="00D03A96" w:rsidRDefault="00AC23F5" w:rsidP="00AC23F5">
      <w:pPr>
        <w:pStyle w:val="Tekstpodstawowy"/>
        <w:ind w:left="360"/>
        <w:jc w:val="center"/>
        <w:rPr>
          <w:b/>
          <w:i/>
          <w:szCs w:val="24"/>
          <w:u w:val="single"/>
        </w:rPr>
      </w:pPr>
      <w:r w:rsidRPr="00D03A96">
        <w:rPr>
          <w:b/>
          <w:i/>
          <w:szCs w:val="24"/>
          <w:u w:val="single"/>
        </w:rPr>
        <w:t>ROZDZIAŁ VI.</w:t>
      </w:r>
    </w:p>
    <w:p w:rsidR="00AC23F5" w:rsidRDefault="00AC23F5" w:rsidP="00AC23F5">
      <w:pPr>
        <w:pStyle w:val="Tekstpodstawowy"/>
        <w:ind w:left="360"/>
        <w:jc w:val="center"/>
        <w:rPr>
          <w:szCs w:val="24"/>
        </w:rPr>
      </w:pPr>
      <w:r w:rsidRPr="00D03A96">
        <w:rPr>
          <w:b/>
          <w:i/>
          <w:szCs w:val="24"/>
          <w:u w:val="single"/>
        </w:rPr>
        <w:t>Wykluczenie Wykonawcy z postępowania – niespełnienie warunków określonych w art. 24 ust. 1 ustawy</w:t>
      </w:r>
    </w:p>
    <w:p w:rsidR="00AC23F5" w:rsidRDefault="00AC23F5" w:rsidP="00AC23F5">
      <w:pPr>
        <w:pStyle w:val="Tekstpodstawowy"/>
        <w:ind w:left="360"/>
        <w:jc w:val="both"/>
        <w:rPr>
          <w:szCs w:val="24"/>
        </w:rPr>
      </w:pPr>
      <w:r>
        <w:rPr>
          <w:szCs w:val="24"/>
        </w:rPr>
        <w:t xml:space="preserve"> </w:t>
      </w:r>
    </w:p>
    <w:p w:rsidR="0074773F" w:rsidRDefault="0074773F" w:rsidP="0074773F">
      <w:pPr>
        <w:pStyle w:val="Tekstpodstawowy"/>
        <w:ind w:left="360"/>
        <w:jc w:val="both"/>
        <w:rPr>
          <w:szCs w:val="24"/>
        </w:rPr>
      </w:pPr>
    </w:p>
    <w:p w:rsidR="0074773F" w:rsidRDefault="0074773F" w:rsidP="001E12D5">
      <w:pPr>
        <w:pStyle w:val="Akapitzlist"/>
        <w:numPr>
          <w:ilvl w:val="0"/>
          <w:numId w:val="19"/>
        </w:numPr>
        <w:jc w:val="both"/>
        <w:rPr>
          <w:sz w:val="24"/>
          <w:szCs w:val="24"/>
        </w:rPr>
      </w:pPr>
      <w:r w:rsidRPr="00D03A96">
        <w:rPr>
          <w:sz w:val="24"/>
          <w:szCs w:val="24"/>
        </w:rPr>
        <w:t xml:space="preserve">Wykonawca </w:t>
      </w:r>
      <w:r>
        <w:rPr>
          <w:sz w:val="24"/>
          <w:szCs w:val="24"/>
        </w:rPr>
        <w:t>ubiegający się o zamówienie jest zobowiązany wykazać, iż nie ma podstaw do wykluczenia go z postępowania z powodów określonych w art. 24 ust. 1 ustawy. Dla wykazania braku podstaw do wykluczenia Wykonawcy z postępowania, Zamawiający żąda złożenia przez Wykonawcę następujących dokumentów:</w:t>
      </w:r>
    </w:p>
    <w:p w:rsidR="0074773F" w:rsidRDefault="0074773F" w:rsidP="001E12D5">
      <w:pPr>
        <w:pStyle w:val="Akapitzlist"/>
        <w:numPr>
          <w:ilvl w:val="0"/>
          <w:numId w:val="22"/>
        </w:numPr>
        <w:jc w:val="both"/>
        <w:rPr>
          <w:sz w:val="24"/>
          <w:szCs w:val="24"/>
        </w:rPr>
      </w:pPr>
      <w:r>
        <w:rPr>
          <w:sz w:val="24"/>
          <w:szCs w:val="24"/>
        </w:rPr>
        <w:t xml:space="preserve">oświadczenie o braku podstaw do wykluczenia z postępowania, podpisane przez osoby upoważnione do reprezentacji Wykonawcy, którego wzór określony jest </w:t>
      </w:r>
      <w:r>
        <w:rPr>
          <w:sz w:val="24"/>
          <w:szCs w:val="24"/>
        </w:rPr>
        <w:br/>
        <w:t xml:space="preserve">w </w:t>
      </w:r>
      <w:r w:rsidRPr="00F55CCA">
        <w:rPr>
          <w:b/>
          <w:sz w:val="24"/>
          <w:szCs w:val="24"/>
        </w:rPr>
        <w:t>załączniku nr 4 do SIWZ</w:t>
      </w:r>
      <w:r w:rsidRPr="00F55CCA">
        <w:rPr>
          <w:sz w:val="24"/>
          <w:szCs w:val="24"/>
        </w:rPr>
        <w:t>;</w:t>
      </w:r>
    </w:p>
    <w:p w:rsidR="0074773F" w:rsidRDefault="0074773F" w:rsidP="001E12D5">
      <w:pPr>
        <w:pStyle w:val="Akapitzlist"/>
        <w:numPr>
          <w:ilvl w:val="0"/>
          <w:numId w:val="22"/>
        </w:numPr>
        <w:jc w:val="both"/>
        <w:rPr>
          <w:sz w:val="24"/>
          <w:szCs w:val="24"/>
        </w:rPr>
      </w:pPr>
      <w:r>
        <w:rPr>
          <w:sz w:val="24"/>
          <w:szCs w:val="24"/>
        </w:rPr>
        <w:t xml:space="preserve">aktualny odpis z właściwego rejestru, jeżeli odrębne przepisy wymagają wpisu do rejestru, w celu wykazania braku podstaw do wykluczenia na podstawie art. 24 ust. 1 pkt 2 ustawy, </w:t>
      </w:r>
      <w:r w:rsidRPr="00F55CCA">
        <w:rPr>
          <w:b/>
          <w:sz w:val="24"/>
          <w:szCs w:val="24"/>
        </w:rPr>
        <w:t>wystawiony nie wcześniej niż 6 miesięcy przed terminem upływu składania ofert</w:t>
      </w:r>
      <w:r>
        <w:rPr>
          <w:sz w:val="24"/>
          <w:szCs w:val="24"/>
        </w:rPr>
        <w:t xml:space="preserve">, a w stosunku do osób fizycznych oświadczenie w zakresie art. 24 ust. 1 pkt 2 ustawy (wzór oświadczenia określony jest w </w:t>
      </w:r>
      <w:r w:rsidRPr="00F55CCA">
        <w:rPr>
          <w:b/>
          <w:sz w:val="24"/>
          <w:szCs w:val="24"/>
        </w:rPr>
        <w:t>załączniku nr 5 do SIWZ</w:t>
      </w:r>
      <w:r>
        <w:rPr>
          <w:sz w:val="24"/>
          <w:szCs w:val="24"/>
        </w:rPr>
        <w:t>);</w:t>
      </w:r>
    </w:p>
    <w:p w:rsidR="0074773F" w:rsidRPr="0058355C" w:rsidRDefault="0074773F" w:rsidP="001E12D5">
      <w:pPr>
        <w:pStyle w:val="Akapitzlist"/>
        <w:numPr>
          <w:ilvl w:val="0"/>
          <w:numId w:val="22"/>
        </w:numPr>
        <w:jc w:val="both"/>
        <w:rPr>
          <w:sz w:val="24"/>
          <w:szCs w:val="24"/>
        </w:rPr>
      </w:pPr>
      <w:r>
        <w:rPr>
          <w:sz w:val="24"/>
          <w:szCs w:val="24"/>
        </w:rPr>
        <w:t xml:space="preserve">aktualne zaświadczenie właściwego naczelnika </w:t>
      </w:r>
      <w:r w:rsidRPr="00163733">
        <w:rPr>
          <w:sz w:val="24"/>
          <w:szCs w:val="24"/>
        </w:rPr>
        <w:t>urzędu skarbowego, potwierdzające,</w:t>
      </w:r>
      <w:r>
        <w:rPr>
          <w:sz w:val="24"/>
          <w:szCs w:val="24"/>
        </w:rPr>
        <w:t xml:space="preserve"> </w:t>
      </w:r>
      <w:r w:rsidRPr="00163733">
        <w:rPr>
          <w:sz w:val="24"/>
          <w:szCs w:val="24"/>
        </w:rPr>
        <w:t>że Wykonawca nie zalega z opłacaniem podatków lub zaświadczenie, że uzyskał</w:t>
      </w:r>
      <w:r>
        <w:rPr>
          <w:sz w:val="24"/>
          <w:szCs w:val="24"/>
        </w:rPr>
        <w:t xml:space="preserve"> </w:t>
      </w:r>
      <w:r w:rsidRPr="00163733">
        <w:rPr>
          <w:sz w:val="24"/>
          <w:szCs w:val="24"/>
        </w:rPr>
        <w:t>przewidziane prawem zwolnienie, odroczenie lub rozłożenie na raty zaległych płatności</w:t>
      </w:r>
      <w:r>
        <w:rPr>
          <w:sz w:val="24"/>
          <w:szCs w:val="24"/>
        </w:rPr>
        <w:t xml:space="preserve"> </w:t>
      </w:r>
      <w:r w:rsidRPr="00163733">
        <w:rPr>
          <w:sz w:val="24"/>
          <w:szCs w:val="24"/>
        </w:rPr>
        <w:t xml:space="preserve">lub wstrzymanie w całości wykonania decyzji właściwego organu – </w:t>
      </w:r>
      <w:r w:rsidRPr="00163733">
        <w:rPr>
          <w:b/>
          <w:bCs/>
          <w:sz w:val="24"/>
          <w:szCs w:val="24"/>
        </w:rPr>
        <w:t>wystawione nie</w:t>
      </w:r>
      <w:r>
        <w:rPr>
          <w:b/>
          <w:bCs/>
          <w:sz w:val="24"/>
          <w:szCs w:val="24"/>
        </w:rPr>
        <w:t xml:space="preserve"> </w:t>
      </w:r>
      <w:r w:rsidRPr="00163733">
        <w:rPr>
          <w:b/>
          <w:bCs/>
          <w:sz w:val="24"/>
          <w:szCs w:val="24"/>
        </w:rPr>
        <w:t>wcześniej niż 3 miesiące przed upływem terminu składania ofert</w:t>
      </w:r>
      <w:r w:rsidRPr="0011585E">
        <w:rPr>
          <w:bCs/>
          <w:sz w:val="24"/>
          <w:szCs w:val="24"/>
        </w:rPr>
        <w:t>;</w:t>
      </w:r>
    </w:p>
    <w:p w:rsidR="0074773F" w:rsidRPr="0014615D" w:rsidRDefault="0074773F" w:rsidP="001E12D5">
      <w:pPr>
        <w:pStyle w:val="Akapitzlist"/>
        <w:numPr>
          <w:ilvl w:val="0"/>
          <w:numId w:val="22"/>
        </w:numPr>
        <w:jc w:val="both"/>
        <w:rPr>
          <w:sz w:val="24"/>
          <w:szCs w:val="24"/>
        </w:rPr>
      </w:pPr>
      <w:r w:rsidRPr="0058355C">
        <w:rPr>
          <w:sz w:val="24"/>
          <w:szCs w:val="24"/>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t>
      </w:r>
      <w:r w:rsidRPr="0058355C">
        <w:rPr>
          <w:b/>
          <w:bCs/>
          <w:sz w:val="24"/>
          <w:szCs w:val="24"/>
        </w:rPr>
        <w:t>wystawione nie wcześniej niż 3 miesiące przed upływem terminu składania ofert</w:t>
      </w:r>
      <w:r>
        <w:rPr>
          <w:sz w:val="24"/>
          <w:szCs w:val="24"/>
        </w:rPr>
        <w:t>.</w:t>
      </w:r>
    </w:p>
    <w:p w:rsidR="0074773F" w:rsidRPr="006238F6" w:rsidRDefault="0074773F" w:rsidP="001E12D5">
      <w:pPr>
        <w:numPr>
          <w:ilvl w:val="0"/>
          <w:numId w:val="19"/>
        </w:numPr>
        <w:jc w:val="both"/>
        <w:rPr>
          <w:sz w:val="24"/>
          <w:szCs w:val="24"/>
        </w:rPr>
      </w:pPr>
      <w:r w:rsidRPr="006238F6">
        <w:rPr>
          <w:sz w:val="24"/>
          <w:szCs w:val="24"/>
        </w:rPr>
        <w:lastRenderedPageBreak/>
        <w:t>Z  postępowania zostaną wykluczeni Wykonawcy także z powodów określonych w art. 24 ust. 2 ustawy.</w:t>
      </w:r>
    </w:p>
    <w:p w:rsidR="0074773F" w:rsidRPr="00E93844" w:rsidRDefault="0074773F" w:rsidP="00E93844">
      <w:pPr>
        <w:numPr>
          <w:ilvl w:val="0"/>
          <w:numId w:val="19"/>
        </w:numPr>
        <w:jc w:val="both"/>
        <w:rPr>
          <w:sz w:val="24"/>
          <w:szCs w:val="24"/>
        </w:rPr>
      </w:pPr>
      <w:r w:rsidRPr="00820D37">
        <w:rPr>
          <w:sz w:val="24"/>
          <w:szCs w:val="24"/>
        </w:rPr>
        <w:t xml:space="preserve">Jeżeli Wykonawca ma siedzibę lub miejsce zamieszkania poza terytorium Rzeczypospolitej Polski, zamiast dokumentów, o których mowa w </w:t>
      </w:r>
      <w:r w:rsidR="00E93844">
        <w:rPr>
          <w:sz w:val="24"/>
          <w:szCs w:val="24"/>
        </w:rPr>
        <w:t>pkt</w:t>
      </w:r>
      <w:r w:rsidRPr="00820D37">
        <w:rPr>
          <w:sz w:val="24"/>
          <w:szCs w:val="24"/>
        </w:rPr>
        <w:t xml:space="preserve"> 1</w:t>
      </w:r>
      <w:r w:rsidR="00E93844">
        <w:rPr>
          <w:sz w:val="24"/>
          <w:szCs w:val="24"/>
        </w:rPr>
        <w:t xml:space="preserve"> p</w:t>
      </w:r>
      <w:r w:rsidRPr="00E93844">
        <w:rPr>
          <w:sz w:val="24"/>
          <w:szCs w:val="24"/>
        </w:rPr>
        <w:t>pkt 2, 3, 4 – składa dokument lub dokumenty wystawione w kraju, w którym ma siedzibę lub miejsce zamieszkania, potwierdzające odpowiednio, że:</w:t>
      </w:r>
    </w:p>
    <w:p w:rsidR="0074773F" w:rsidRDefault="0074773F" w:rsidP="00E93844">
      <w:pPr>
        <w:pStyle w:val="Akapitzlist"/>
        <w:numPr>
          <w:ilvl w:val="0"/>
          <w:numId w:val="34"/>
        </w:numPr>
        <w:jc w:val="both"/>
        <w:rPr>
          <w:sz w:val="24"/>
          <w:szCs w:val="24"/>
        </w:rPr>
      </w:pPr>
      <w:r>
        <w:rPr>
          <w:sz w:val="24"/>
          <w:szCs w:val="24"/>
        </w:rPr>
        <w:t>nie otwarto jego likwidacji ani nie ogłoszono upadłości,</w:t>
      </w:r>
    </w:p>
    <w:p w:rsidR="0074773F" w:rsidRDefault="0074773F" w:rsidP="001E12D5">
      <w:pPr>
        <w:pStyle w:val="Akapitzlist"/>
        <w:numPr>
          <w:ilvl w:val="0"/>
          <w:numId w:val="34"/>
        </w:numPr>
        <w:jc w:val="both"/>
        <w:rPr>
          <w:sz w:val="24"/>
          <w:szCs w:val="24"/>
        </w:rPr>
      </w:pPr>
      <w:r w:rsidRPr="00820D37">
        <w:rPr>
          <w:sz w:val="24"/>
          <w:szCs w:val="24"/>
        </w:rPr>
        <w:t>nie zalega z uiszczaniem podatków, opłat lub składek na ubezpieczenie społeczne</w:t>
      </w:r>
      <w:r>
        <w:rPr>
          <w:sz w:val="24"/>
          <w:szCs w:val="24"/>
        </w:rPr>
        <w:t xml:space="preserve"> </w:t>
      </w:r>
      <w:r>
        <w:rPr>
          <w:sz w:val="24"/>
          <w:szCs w:val="24"/>
        </w:rPr>
        <w:br/>
      </w:r>
      <w:r w:rsidRPr="00820D37">
        <w:rPr>
          <w:sz w:val="24"/>
          <w:szCs w:val="24"/>
        </w:rPr>
        <w:t>i zdrowotne albo, że uzyskał przewidziane prawem zwolnienie, odroczenie lub rozłożenie na raty zaległych płatności lub wstrzymanie w całości wyko</w:t>
      </w:r>
      <w:r>
        <w:rPr>
          <w:sz w:val="24"/>
          <w:szCs w:val="24"/>
        </w:rPr>
        <w:t>nania decyzji właściwego organu.</w:t>
      </w:r>
    </w:p>
    <w:p w:rsidR="00AC23F5" w:rsidRPr="00601DDC" w:rsidRDefault="0074773F" w:rsidP="0074773F">
      <w:pPr>
        <w:pStyle w:val="Tekstpodstawowy"/>
        <w:ind w:left="360"/>
        <w:jc w:val="both"/>
        <w:rPr>
          <w:szCs w:val="24"/>
        </w:rPr>
      </w:pPr>
      <w:r w:rsidRPr="006D0F82">
        <w:rPr>
          <w:szCs w:val="24"/>
        </w:rPr>
        <w:t>Jeżeli w miejscu zamieszkania osoby lub w kraju, w którym Wykonawca ma siedzibę lub miejsce zamieszkania, nie wydaje się d</w:t>
      </w:r>
      <w:r w:rsidR="00E93844">
        <w:rPr>
          <w:szCs w:val="24"/>
        </w:rPr>
        <w:t>okumentów, o których mowa w pkt</w:t>
      </w:r>
      <w:r w:rsidRPr="006D0F82">
        <w:rPr>
          <w:szCs w:val="24"/>
        </w:rPr>
        <w:t xml:space="preserve"> </w:t>
      </w:r>
      <w:r>
        <w:rPr>
          <w:szCs w:val="24"/>
        </w:rPr>
        <w:t>3</w:t>
      </w:r>
      <w:r w:rsidRPr="006D0F82">
        <w:rPr>
          <w:szCs w:val="24"/>
        </w:rPr>
        <w:t xml:space="preserve"> </w:t>
      </w:r>
      <w:r w:rsidR="00E93844">
        <w:rPr>
          <w:szCs w:val="24"/>
        </w:rPr>
        <w:t>p</w:t>
      </w:r>
      <w:r w:rsidRPr="006D0F82">
        <w:rPr>
          <w:szCs w:val="24"/>
        </w:rPr>
        <w:t>pkt 1</w:t>
      </w:r>
      <w:r w:rsidR="00E93844">
        <w:rPr>
          <w:szCs w:val="24"/>
        </w:rPr>
        <w:t>) i 2)</w:t>
      </w:r>
      <w:r w:rsidRPr="006D0F82">
        <w:rPr>
          <w:szCs w:val="24"/>
        </w:rPr>
        <w:t xml:space="preserve">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Termin ważności dokumentów zawierających oświadczenie stosuje się odpowiednio.</w:t>
      </w:r>
    </w:p>
    <w:p w:rsidR="00AC23F5" w:rsidRPr="009A2AEC" w:rsidRDefault="00AC23F5" w:rsidP="00AC23F5">
      <w:pPr>
        <w:jc w:val="both"/>
        <w:rPr>
          <w:b/>
          <w:sz w:val="24"/>
          <w:szCs w:val="24"/>
        </w:rPr>
      </w:pPr>
    </w:p>
    <w:p w:rsidR="00AC23F5" w:rsidRDefault="00AC23F5" w:rsidP="00AC23F5">
      <w:pPr>
        <w:pStyle w:val="Tekstprzypisukocowego"/>
        <w:jc w:val="both"/>
        <w:rPr>
          <w:b/>
          <w:i/>
          <w:sz w:val="24"/>
        </w:rPr>
      </w:pPr>
      <w:r w:rsidRPr="009A2AEC">
        <w:rPr>
          <w:b/>
          <w:i/>
          <w:sz w:val="24"/>
        </w:rPr>
        <w:t>Zamawiający wezwie Wykonawców, którzy</w:t>
      </w:r>
      <w:r>
        <w:rPr>
          <w:b/>
          <w:i/>
          <w:sz w:val="24"/>
        </w:rPr>
        <w:t xml:space="preserve"> w określonym terminie nie złożą wyżej wymaganych przez Zamawiającego oświadczeń lub dokumentów lub </w:t>
      </w:r>
      <w:r w:rsidRPr="009A2AEC">
        <w:rPr>
          <w:b/>
          <w:i/>
          <w:sz w:val="24"/>
        </w:rPr>
        <w:t xml:space="preserve">którzy </w:t>
      </w:r>
      <w:r>
        <w:rPr>
          <w:b/>
          <w:i/>
          <w:sz w:val="24"/>
        </w:rPr>
        <w:t xml:space="preserve">nie złożą pełnomocnictw, albo którzy </w:t>
      </w:r>
      <w:r w:rsidRPr="009A2AEC">
        <w:rPr>
          <w:b/>
          <w:i/>
          <w:sz w:val="24"/>
        </w:rPr>
        <w:t>złożą dokumenty zawierające błędy</w:t>
      </w:r>
      <w:r>
        <w:rPr>
          <w:b/>
          <w:i/>
          <w:sz w:val="24"/>
        </w:rPr>
        <w:t xml:space="preserve"> lub którzy złożyli wadliwe pełnomocnictwa</w:t>
      </w:r>
      <w:r w:rsidRPr="009A2AEC">
        <w:rPr>
          <w:b/>
          <w:i/>
          <w:sz w:val="24"/>
        </w:rPr>
        <w:t xml:space="preserve">, do ich </w:t>
      </w:r>
      <w:r>
        <w:rPr>
          <w:b/>
          <w:i/>
          <w:sz w:val="24"/>
        </w:rPr>
        <w:t xml:space="preserve">złożenia </w:t>
      </w:r>
      <w:r w:rsidRPr="009A2AEC">
        <w:rPr>
          <w:b/>
          <w:i/>
          <w:sz w:val="24"/>
        </w:rPr>
        <w:t xml:space="preserve">w wyznaczonym przez siebie terminie, chyba że mimo ich </w:t>
      </w:r>
      <w:r>
        <w:rPr>
          <w:b/>
          <w:i/>
          <w:sz w:val="24"/>
        </w:rPr>
        <w:t>złożenia</w:t>
      </w:r>
      <w:r w:rsidRPr="009A2AEC">
        <w:rPr>
          <w:b/>
          <w:i/>
          <w:sz w:val="24"/>
        </w:rPr>
        <w:t xml:space="preserve"> oferta Wykonawcy podlega odrzuceniu </w:t>
      </w:r>
      <w:r>
        <w:rPr>
          <w:b/>
          <w:i/>
          <w:sz w:val="24"/>
        </w:rPr>
        <w:t>albo</w:t>
      </w:r>
      <w:r w:rsidRPr="009A2AEC">
        <w:rPr>
          <w:b/>
          <w:i/>
          <w:sz w:val="24"/>
        </w:rPr>
        <w:t> konieczne byłoby unieważnienie postępowania.</w:t>
      </w:r>
    </w:p>
    <w:p w:rsidR="00AC23F5" w:rsidRDefault="00AC23F5" w:rsidP="00AC23F5">
      <w:pPr>
        <w:pStyle w:val="Tekstpodstawowywcity"/>
        <w:rPr>
          <w:bCs/>
          <w:szCs w:val="24"/>
        </w:rPr>
      </w:pPr>
    </w:p>
    <w:p w:rsidR="00AC23F5" w:rsidRPr="009A2AEC" w:rsidRDefault="00AC23F5" w:rsidP="00AC23F5">
      <w:pPr>
        <w:pStyle w:val="Tekstprzypisukocowego"/>
        <w:jc w:val="center"/>
        <w:rPr>
          <w:b/>
          <w:i/>
          <w:sz w:val="24"/>
          <w:u w:val="single"/>
        </w:rPr>
      </w:pPr>
      <w:r w:rsidRPr="009A2AEC">
        <w:rPr>
          <w:b/>
          <w:i/>
          <w:sz w:val="24"/>
          <w:u w:val="single"/>
        </w:rPr>
        <w:t>ROZDZIAŁ VI</w:t>
      </w:r>
      <w:r>
        <w:rPr>
          <w:b/>
          <w:i/>
          <w:sz w:val="24"/>
          <w:u w:val="single"/>
        </w:rPr>
        <w:t>I</w:t>
      </w:r>
      <w:r w:rsidRPr="009A2AEC">
        <w:rPr>
          <w:b/>
          <w:i/>
          <w:sz w:val="24"/>
          <w:u w:val="single"/>
        </w:rPr>
        <w:t>.</w:t>
      </w:r>
    </w:p>
    <w:p w:rsidR="00AC23F5" w:rsidRPr="009A2AEC" w:rsidRDefault="00AC23F5" w:rsidP="00AC23F5">
      <w:pPr>
        <w:pStyle w:val="Tekstprzypisukocowego"/>
        <w:jc w:val="center"/>
        <w:rPr>
          <w:b/>
          <w:i/>
          <w:sz w:val="24"/>
          <w:u w:val="single"/>
        </w:rPr>
      </w:pPr>
      <w:r>
        <w:rPr>
          <w:b/>
          <w:i/>
          <w:sz w:val="24"/>
          <w:u w:val="single"/>
        </w:rPr>
        <w:t>Informacja</w:t>
      </w:r>
      <w:r w:rsidRPr="009A2AEC">
        <w:rPr>
          <w:b/>
          <w:i/>
          <w:sz w:val="24"/>
          <w:u w:val="single"/>
        </w:rPr>
        <w:t xml:space="preserve"> o sposobie porozumiewania się Zamawiającego z Wykonawcami</w:t>
      </w:r>
      <w:r>
        <w:rPr>
          <w:b/>
          <w:i/>
          <w:sz w:val="24"/>
          <w:u w:val="single"/>
        </w:rPr>
        <w:t xml:space="preserve"> oraz sposobie przekazywania oświadczeń i dokumentów oraz wskazanie osób uprawnionych do porozumiewania się z Wykonawcami</w:t>
      </w:r>
    </w:p>
    <w:p w:rsidR="00AC23F5" w:rsidRPr="00E7117B" w:rsidRDefault="00AC23F5" w:rsidP="00AC23F5">
      <w:pPr>
        <w:pStyle w:val="Tekstprzypisukocowego"/>
        <w:jc w:val="center"/>
        <w:rPr>
          <w:sz w:val="24"/>
          <w:szCs w:val="24"/>
        </w:rPr>
      </w:pPr>
    </w:p>
    <w:p w:rsidR="00AC23F5" w:rsidRPr="001F7D6F" w:rsidRDefault="00AC23F5" w:rsidP="001E12D5">
      <w:pPr>
        <w:pStyle w:val="Tekstprzypisukocowego"/>
        <w:numPr>
          <w:ilvl w:val="0"/>
          <w:numId w:val="12"/>
        </w:numPr>
        <w:jc w:val="both"/>
        <w:rPr>
          <w:sz w:val="24"/>
          <w:szCs w:val="24"/>
          <w:u w:val="single"/>
        </w:rPr>
      </w:pPr>
      <w:r w:rsidRPr="009A2AEC">
        <w:rPr>
          <w:sz w:val="24"/>
          <w:szCs w:val="24"/>
        </w:rPr>
        <w:t xml:space="preserve">W niniejszym postępowaniu wszelkie oświadczenia, wnioski, zawiadomienia oraz informacje </w:t>
      </w:r>
      <w:r>
        <w:rPr>
          <w:sz w:val="24"/>
          <w:szCs w:val="24"/>
        </w:rPr>
        <w:t xml:space="preserve">Zamawiający i Wykonawcy przekazują w języku polskim, </w:t>
      </w:r>
      <w:r w:rsidR="002E200A">
        <w:rPr>
          <w:sz w:val="24"/>
          <w:szCs w:val="24"/>
        </w:rPr>
        <w:t xml:space="preserve">w formie pisemnej, </w:t>
      </w:r>
      <w:r>
        <w:rPr>
          <w:sz w:val="24"/>
          <w:szCs w:val="24"/>
        </w:rPr>
        <w:t>za pomocą faksu</w:t>
      </w:r>
      <w:r w:rsidR="002E200A">
        <w:rPr>
          <w:sz w:val="24"/>
          <w:szCs w:val="24"/>
        </w:rPr>
        <w:t xml:space="preserve"> lub drogą elektroniczną</w:t>
      </w:r>
      <w:r>
        <w:rPr>
          <w:sz w:val="24"/>
          <w:szCs w:val="24"/>
        </w:rPr>
        <w:t xml:space="preserve"> z zastrzeżeniem postanowień ust. 2.</w:t>
      </w:r>
    </w:p>
    <w:p w:rsidR="00AC23F5" w:rsidRPr="0024394B" w:rsidRDefault="00AC23F5" w:rsidP="001E12D5">
      <w:pPr>
        <w:pStyle w:val="Tekstprzypisukocowego"/>
        <w:numPr>
          <w:ilvl w:val="0"/>
          <w:numId w:val="12"/>
        </w:numPr>
        <w:jc w:val="both"/>
        <w:rPr>
          <w:sz w:val="24"/>
          <w:szCs w:val="24"/>
          <w:u w:val="single"/>
        </w:rPr>
      </w:pPr>
      <w:r w:rsidRPr="006D0F82">
        <w:rPr>
          <w:sz w:val="24"/>
          <w:szCs w:val="24"/>
        </w:rPr>
        <w:t xml:space="preserve">Oświadczenia i dokumenty dla wykazania spełniania warunków udziału w postępowaniu, </w:t>
      </w:r>
      <w:r w:rsidR="00C83D1C">
        <w:rPr>
          <w:sz w:val="24"/>
          <w:szCs w:val="24"/>
        </w:rPr>
        <w:br/>
      </w:r>
      <w:r w:rsidRPr="006D0F82">
        <w:rPr>
          <w:sz w:val="24"/>
          <w:szCs w:val="24"/>
        </w:rPr>
        <w:t xml:space="preserve">o których mowa w Rozdziale V oraz VI SIWZ, uzupełniane przez Wykonawcę na skutek </w:t>
      </w:r>
    </w:p>
    <w:p w:rsidR="00AC23F5" w:rsidRPr="001F7D6F" w:rsidRDefault="00AC23F5" w:rsidP="00AC23F5">
      <w:pPr>
        <w:pStyle w:val="Tekstprzypisukocowego"/>
        <w:ind w:left="360"/>
        <w:jc w:val="both"/>
        <w:rPr>
          <w:sz w:val="24"/>
          <w:szCs w:val="24"/>
          <w:u w:val="single"/>
        </w:rPr>
      </w:pPr>
      <w:r w:rsidRPr="006D0F82">
        <w:rPr>
          <w:sz w:val="24"/>
          <w:szCs w:val="24"/>
        </w:rPr>
        <w:t xml:space="preserve">wezwania Zamawiającego, na podstawie art. 26 ust. 3 ustawy, zostaną złożone w formie pisemnej. Mogą być też przez Wykonawcę przesłane w pierwszej kolejności faksem </w:t>
      </w:r>
      <w:r>
        <w:rPr>
          <w:sz w:val="24"/>
          <w:szCs w:val="24"/>
        </w:rPr>
        <w:br/>
      </w:r>
      <w:r w:rsidRPr="006D0F82">
        <w:rPr>
          <w:sz w:val="24"/>
          <w:szCs w:val="24"/>
        </w:rPr>
        <w:t xml:space="preserve">i następnie niezwłocznie w formie pisemnej. Zamawiający uzna te dokumenty </w:t>
      </w:r>
      <w:r>
        <w:rPr>
          <w:sz w:val="24"/>
          <w:szCs w:val="24"/>
        </w:rPr>
        <w:br/>
      </w:r>
      <w:r w:rsidRPr="006D0F82">
        <w:rPr>
          <w:sz w:val="24"/>
          <w:szCs w:val="24"/>
        </w:rPr>
        <w:t>i oświadczenia za złożone w wyznaczonym terminie, jeżeli ich treść w formie pisemnej dotrze do Zamawiającego przed upływem wyznaczonego terminu.</w:t>
      </w:r>
    </w:p>
    <w:p w:rsidR="00AC23F5" w:rsidRDefault="00AC23F5" w:rsidP="001E12D5">
      <w:pPr>
        <w:pStyle w:val="Tekstprzypisukocowego"/>
        <w:numPr>
          <w:ilvl w:val="0"/>
          <w:numId w:val="12"/>
        </w:numPr>
        <w:jc w:val="both"/>
        <w:rPr>
          <w:sz w:val="24"/>
          <w:szCs w:val="24"/>
        </w:rPr>
      </w:pPr>
      <w:r w:rsidRPr="001F7D6F">
        <w:rPr>
          <w:sz w:val="24"/>
          <w:szCs w:val="24"/>
        </w:rPr>
        <w:t>Zamawiający na swojej stronie internetowej</w:t>
      </w:r>
      <w:r>
        <w:rPr>
          <w:sz w:val="24"/>
          <w:szCs w:val="24"/>
        </w:rPr>
        <w:t xml:space="preserve"> www.cpe.gov.pl opublikował ogłoszenie </w:t>
      </w:r>
      <w:r w:rsidR="00C83D1C">
        <w:rPr>
          <w:sz w:val="24"/>
          <w:szCs w:val="24"/>
        </w:rPr>
        <w:br/>
      </w:r>
      <w:r>
        <w:rPr>
          <w:sz w:val="24"/>
          <w:szCs w:val="24"/>
        </w:rPr>
        <w:t>o zamówieniu oraz niniejszą SIWZ.</w:t>
      </w:r>
    </w:p>
    <w:p w:rsidR="00AC23F5" w:rsidRDefault="00AC23F5" w:rsidP="001E12D5">
      <w:pPr>
        <w:pStyle w:val="Tekstprzypisukocowego"/>
        <w:numPr>
          <w:ilvl w:val="0"/>
          <w:numId w:val="12"/>
        </w:numPr>
        <w:jc w:val="both"/>
        <w:rPr>
          <w:sz w:val="24"/>
          <w:szCs w:val="24"/>
        </w:rPr>
      </w:pPr>
      <w:r>
        <w:rPr>
          <w:sz w:val="24"/>
          <w:szCs w:val="24"/>
        </w:rPr>
        <w:t>Na stronie tej Zamawiający będzie także publikował:</w:t>
      </w:r>
    </w:p>
    <w:p w:rsidR="00AC23F5" w:rsidRDefault="00AC23F5" w:rsidP="001E12D5">
      <w:pPr>
        <w:pStyle w:val="Tekstprzypisukocowego"/>
        <w:numPr>
          <w:ilvl w:val="0"/>
          <w:numId w:val="24"/>
        </w:numPr>
        <w:jc w:val="both"/>
        <w:rPr>
          <w:sz w:val="24"/>
          <w:szCs w:val="24"/>
        </w:rPr>
      </w:pPr>
      <w:r>
        <w:rPr>
          <w:sz w:val="24"/>
          <w:szCs w:val="24"/>
        </w:rPr>
        <w:t xml:space="preserve">zawiadomienia oraz </w:t>
      </w:r>
      <w:r w:rsidRPr="006D0F82">
        <w:rPr>
          <w:sz w:val="24"/>
          <w:szCs w:val="24"/>
        </w:rPr>
        <w:t>informacje związane z prowadzonym postępowaniem, w tym zwłaszcza: zapytania Wykonawców o wyjaśnienie treści SIWZ wraz z wyjaśnieniami Zamawiającego do tych zapytań; zawiadomienia o zmianie treści SIWZ; zawiadomienia o przedłużeniu terminu składania ofert; zawiadomienie o wyborze oferty, o którym mowa w art. 92 ust. 2 ustawy;</w:t>
      </w:r>
    </w:p>
    <w:p w:rsidR="00AC23F5" w:rsidRPr="001F7D6F" w:rsidRDefault="00AC23F5" w:rsidP="001E12D5">
      <w:pPr>
        <w:pStyle w:val="Tekstprzypisukocowego"/>
        <w:numPr>
          <w:ilvl w:val="0"/>
          <w:numId w:val="24"/>
        </w:numPr>
        <w:jc w:val="both"/>
        <w:rPr>
          <w:sz w:val="24"/>
          <w:szCs w:val="24"/>
        </w:rPr>
      </w:pPr>
      <w:r w:rsidRPr="006D0F82">
        <w:rPr>
          <w:sz w:val="24"/>
          <w:szCs w:val="24"/>
        </w:rPr>
        <w:t xml:space="preserve">treści odwołań dotyczących treści ogłoszenia o zamówieniu lub treści SIWZ wraz </w:t>
      </w:r>
      <w:r>
        <w:rPr>
          <w:sz w:val="24"/>
          <w:szCs w:val="24"/>
        </w:rPr>
        <w:br/>
      </w:r>
      <w:r w:rsidRPr="006D0F82">
        <w:rPr>
          <w:sz w:val="24"/>
          <w:szCs w:val="24"/>
        </w:rPr>
        <w:t>z wezwaniem Wykonawców do wzięcia udziału w postępowaniu toczącym</w:t>
      </w:r>
      <w:r w:rsidR="00A9232F">
        <w:rPr>
          <w:sz w:val="24"/>
          <w:szCs w:val="24"/>
        </w:rPr>
        <w:t xml:space="preserve"> </w:t>
      </w:r>
      <w:r w:rsidRPr="006D0F82">
        <w:rPr>
          <w:sz w:val="24"/>
          <w:szCs w:val="24"/>
        </w:rPr>
        <w:t xml:space="preserve">się </w:t>
      </w:r>
      <w:r>
        <w:rPr>
          <w:sz w:val="24"/>
          <w:szCs w:val="24"/>
        </w:rPr>
        <w:br/>
      </w:r>
      <w:r w:rsidRPr="006D0F82">
        <w:rPr>
          <w:sz w:val="24"/>
          <w:szCs w:val="24"/>
        </w:rPr>
        <w:lastRenderedPageBreak/>
        <w:t>w wyniku wniesienia odwołania; rozstrzygnięcia odwołań dotyczących treści ogłoszenia o zamówieniu lub treści SIWZ.</w:t>
      </w:r>
    </w:p>
    <w:p w:rsidR="00AC23F5" w:rsidRPr="00CC0049" w:rsidRDefault="00AC23F5" w:rsidP="001E12D5">
      <w:pPr>
        <w:pStyle w:val="Tekstprzypisukocowego"/>
        <w:numPr>
          <w:ilvl w:val="0"/>
          <w:numId w:val="12"/>
        </w:numPr>
        <w:jc w:val="both"/>
        <w:rPr>
          <w:sz w:val="24"/>
          <w:szCs w:val="24"/>
          <w:u w:val="single"/>
        </w:rPr>
      </w:pPr>
      <w:r w:rsidRPr="00050B20">
        <w:rPr>
          <w:sz w:val="24"/>
          <w:szCs w:val="24"/>
        </w:rPr>
        <w:t>Porozumiewanie się z Zamawiającym w związku z prowadzonym postępowaniem:</w:t>
      </w:r>
    </w:p>
    <w:p w:rsidR="00AC23F5" w:rsidRDefault="00AC23F5" w:rsidP="0074773F">
      <w:pPr>
        <w:pStyle w:val="Tekstprzypisukocowego"/>
        <w:ind w:left="360"/>
        <w:jc w:val="both"/>
        <w:rPr>
          <w:sz w:val="24"/>
          <w:szCs w:val="24"/>
        </w:rPr>
      </w:pPr>
      <w:r>
        <w:rPr>
          <w:sz w:val="24"/>
          <w:szCs w:val="24"/>
        </w:rPr>
        <w:t>- osob</w:t>
      </w:r>
      <w:r w:rsidR="00E131F7">
        <w:rPr>
          <w:sz w:val="24"/>
          <w:szCs w:val="24"/>
        </w:rPr>
        <w:t>ą</w:t>
      </w:r>
      <w:r>
        <w:rPr>
          <w:sz w:val="24"/>
          <w:szCs w:val="24"/>
        </w:rPr>
        <w:t xml:space="preserve"> uprawnione</w:t>
      </w:r>
      <w:r w:rsidR="00E131F7">
        <w:rPr>
          <w:sz w:val="24"/>
          <w:szCs w:val="24"/>
        </w:rPr>
        <w:t>ą</w:t>
      </w:r>
      <w:r>
        <w:rPr>
          <w:sz w:val="24"/>
          <w:szCs w:val="24"/>
        </w:rPr>
        <w:t xml:space="preserve"> </w:t>
      </w:r>
      <w:r w:rsidRPr="009A2AEC">
        <w:rPr>
          <w:sz w:val="24"/>
          <w:szCs w:val="24"/>
        </w:rPr>
        <w:t>ze strony Zamawiającego</w:t>
      </w:r>
      <w:r>
        <w:rPr>
          <w:sz w:val="24"/>
          <w:szCs w:val="24"/>
        </w:rPr>
        <w:t xml:space="preserve"> do ko</w:t>
      </w:r>
      <w:r w:rsidR="0074773F">
        <w:rPr>
          <w:sz w:val="24"/>
          <w:szCs w:val="24"/>
        </w:rPr>
        <w:t>ntaktów z Wykonawcami</w:t>
      </w:r>
      <w:r w:rsidR="00E131F7">
        <w:rPr>
          <w:sz w:val="24"/>
          <w:szCs w:val="24"/>
        </w:rPr>
        <w:t xml:space="preserve"> jest</w:t>
      </w:r>
      <w:r w:rsidR="0074773F">
        <w:rPr>
          <w:sz w:val="24"/>
          <w:szCs w:val="24"/>
        </w:rPr>
        <w:br/>
      </w:r>
      <w:r w:rsidR="00E131F7">
        <w:rPr>
          <w:sz w:val="24"/>
          <w:szCs w:val="24"/>
        </w:rPr>
        <w:t>Katarzyna Mazurkiewicz - Błasiak, 22 378 31 78</w:t>
      </w:r>
      <w:r w:rsidR="0074773F">
        <w:rPr>
          <w:sz w:val="24"/>
          <w:szCs w:val="24"/>
        </w:rPr>
        <w:t xml:space="preserve">, e-mail do korespondencji: </w:t>
      </w:r>
      <w:hyperlink r:id="rId9" w:history="1">
        <w:r w:rsidR="002E200A" w:rsidRPr="00666389">
          <w:rPr>
            <w:rStyle w:val="Hipercze"/>
            <w:sz w:val="24"/>
            <w:szCs w:val="24"/>
          </w:rPr>
          <w:t>katarzyna.mazurkiewicz@cpe.gov.pl</w:t>
        </w:r>
      </w:hyperlink>
      <w:r w:rsidR="002E200A">
        <w:rPr>
          <w:sz w:val="24"/>
          <w:szCs w:val="24"/>
        </w:rPr>
        <w:t xml:space="preserve"> oraz Piotr Maciołek, tel. 22 378 31 11, e-mail do korespondencji: </w:t>
      </w:r>
      <w:hyperlink r:id="rId10" w:history="1">
        <w:r w:rsidR="002E200A" w:rsidRPr="00860BEB">
          <w:rPr>
            <w:rStyle w:val="Hipercze"/>
            <w:sz w:val="24"/>
            <w:szCs w:val="24"/>
          </w:rPr>
          <w:t>piotr.maciolek@cpe.gov.pl</w:t>
        </w:r>
      </w:hyperlink>
      <w:r w:rsidR="0074773F">
        <w:rPr>
          <w:sz w:val="24"/>
          <w:szCs w:val="24"/>
        </w:rPr>
        <w:t>;</w:t>
      </w:r>
    </w:p>
    <w:p w:rsidR="00AC23F5" w:rsidRPr="00015E10" w:rsidRDefault="00AC23F5" w:rsidP="00AC23F5">
      <w:pPr>
        <w:pStyle w:val="Tekstprzypisukocowego"/>
        <w:ind w:left="360"/>
        <w:jc w:val="both"/>
        <w:rPr>
          <w:sz w:val="24"/>
          <w:szCs w:val="24"/>
          <w:u w:val="single"/>
        </w:rPr>
      </w:pPr>
      <w:r>
        <w:rPr>
          <w:sz w:val="24"/>
          <w:szCs w:val="24"/>
        </w:rPr>
        <w:t xml:space="preserve">- korespondencja pisemna za pośrednictwem poczty, kuriera lub składana osobiście </w:t>
      </w:r>
      <w:r>
        <w:rPr>
          <w:sz w:val="24"/>
          <w:szCs w:val="24"/>
        </w:rPr>
        <w:br/>
        <w:t>w sekretariacie Centrum Projektów Europejskich, 02-672 Warszawa, ul. Domaniewska 39a, p. III, pok. 2, od p</w:t>
      </w:r>
      <w:r w:rsidR="00D96E77">
        <w:rPr>
          <w:sz w:val="24"/>
          <w:szCs w:val="24"/>
        </w:rPr>
        <w:t>oniedziałku do piątku w godz. 8:15-16:</w:t>
      </w:r>
      <w:r>
        <w:rPr>
          <w:sz w:val="24"/>
          <w:szCs w:val="24"/>
        </w:rPr>
        <w:t>15.</w:t>
      </w:r>
    </w:p>
    <w:p w:rsidR="00AC23F5" w:rsidRPr="00F4603A" w:rsidRDefault="00AC23F5" w:rsidP="001E12D5">
      <w:pPr>
        <w:pStyle w:val="Tekstprzypisukocowego"/>
        <w:numPr>
          <w:ilvl w:val="0"/>
          <w:numId w:val="12"/>
        </w:numPr>
        <w:jc w:val="both"/>
        <w:rPr>
          <w:sz w:val="24"/>
        </w:rPr>
      </w:pPr>
      <w:r w:rsidRPr="00DC4898">
        <w:rPr>
          <w:sz w:val="24"/>
          <w:szCs w:val="24"/>
        </w:rPr>
        <w:t xml:space="preserve">Wykonawca może zwrócić się do Zamawiającego o wyjaśnienie treści SIWZ. Zamawiający udzieli wyjaśnień niezwłocznie, jednak nie później niż na </w:t>
      </w:r>
      <w:r w:rsidR="003C603B">
        <w:rPr>
          <w:b/>
          <w:bCs/>
          <w:sz w:val="24"/>
          <w:szCs w:val="24"/>
        </w:rPr>
        <w:t>6</w:t>
      </w:r>
      <w:r w:rsidRPr="00DC4898">
        <w:rPr>
          <w:b/>
          <w:bCs/>
          <w:sz w:val="24"/>
          <w:szCs w:val="24"/>
        </w:rPr>
        <w:t xml:space="preserve"> </w:t>
      </w:r>
      <w:r w:rsidRPr="00DC4898">
        <w:rPr>
          <w:sz w:val="24"/>
          <w:szCs w:val="24"/>
        </w:rPr>
        <w:t>dni przed upływem terminu składania ofert, pod warunkiem, że wniosek o wyjaśnienie SIWZ wpłynie do Zamawiającego nie później niż do końca dnia, w którym upływa połowa wyznaczonego terminu składania ofert.</w:t>
      </w:r>
    </w:p>
    <w:p w:rsidR="00AC23F5" w:rsidRPr="009A2AEC" w:rsidRDefault="00AC23F5" w:rsidP="00AC23F5">
      <w:pPr>
        <w:pStyle w:val="Tekstprzypisukocowego"/>
        <w:jc w:val="both"/>
        <w:rPr>
          <w:sz w:val="4"/>
          <w:szCs w:val="4"/>
        </w:rPr>
      </w:pPr>
    </w:p>
    <w:p w:rsidR="00AC23F5" w:rsidRDefault="00AC23F5" w:rsidP="00AC23F5">
      <w:pPr>
        <w:ind w:left="1068"/>
        <w:jc w:val="both"/>
        <w:rPr>
          <w:sz w:val="24"/>
          <w:szCs w:val="24"/>
        </w:rPr>
      </w:pPr>
    </w:p>
    <w:p w:rsidR="00AC23F5" w:rsidRPr="009A2AEC" w:rsidRDefault="00AC23F5" w:rsidP="00AC23F5">
      <w:pPr>
        <w:pStyle w:val="Tekstprzypisukocowego"/>
        <w:jc w:val="center"/>
        <w:rPr>
          <w:b/>
          <w:i/>
          <w:sz w:val="24"/>
          <w:u w:val="single"/>
        </w:rPr>
      </w:pPr>
      <w:r w:rsidRPr="009A2AEC">
        <w:rPr>
          <w:b/>
          <w:i/>
          <w:sz w:val="24"/>
          <w:u w:val="single"/>
        </w:rPr>
        <w:t>ROZDZIAŁ VII</w:t>
      </w:r>
      <w:r>
        <w:rPr>
          <w:b/>
          <w:i/>
          <w:sz w:val="24"/>
          <w:u w:val="single"/>
        </w:rPr>
        <w:t>I</w:t>
      </w:r>
      <w:r w:rsidRPr="009A2AEC">
        <w:rPr>
          <w:b/>
          <w:i/>
          <w:sz w:val="24"/>
          <w:u w:val="single"/>
        </w:rPr>
        <w:t>.</w:t>
      </w:r>
    </w:p>
    <w:p w:rsidR="00AC23F5" w:rsidRPr="009A2AEC" w:rsidRDefault="00AC23F5" w:rsidP="00AC23F5">
      <w:pPr>
        <w:pStyle w:val="Tekstprzypisukocowego"/>
        <w:jc w:val="center"/>
        <w:rPr>
          <w:b/>
          <w:i/>
          <w:sz w:val="24"/>
          <w:u w:val="single"/>
        </w:rPr>
      </w:pPr>
      <w:r w:rsidRPr="009A2AEC">
        <w:rPr>
          <w:b/>
          <w:i/>
          <w:sz w:val="24"/>
          <w:u w:val="single"/>
        </w:rPr>
        <w:t>Wadium</w:t>
      </w:r>
    </w:p>
    <w:p w:rsidR="00AC23F5" w:rsidRPr="00CC0DE5" w:rsidRDefault="00AC23F5" w:rsidP="00AC23F5">
      <w:pPr>
        <w:pStyle w:val="Tekstprzypisukocowego"/>
        <w:jc w:val="center"/>
        <w:rPr>
          <w:sz w:val="24"/>
          <w:szCs w:val="24"/>
        </w:rPr>
      </w:pPr>
    </w:p>
    <w:p w:rsidR="00AC23F5" w:rsidRDefault="00AC23F5" w:rsidP="00AC23F5">
      <w:pPr>
        <w:rPr>
          <w:sz w:val="24"/>
          <w:szCs w:val="24"/>
        </w:rPr>
      </w:pPr>
      <w:r w:rsidRPr="00114451">
        <w:rPr>
          <w:sz w:val="24"/>
          <w:szCs w:val="24"/>
        </w:rPr>
        <w:t>Zamawiający nie żąda od Wykonawców wniesienia wadium.</w:t>
      </w:r>
    </w:p>
    <w:p w:rsidR="00AC23F5" w:rsidRDefault="00AC23F5" w:rsidP="00AC23F5">
      <w:pPr>
        <w:rPr>
          <w:sz w:val="24"/>
          <w:szCs w:val="24"/>
        </w:rPr>
      </w:pPr>
    </w:p>
    <w:p w:rsidR="00AC23F5" w:rsidRDefault="00AC23F5" w:rsidP="00AC23F5">
      <w:pPr>
        <w:rPr>
          <w:sz w:val="24"/>
          <w:szCs w:val="24"/>
        </w:rPr>
      </w:pPr>
    </w:p>
    <w:p w:rsidR="00AC23F5" w:rsidRPr="009A2AEC" w:rsidRDefault="00AC23F5" w:rsidP="00AC23F5">
      <w:pPr>
        <w:pStyle w:val="Nagwek4"/>
        <w:rPr>
          <w:i/>
          <w:sz w:val="24"/>
          <w:szCs w:val="24"/>
          <w:u w:val="single"/>
        </w:rPr>
      </w:pPr>
      <w:r>
        <w:rPr>
          <w:i/>
          <w:sz w:val="24"/>
          <w:szCs w:val="24"/>
          <w:u w:val="single"/>
        </w:rPr>
        <w:t>ROZDZIAŁ IX</w:t>
      </w:r>
      <w:r w:rsidRPr="009A2AEC">
        <w:rPr>
          <w:i/>
          <w:sz w:val="24"/>
          <w:szCs w:val="24"/>
          <w:u w:val="single"/>
        </w:rPr>
        <w:t xml:space="preserve">. </w:t>
      </w:r>
    </w:p>
    <w:p w:rsidR="00AC23F5" w:rsidRPr="009A2AEC" w:rsidRDefault="00AC23F5" w:rsidP="00AC23F5">
      <w:pPr>
        <w:pStyle w:val="Nagwek4"/>
        <w:rPr>
          <w:i/>
          <w:sz w:val="24"/>
          <w:szCs w:val="24"/>
          <w:u w:val="single"/>
        </w:rPr>
      </w:pPr>
      <w:r w:rsidRPr="009A2AEC">
        <w:rPr>
          <w:i/>
          <w:sz w:val="24"/>
          <w:szCs w:val="24"/>
          <w:u w:val="single"/>
        </w:rPr>
        <w:t>Termin związania ofertą</w:t>
      </w:r>
    </w:p>
    <w:p w:rsidR="00AC23F5" w:rsidRPr="00CC0DE5" w:rsidRDefault="00AC23F5" w:rsidP="00AC23F5">
      <w:pPr>
        <w:pStyle w:val="Tekstprzypisukocowego"/>
        <w:jc w:val="center"/>
        <w:rPr>
          <w:sz w:val="24"/>
          <w:szCs w:val="24"/>
        </w:rPr>
      </w:pPr>
    </w:p>
    <w:p w:rsidR="00AC23F5" w:rsidRPr="009A2AEC" w:rsidRDefault="00AC23F5" w:rsidP="00BC1494">
      <w:pPr>
        <w:numPr>
          <w:ilvl w:val="0"/>
          <w:numId w:val="3"/>
        </w:numPr>
        <w:jc w:val="both"/>
        <w:rPr>
          <w:sz w:val="24"/>
          <w:szCs w:val="24"/>
        </w:rPr>
      </w:pPr>
      <w:r w:rsidRPr="009A2AEC">
        <w:rPr>
          <w:sz w:val="24"/>
          <w:szCs w:val="24"/>
        </w:rPr>
        <w:t xml:space="preserve">Składający ofertę jest nią związany przez okres </w:t>
      </w:r>
      <w:r w:rsidR="0074773F">
        <w:rPr>
          <w:sz w:val="24"/>
          <w:szCs w:val="24"/>
        </w:rPr>
        <w:t>6</w:t>
      </w:r>
      <w:r w:rsidRPr="009A2AEC">
        <w:rPr>
          <w:sz w:val="24"/>
          <w:szCs w:val="24"/>
        </w:rPr>
        <w:t>0 dni od ostatecznego terminu składania ofert.</w:t>
      </w:r>
    </w:p>
    <w:p w:rsidR="00AC23F5" w:rsidRPr="00F06A97" w:rsidRDefault="00AC23F5" w:rsidP="00BC1494">
      <w:pPr>
        <w:numPr>
          <w:ilvl w:val="0"/>
          <w:numId w:val="3"/>
        </w:numPr>
        <w:jc w:val="both"/>
        <w:rPr>
          <w:b/>
          <w:i/>
          <w:sz w:val="24"/>
          <w:szCs w:val="24"/>
          <w:u w:val="single"/>
        </w:rPr>
      </w:pPr>
      <w:r w:rsidRPr="00F06A97">
        <w:rPr>
          <w:sz w:val="24"/>
          <w:szCs w:val="24"/>
        </w:rPr>
        <w:t>Wykonawca samodzielnie lub na wniosek Zamawiającego może prz</w:t>
      </w:r>
      <w:r>
        <w:rPr>
          <w:sz w:val="24"/>
          <w:szCs w:val="24"/>
        </w:rPr>
        <w:t>edłużyć termin związania ofertą.</w:t>
      </w:r>
    </w:p>
    <w:p w:rsidR="00AC23F5" w:rsidRPr="00353DE4" w:rsidRDefault="00AC23F5" w:rsidP="00BC1494">
      <w:pPr>
        <w:numPr>
          <w:ilvl w:val="0"/>
          <w:numId w:val="3"/>
        </w:numPr>
        <w:jc w:val="both"/>
        <w:rPr>
          <w:b/>
          <w:i/>
          <w:sz w:val="24"/>
          <w:szCs w:val="24"/>
          <w:u w:val="single"/>
        </w:rPr>
      </w:pPr>
      <w:r w:rsidRPr="00F06A97">
        <w:rPr>
          <w:sz w:val="24"/>
          <w:szCs w:val="24"/>
        </w:rPr>
        <w:t>Zamawiający może tylko raz, co najmniej na 3 dni przed upływem terminy związania ofertą</w:t>
      </w:r>
      <w:r>
        <w:rPr>
          <w:sz w:val="24"/>
          <w:szCs w:val="24"/>
        </w:rPr>
        <w:t xml:space="preserve">, zwrócić się do Wykonawców o wyrażenie zgody na przedłużenie tego terminu </w:t>
      </w:r>
      <w:r>
        <w:rPr>
          <w:sz w:val="24"/>
          <w:szCs w:val="24"/>
        </w:rPr>
        <w:br/>
        <w:t>o oznaczony okres, nie dłuższy jednak niż 60 dni</w:t>
      </w:r>
      <w:r w:rsidRPr="00F06A97">
        <w:rPr>
          <w:sz w:val="24"/>
          <w:szCs w:val="24"/>
        </w:rPr>
        <w:t xml:space="preserve">. </w:t>
      </w:r>
    </w:p>
    <w:p w:rsidR="00AC23F5" w:rsidRDefault="00AC23F5" w:rsidP="00AC23F5">
      <w:pPr>
        <w:jc w:val="both"/>
        <w:rPr>
          <w:sz w:val="24"/>
          <w:szCs w:val="24"/>
        </w:rPr>
      </w:pPr>
    </w:p>
    <w:p w:rsidR="00543889" w:rsidRDefault="00543889" w:rsidP="00AC23F5">
      <w:pPr>
        <w:jc w:val="both"/>
        <w:rPr>
          <w:sz w:val="24"/>
          <w:szCs w:val="24"/>
        </w:rPr>
      </w:pPr>
    </w:p>
    <w:p w:rsidR="00AC23F5" w:rsidRPr="009A2AEC" w:rsidRDefault="00AC23F5" w:rsidP="00AC23F5">
      <w:pPr>
        <w:pStyle w:val="Tekstprzypisukocowego"/>
        <w:jc w:val="center"/>
        <w:rPr>
          <w:b/>
          <w:i/>
          <w:sz w:val="24"/>
          <w:u w:val="single"/>
        </w:rPr>
      </w:pPr>
      <w:r>
        <w:rPr>
          <w:b/>
          <w:i/>
          <w:sz w:val="24"/>
          <w:u w:val="single"/>
        </w:rPr>
        <w:t xml:space="preserve">ROZDZIAŁ </w:t>
      </w:r>
      <w:r w:rsidRPr="009A2AEC">
        <w:rPr>
          <w:b/>
          <w:i/>
          <w:sz w:val="24"/>
          <w:u w:val="single"/>
        </w:rPr>
        <w:t xml:space="preserve">X. </w:t>
      </w:r>
    </w:p>
    <w:p w:rsidR="00AC23F5" w:rsidRPr="009A2AEC" w:rsidRDefault="00AC23F5" w:rsidP="00AC23F5">
      <w:pPr>
        <w:pStyle w:val="Tekstprzypisukocowego"/>
        <w:jc w:val="center"/>
        <w:rPr>
          <w:b/>
          <w:i/>
          <w:sz w:val="24"/>
          <w:u w:val="single"/>
        </w:rPr>
      </w:pPr>
      <w:r w:rsidRPr="009A2AEC">
        <w:rPr>
          <w:b/>
          <w:i/>
          <w:sz w:val="24"/>
          <w:u w:val="single"/>
        </w:rPr>
        <w:t>Składanie ofert</w:t>
      </w:r>
    </w:p>
    <w:p w:rsidR="00AC23F5" w:rsidRPr="00CC0DE5" w:rsidRDefault="00AC23F5" w:rsidP="00AC23F5">
      <w:pPr>
        <w:pStyle w:val="Tekstprzypisukocowego"/>
        <w:jc w:val="center"/>
        <w:rPr>
          <w:sz w:val="24"/>
          <w:szCs w:val="24"/>
        </w:rPr>
      </w:pPr>
    </w:p>
    <w:p w:rsidR="00AC23F5" w:rsidRPr="009A2AEC" w:rsidRDefault="00AC23F5" w:rsidP="00AC23F5">
      <w:pPr>
        <w:pStyle w:val="Tekstprzypisukocowego"/>
        <w:numPr>
          <w:ilvl w:val="0"/>
          <w:numId w:val="2"/>
        </w:numPr>
        <w:tabs>
          <w:tab w:val="num" w:pos="360"/>
        </w:tabs>
        <w:jc w:val="both"/>
        <w:rPr>
          <w:sz w:val="24"/>
        </w:rPr>
      </w:pPr>
      <w:r w:rsidRPr="009A2AEC">
        <w:rPr>
          <w:sz w:val="24"/>
        </w:rPr>
        <w:t xml:space="preserve">Każdy Wykonawca może złożyć </w:t>
      </w:r>
      <w:r w:rsidRPr="007E056D">
        <w:rPr>
          <w:sz w:val="24"/>
        </w:rPr>
        <w:t>tylko jedną ofertę</w:t>
      </w:r>
      <w:r w:rsidR="007E056D" w:rsidRPr="007E056D">
        <w:rPr>
          <w:sz w:val="24"/>
        </w:rPr>
        <w:t xml:space="preserve"> na poszczególne części zamówienia</w:t>
      </w:r>
      <w:r w:rsidRPr="007E056D">
        <w:rPr>
          <w:sz w:val="24"/>
        </w:rPr>
        <w:t>.</w:t>
      </w:r>
    </w:p>
    <w:p w:rsidR="00AC23F5" w:rsidRDefault="00AC23F5" w:rsidP="00AC23F5">
      <w:pPr>
        <w:pStyle w:val="Tekstprzypisukocowego"/>
        <w:numPr>
          <w:ilvl w:val="0"/>
          <w:numId w:val="2"/>
        </w:numPr>
        <w:tabs>
          <w:tab w:val="num" w:pos="360"/>
        </w:tabs>
        <w:jc w:val="both"/>
        <w:rPr>
          <w:sz w:val="24"/>
        </w:rPr>
      </w:pPr>
      <w:r w:rsidRPr="009A2AEC">
        <w:rPr>
          <w:sz w:val="24"/>
        </w:rPr>
        <w:t>Ofertę należy umieścić w zamkniętej kopercie uniemożliwiającej zapoznanie się z jej treścią bez naruszenia koperty, opatrzonej nazwą i adresem Wykonawcy oraz oznaczonej w następujący sposób:</w:t>
      </w:r>
    </w:p>
    <w:p w:rsidR="002B6E11" w:rsidRDefault="002B6E11" w:rsidP="002B6E11">
      <w:pPr>
        <w:pStyle w:val="Tekstprzypisukocowego"/>
        <w:ind w:left="360"/>
        <w:jc w:val="both"/>
        <w:rPr>
          <w:sz w:val="24"/>
        </w:rPr>
      </w:pPr>
    </w:p>
    <w:p w:rsidR="00AC23F5" w:rsidRPr="009A2AEC" w:rsidRDefault="00AC23F5" w:rsidP="00AC23F5">
      <w:pPr>
        <w:pStyle w:val="Tekstprzypisukocowego"/>
        <w:jc w:val="both"/>
        <w:rPr>
          <w:sz w:val="24"/>
        </w:rPr>
      </w:pPr>
    </w:p>
    <w:p w:rsidR="00AC23F5"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Centrum Projektów Europejskich </w:t>
      </w:r>
    </w:p>
    <w:p w:rsidR="00AC23F5" w:rsidRPr="00100094"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państwowa jednostka budżetowa </w:t>
      </w:r>
    </w:p>
    <w:p w:rsidR="00AC23F5"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sidRPr="00A633D3">
        <w:rPr>
          <w:b/>
          <w:sz w:val="24"/>
        </w:rPr>
        <w:t xml:space="preserve">ul. </w:t>
      </w:r>
      <w:r>
        <w:rPr>
          <w:b/>
          <w:sz w:val="24"/>
        </w:rPr>
        <w:t>Domaniewska 39a</w:t>
      </w:r>
      <w:r w:rsidRPr="00A633D3">
        <w:rPr>
          <w:b/>
          <w:sz w:val="24"/>
        </w:rPr>
        <w:t xml:space="preserve">, </w:t>
      </w:r>
      <w:r>
        <w:rPr>
          <w:b/>
          <w:sz w:val="24"/>
        </w:rPr>
        <w:t>02-672</w:t>
      </w:r>
      <w:r w:rsidRPr="00A633D3">
        <w:rPr>
          <w:b/>
          <w:sz w:val="24"/>
        </w:rPr>
        <w:t xml:space="preserve"> Warszawa</w:t>
      </w:r>
    </w:p>
    <w:p w:rsidR="00A9232F" w:rsidRPr="00A633D3" w:rsidRDefault="00A9232F"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p>
    <w:p w:rsidR="00AC23F5"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szCs w:val="24"/>
        </w:rPr>
      </w:pPr>
      <w:r w:rsidRPr="00E475B7">
        <w:rPr>
          <w:i/>
          <w:sz w:val="24"/>
          <w:szCs w:val="24"/>
        </w:rPr>
        <w:t>„Oferta w postępowaniu  znak</w:t>
      </w:r>
      <w:r w:rsidRPr="0074773F">
        <w:rPr>
          <w:i/>
          <w:sz w:val="24"/>
          <w:szCs w:val="24"/>
        </w:rPr>
        <w:t xml:space="preserve">: </w:t>
      </w:r>
      <w:r w:rsidR="0074773F" w:rsidRPr="0074773F">
        <w:rPr>
          <w:i/>
          <w:iCs/>
          <w:sz w:val="24"/>
          <w:szCs w:val="24"/>
        </w:rPr>
        <w:t>CPE-II-261-</w:t>
      </w:r>
      <w:r w:rsidR="002E200A">
        <w:rPr>
          <w:i/>
          <w:iCs/>
          <w:sz w:val="24"/>
          <w:szCs w:val="24"/>
        </w:rPr>
        <w:t>70</w:t>
      </w:r>
      <w:r w:rsidR="0074773F" w:rsidRPr="0074773F">
        <w:rPr>
          <w:i/>
          <w:iCs/>
          <w:sz w:val="24"/>
          <w:szCs w:val="24"/>
        </w:rPr>
        <w:t>/</w:t>
      </w:r>
      <w:r w:rsidR="00C31A43">
        <w:rPr>
          <w:i/>
          <w:iCs/>
          <w:sz w:val="24"/>
          <w:szCs w:val="24"/>
        </w:rPr>
        <w:t>K</w:t>
      </w:r>
      <w:r w:rsidR="0074773F" w:rsidRPr="0074773F">
        <w:rPr>
          <w:i/>
          <w:iCs/>
          <w:sz w:val="24"/>
          <w:szCs w:val="24"/>
        </w:rPr>
        <w:t>M</w:t>
      </w:r>
      <w:r w:rsidR="00C31A43">
        <w:rPr>
          <w:i/>
          <w:iCs/>
          <w:sz w:val="24"/>
          <w:szCs w:val="24"/>
        </w:rPr>
        <w:t>B</w:t>
      </w:r>
      <w:r w:rsidR="0074773F" w:rsidRPr="0074773F">
        <w:rPr>
          <w:i/>
          <w:iCs/>
          <w:sz w:val="24"/>
          <w:szCs w:val="24"/>
        </w:rPr>
        <w:t>/1</w:t>
      </w:r>
      <w:r w:rsidR="00C31A43">
        <w:rPr>
          <w:i/>
          <w:iCs/>
          <w:sz w:val="24"/>
          <w:szCs w:val="24"/>
        </w:rPr>
        <w:t>2</w:t>
      </w:r>
      <w:r w:rsidRPr="00E475B7">
        <w:rPr>
          <w:i/>
          <w:iCs/>
          <w:sz w:val="24"/>
          <w:szCs w:val="24"/>
        </w:rPr>
        <w:t xml:space="preserve"> </w:t>
      </w:r>
      <w:r w:rsidRPr="00E475B7">
        <w:rPr>
          <w:i/>
          <w:sz w:val="24"/>
          <w:szCs w:val="24"/>
        </w:rPr>
        <w:t>–</w:t>
      </w:r>
      <w:r w:rsidRPr="00C074C2">
        <w:rPr>
          <w:b/>
          <w:sz w:val="24"/>
          <w:szCs w:val="24"/>
        </w:rPr>
        <w:t xml:space="preserve"> </w:t>
      </w:r>
      <w:r w:rsidR="007E056D" w:rsidRPr="00106191">
        <w:rPr>
          <w:sz w:val="24"/>
          <w:szCs w:val="24"/>
        </w:rPr>
        <w:t>na</w:t>
      </w:r>
      <w:r w:rsidR="0074773F">
        <w:rPr>
          <w:sz w:val="24"/>
          <w:szCs w:val="24"/>
        </w:rPr>
        <w:t xml:space="preserve"> </w:t>
      </w:r>
      <w:r w:rsidR="0074773F" w:rsidRPr="00437152">
        <w:rPr>
          <w:b/>
          <w:sz w:val="24"/>
          <w:szCs w:val="24"/>
        </w:rPr>
        <w:t>przeprowadzenie szkoleń dla pracowników Punktów Informacyjnych PO KL i Regionalnych Ośrodków EFS (RO EFS) oraz członków Komitetu Monitorującego PO KL i jego s</w:t>
      </w:r>
      <w:r w:rsidR="00C31A43">
        <w:rPr>
          <w:b/>
          <w:sz w:val="24"/>
          <w:szCs w:val="24"/>
        </w:rPr>
        <w:t>iedmiu</w:t>
      </w:r>
      <w:r w:rsidR="0074773F" w:rsidRPr="00437152">
        <w:rPr>
          <w:b/>
          <w:sz w:val="24"/>
          <w:szCs w:val="24"/>
        </w:rPr>
        <w:t xml:space="preserve"> grup roboczych</w:t>
      </w:r>
      <w:r w:rsidR="007E056D" w:rsidRPr="00106191">
        <w:rPr>
          <w:sz w:val="24"/>
          <w:szCs w:val="24"/>
        </w:rPr>
        <w:t>.</w:t>
      </w:r>
    </w:p>
    <w:p w:rsidR="00AC23F5" w:rsidRPr="00F4603A" w:rsidRDefault="007E056D"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i/>
          <w:sz w:val="24"/>
          <w:szCs w:val="24"/>
        </w:rPr>
      </w:pPr>
      <w:r>
        <w:rPr>
          <w:i/>
          <w:sz w:val="24"/>
          <w:szCs w:val="24"/>
        </w:rPr>
        <w:t xml:space="preserve">Nie otwierać </w:t>
      </w:r>
      <w:r w:rsidRPr="00C442B3">
        <w:rPr>
          <w:i/>
          <w:sz w:val="24"/>
          <w:szCs w:val="24"/>
        </w:rPr>
        <w:t xml:space="preserve">przed </w:t>
      </w:r>
      <w:r w:rsidR="002E200A">
        <w:rPr>
          <w:i/>
          <w:sz w:val="24"/>
          <w:szCs w:val="24"/>
        </w:rPr>
        <w:t>11</w:t>
      </w:r>
      <w:r w:rsidR="00862153" w:rsidRPr="00C442B3">
        <w:rPr>
          <w:i/>
          <w:sz w:val="24"/>
          <w:szCs w:val="24"/>
        </w:rPr>
        <w:t>.</w:t>
      </w:r>
      <w:r w:rsidRPr="00C442B3">
        <w:rPr>
          <w:i/>
          <w:sz w:val="24"/>
          <w:szCs w:val="24"/>
        </w:rPr>
        <w:t>0</w:t>
      </w:r>
      <w:r w:rsidR="002E200A">
        <w:rPr>
          <w:i/>
          <w:sz w:val="24"/>
          <w:szCs w:val="24"/>
        </w:rPr>
        <w:t>9</w:t>
      </w:r>
      <w:r w:rsidR="00AC23F5" w:rsidRPr="00C442B3">
        <w:rPr>
          <w:i/>
          <w:sz w:val="24"/>
          <w:szCs w:val="24"/>
        </w:rPr>
        <w:t>.201</w:t>
      </w:r>
      <w:r w:rsidR="00C31A43">
        <w:rPr>
          <w:i/>
          <w:sz w:val="24"/>
          <w:szCs w:val="24"/>
        </w:rPr>
        <w:t>2</w:t>
      </w:r>
      <w:r w:rsidR="00AC23F5" w:rsidRPr="00C442B3">
        <w:rPr>
          <w:i/>
          <w:sz w:val="24"/>
          <w:szCs w:val="24"/>
        </w:rPr>
        <w:t xml:space="preserve"> r. przed</w:t>
      </w:r>
      <w:r w:rsidR="00C31A43">
        <w:rPr>
          <w:i/>
          <w:sz w:val="24"/>
          <w:szCs w:val="24"/>
        </w:rPr>
        <w:t xml:space="preserve"> godz. </w:t>
      </w:r>
      <w:r w:rsidR="00F02281">
        <w:rPr>
          <w:i/>
          <w:sz w:val="24"/>
          <w:szCs w:val="24"/>
        </w:rPr>
        <w:t>1</w:t>
      </w:r>
      <w:r w:rsidR="002E200A">
        <w:rPr>
          <w:i/>
          <w:sz w:val="24"/>
          <w:szCs w:val="24"/>
        </w:rPr>
        <w:t>1</w:t>
      </w:r>
      <w:r w:rsidR="00F02281">
        <w:rPr>
          <w:i/>
          <w:sz w:val="24"/>
          <w:szCs w:val="24"/>
        </w:rPr>
        <w:t>:</w:t>
      </w:r>
      <w:r w:rsidR="002E200A">
        <w:rPr>
          <w:i/>
          <w:sz w:val="24"/>
          <w:szCs w:val="24"/>
        </w:rPr>
        <w:t>15</w:t>
      </w:r>
      <w:r w:rsidR="00F02281">
        <w:rPr>
          <w:i/>
          <w:sz w:val="24"/>
          <w:szCs w:val="24"/>
        </w:rPr>
        <w:t xml:space="preserve"> </w:t>
      </w:r>
      <w:r w:rsidR="00AC23F5" w:rsidRPr="00E475B7">
        <w:rPr>
          <w:i/>
          <w:sz w:val="24"/>
          <w:szCs w:val="24"/>
        </w:rPr>
        <w:t>”</w:t>
      </w:r>
      <w:r w:rsidR="00AC23F5">
        <w:rPr>
          <w:i/>
          <w:sz w:val="24"/>
          <w:szCs w:val="24"/>
        </w:rPr>
        <w:t>.</w:t>
      </w:r>
    </w:p>
    <w:p w:rsidR="00AC23F5" w:rsidRPr="00546F87" w:rsidRDefault="00AC23F5" w:rsidP="00AC23F5">
      <w:pPr>
        <w:pStyle w:val="Tekstpodstawowywcity2"/>
        <w:spacing w:after="0" w:line="240" w:lineRule="auto"/>
        <w:ind w:left="0" w:firstLine="6"/>
        <w:jc w:val="center"/>
        <w:rPr>
          <w:i/>
          <w:sz w:val="24"/>
          <w:szCs w:val="24"/>
        </w:rPr>
      </w:pPr>
    </w:p>
    <w:p w:rsidR="00AC23F5" w:rsidRPr="007A3666" w:rsidRDefault="00AC23F5" w:rsidP="00AC23F5">
      <w:pPr>
        <w:pStyle w:val="Tekstprzypisukocowego"/>
        <w:numPr>
          <w:ilvl w:val="0"/>
          <w:numId w:val="2"/>
        </w:numPr>
        <w:tabs>
          <w:tab w:val="num" w:pos="360"/>
        </w:tabs>
        <w:jc w:val="both"/>
        <w:rPr>
          <w:b/>
          <w:sz w:val="24"/>
        </w:rPr>
      </w:pPr>
      <w:r w:rsidRPr="007A3666">
        <w:rPr>
          <w:b/>
          <w:sz w:val="24"/>
        </w:rPr>
        <w:lastRenderedPageBreak/>
        <w:t xml:space="preserve">Ofertę należy przesłać pocztą lub złożyć w sekretariacie w siedzibie Zamawiającego </w:t>
      </w:r>
      <w:r w:rsidR="00827D68" w:rsidRPr="007A3666">
        <w:rPr>
          <w:b/>
          <w:sz w:val="24"/>
        </w:rPr>
        <w:br/>
      </w:r>
      <w:r w:rsidRPr="007A3666">
        <w:rPr>
          <w:b/>
          <w:sz w:val="24"/>
        </w:rPr>
        <w:t>w Warszawie przy ul. Domaniewskiej 39</w:t>
      </w:r>
      <w:r w:rsidR="00A9232F">
        <w:rPr>
          <w:b/>
          <w:sz w:val="24"/>
        </w:rPr>
        <w:t>A</w:t>
      </w:r>
      <w:r w:rsidRPr="007A3666">
        <w:rPr>
          <w:b/>
          <w:sz w:val="24"/>
        </w:rPr>
        <w:t xml:space="preserve">, w terminie do dnia </w:t>
      </w:r>
      <w:r w:rsidR="002E200A">
        <w:rPr>
          <w:b/>
          <w:sz w:val="24"/>
        </w:rPr>
        <w:t>11</w:t>
      </w:r>
      <w:r w:rsidR="00862153" w:rsidRPr="00C442B3">
        <w:rPr>
          <w:b/>
          <w:sz w:val="24"/>
        </w:rPr>
        <w:t xml:space="preserve"> </w:t>
      </w:r>
      <w:r w:rsidR="002E200A">
        <w:rPr>
          <w:b/>
          <w:sz w:val="24"/>
        </w:rPr>
        <w:t>września</w:t>
      </w:r>
      <w:r w:rsidRPr="007A3666">
        <w:rPr>
          <w:b/>
          <w:sz w:val="24"/>
        </w:rPr>
        <w:br/>
        <w:t>201</w:t>
      </w:r>
      <w:r w:rsidR="00C31A43">
        <w:rPr>
          <w:b/>
          <w:sz w:val="24"/>
        </w:rPr>
        <w:t>2</w:t>
      </w:r>
      <w:r w:rsidRPr="007A3666">
        <w:rPr>
          <w:b/>
          <w:bCs/>
          <w:sz w:val="24"/>
        </w:rPr>
        <w:t xml:space="preserve"> r. </w:t>
      </w:r>
      <w:r w:rsidRPr="007A3666">
        <w:rPr>
          <w:b/>
          <w:sz w:val="24"/>
        </w:rPr>
        <w:t xml:space="preserve">do godz. </w:t>
      </w:r>
      <w:r w:rsidR="00FE49CA">
        <w:rPr>
          <w:b/>
          <w:sz w:val="24"/>
        </w:rPr>
        <w:t>11</w:t>
      </w:r>
      <w:r w:rsidRPr="007A3666">
        <w:rPr>
          <w:b/>
          <w:sz w:val="24"/>
        </w:rPr>
        <w:t>:</w:t>
      </w:r>
      <w:r w:rsidR="002E200A">
        <w:rPr>
          <w:b/>
          <w:sz w:val="24"/>
        </w:rPr>
        <w:t>00</w:t>
      </w:r>
      <w:r w:rsidRPr="007A3666">
        <w:rPr>
          <w:b/>
          <w:sz w:val="24"/>
        </w:rPr>
        <w:t>.</w:t>
      </w:r>
    </w:p>
    <w:p w:rsidR="00AC23F5" w:rsidRDefault="00AC23F5" w:rsidP="00AC23F5">
      <w:pPr>
        <w:pStyle w:val="Tekstprzypisukocowego"/>
        <w:numPr>
          <w:ilvl w:val="0"/>
          <w:numId w:val="2"/>
        </w:numPr>
        <w:tabs>
          <w:tab w:val="num" w:pos="360"/>
        </w:tabs>
        <w:jc w:val="both"/>
        <w:rPr>
          <w:sz w:val="24"/>
        </w:rPr>
      </w:pPr>
      <w:r w:rsidRPr="00546F87">
        <w:rPr>
          <w:sz w:val="24"/>
        </w:rPr>
        <w:t>Oferty przesłane faksem nie będą rozpatrywane.</w:t>
      </w:r>
    </w:p>
    <w:p w:rsidR="00AC23F5" w:rsidRDefault="00AC23F5" w:rsidP="00AC23F5">
      <w:pPr>
        <w:pStyle w:val="Tekstprzypisukocowego"/>
        <w:jc w:val="both"/>
        <w:rPr>
          <w:sz w:val="24"/>
        </w:rPr>
      </w:pPr>
    </w:p>
    <w:p w:rsidR="007E056D" w:rsidRDefault="007E056D" w:rsidP="00AC23F5">
      <w:pPr>
        <w:pStyle w:val="Tekstprzypisukocowego"/>
        <w:jc w:val="center"/>
        <w:rPr>
          <w:b/>
          <w:i/>
          <w:sz w:val="24"/>
          <w:u w:val="single"/>
        </w:rPr>
      </w:pPr>
    </w:p>
    <w:p w:rsidR="00AC23F5" w:rsidRPr="00DC6968" w:rsidRDefault="00AC23F5" w:rsidP="00AC23F5">
      <w:pPr>
        <w:pStyle w:val="Tekstprzypisukocowego"/>
        <w:jc w:val="center"/>
        <w:rPr>
          <w:b/>
          <w:i/>
          <w:sz w:val="24"/>
          <w:u w:val="single"/>
        </w:rPr>
      </w:pPr>
      <w:r w:rsidRPr="00DC6968">
        <w:rPr>
          <w:b/>
          <w:i/>
          <w:sz w:val="24"/>
          <w:u w:val="single"/>
        </w:rPr>
        <w:t>ROZDZIAŁ X</w:t>
      </w:r>
      <w:r>
        <w:rPr>
          <w:b/>
          <w:i/>
          <w:sz w:val="24"/>
          <w:u w:val="single"/>
        </w:rPr>
        <w:t>I</w:t>
      </w:r>
      <w:r w:rsidRPr="00DC6968">
        <w:rPr>
          <w:b/>
          <w:i/>
          <w:sz w:val="24"/>
          <w:u w:val="single"/>
        </w:rPr>
        <w:t xml:space="preserve">. </w:t>
      </w:r>
    </w:p>
    <w:p w:rsidR="00AC23F5" w:rsidRPr="00DC6968" w:rsidRDefault="00AC23F5" w:rsidP="00AC23F5">
      <w:pPr>
        <w:pStyle w:val="Tekstprzypisukocowego"/>
        <w:jc w:val="center"/>
        <w:rPr>
          <w:b/>
          <w:i/>
          <w:sz w:val="24"/>
          <w:u w:val="single"/>
        </w:rPr>
      </w:pPr>
      <w:r>
        <w:rPr>
          <w:b/>
          <w:i/>
          <w:sz w:val="24"/>
          <w:u w:val="single"/>
        </w:rPr>
        <w:t>Zmiana</w:t>
      </w:r>
      <w:r w:rsidRPr="00DC6968">
        <w:rPr>
          <w:b/>
          <w:i/>
          <w:sz w:val="24"/>
          <w:u w:val="single"/>
        </w:rPr>
        <w:t xml:space="preserve"> i wycofanie ofert</w:t>
      </w:r>
    </w:p>
    <w:p w:rsidR="00AC23F5" w:rsidRPr="00CC0DE5" w:rsidRDefault="00AC23F5" w:rsidP="00AC23F5">
      <w:pPr>
        <w:pStyle w:val="Tekstprzypisukocowego"/>
        <w:jc w:val="center"/>
        <w:rPr>
          <w:sz w:val="24"/>
          <w:szCs w:val="24"/>
        </w:rPr>
      </w:pPr>
    </w:p>
    <w:p w:rsidR="00AC23F5" w:rsidRPr="00DC6968" w:rsidRDefault="00AC23F5" w:rsidP="001E12D5">
      <w:pPr>
        <w:pStyle w:val="Listapunktowana2"/>
        <w:numPr>
          <w:ilvl w:val="0"/>
          <w:numId w:val="13"/>
        </w:numPr>
        <w:rPr>
          <w:sz w:val="24"/>
        </w:rPr>
      </w:pPr>
      <w:r w:rsidRPr="00DC6968">
        <w:rPr>
          <w:sz w:val="24"/>
        </w:rPr>
        <w:t xml:space="preserve">Przed </w:t>
      </w:r>
      <w:r>
        <w:rPr>
          <w:sz w:val="24"/>
        </w:rPr>
        <w:t xml:space="preserve">upływem terminu do składania ofert, </w:t>
      </w:r>
      <w:r w:rsidRPr="00DC6968">
        <w:rPr>
          <w:sz w:val="24"/>
        </w:rPr>
        <w:t>Wykonawca może zm</w:t>
      </w:r>
      <w:r>
        <w:rPr>
          <w:sz w:val="24"/>
        </w:rPr>
        <w:t>ienić</w:t>
      </w:r>
      <w:r w:rsidRPr="00DC6968">
        <w:rPr>
          <w:sz w:val="24"/>
        </w:rPr>
        <w:t xml:space="preserve"> lub wycofać ofertę.</w:t>
      </w:r>
    </w:p>
    <w:p w:rsidR="00AC23F5" w:rsidRPr="00DC6968" w:rsidRDefault="00AC23F5" w:rsidP="001E12D5">
      <w:pPr>
        <w:pStyle w:val="Listapunktowana2"/>
        <w:numPr>
          <w:ilvl w:val="0"/>
          <w:numId w:val="13"/>
        </w:numPr>
        <w:rPr>
          <w:sz w:val="24"/>
        </w:rPr>
      </w:pPr>
      <w:r w:rsidRPr="00DC6968">
        <w:rPr>
          <w:sz w:val="24"/>
        </w:rPr>
        <w:t xml:space="preserve">Żadna z ofert nie może być </w:t>
      </w:r>
      <w:r>
        <w:rPr>
          <w:sz w:val="24"/>
        </w:rPr>
        <w:t>zmieniona</w:t>
      </w:r>
      <w:r w:rsidRPr="00DC6968">
        <w:rPr>
          <w:sz w:val="24"/>
        </w:rPr>
        <w:t xml:space="preserve"> ani wycofana po upływie wyznaczonego terminu składania ofert. </w:t>
      </w:r>
    </w:p>
    <w:p w:rsidR="00AC23F5" w:rsidRPr="00DC6968" w:rsidRDefault="00AC23F5" w:rsidP="001E12D5">
      <w:pPr>
        <w:pStyle w:val="Listapunktowana2"/>
        <w:numPr>
          <w:ilvl w:val="0"/>
          <w:numId w:val="13"/>
        </w:numPr>
        <w:rPr>
          <w:sz w:val="24"/>
        </w:rPr>
      </w:pPr>
      <w:r w:rsidRPr="00DC6968">
        <w:rPr>
          <w:sz w:val="24"/>
        </w:rPr>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AC23F5" w:rsidRDefault="00AC23F5" w:rsidP="001E12D5">
      <w:pPr>
        <w:pStyle w:val="Listapunktowana2"/>
        <w:numPr>
          <w:ilvl w:val="0"/>
          <w:numId w:val="13"/>
        </w:numPr>
        <w:rPr>
          <w:sz w:val="24"/>
        </w:rPr>
      </w:pPr>
      <w:r w:rsidRPr="00DC6968">
        <w:rPr>
          <w:sz w:val="24"/>
        </w:rPr>
        <w:t xml:space="preserve">Wykonawca może wycofać już złożoną ofertę, tylko przed upływem terminu składania ofert. Zamawiający może wydać ofertę Wykonawcy, tylko na podstawie pisemnego żądania zwrotu oferty, złożonego przez </w:t>
      </w:r>
      <w:r w:rsidRPr="00546F87">
        <w:rPr>
          <w:sz w:val="24"/>
        </w:rPr>
        <w:t>osobę upoważnioną ze strony Wykonawcy do wykonania tej czynności. Upoważnienie do wycofania oferty, musi być załączone do żądania zwrotu oferty.</w:t>
      </w:r>
    </w:p>
    <w:p w:rsidR="00AC23F5" w:rsidRDefault="00AC23F5" w:rsidP="00AC23F5">
      <w:pPr>
        <w:pStyle w:val="Listapunktowana2"/>
        <w:rPr>
          <w:sz w:val="24"/>
        </w:rPr>
      </w:pPr>
    </w:p>
    <w:p w:rsidR="007E056D" w:rsidRDefault="007E056D" w:rsidP="00AC23F5">
      <w:pPr>
        <w:pStyle w:val="Tekstprzypisukocowego"/>
        <w:jc w:val="center"/>
        <w:rPr>
          <w:b/>
          <w:i/>
          <w:sz w:val="24"/>
          <w:u w:val="single"/>
        </w:rPr>
      </w:pPr>
    </w:p>
    <w:p w:rsidR="00AC23F5" w:rsidRPr="00546F87" w:rsidRDefault="00AC23F5" w:rsidP="00AC23F5">
      <w:pPr>
        <w:pStyle w:val="Tekstprzypisukocowego"/>
        <w:jc w:val="center"/>
        <w:rPr>
          <w:b/>
          <w:i/>
          <w:sz w:val="24"/>
          <w:u w:val="single"/>
        </w:rPr>
      </w:pPr>
      <w:r w:rsidRPr="00546F87">
        <w:rPr>
          <w:b/>
          <w:i/>
          <w:sz w:val="24"/>
          <w:u w:val="single"/>
        </w:rPr>
        <w:t>ROZDZIAŁ XI</w:t>
      </w:r>
      <w:r>
        <w:rPr>
          <w:b/>
          <w:i/>
          <w:sz w:val="24"/>
          <w:u w:val="single"/>
        </w:rPr>
        <w:t>I</w:t>
      </w:r>
      <w:r w:rsidRPr="00546F87">
        <w:rPr>
          <w:b/>
          <w:i/>
          <w:sz w:val="24"/>
          <w:u w:val="single"/>
        </w:rPr>
        <w:t xml:space="preserve">. </w:t>
      </w:r>
    </w:p>
    <w:p w:rsidR="00AC23F5" w:rsidRPr="00546F87" w:rsidRDefault="00AC23F5" w:rsidP="00AC23F5">
      <w:pPr>
        <w:pStyle w:val="Tekstprzypisukocowego"/>
        <w:jc w:val="center"/>
        <w:rPr>
          <w:b/>
          <w:i/>
          <w:sz w:val="24"/>
          <w:u w:val="single"/>
        </w:rPr>
      </w:pPr>
      <w:r w:rsidRPr="00546F87">
        <w:rPr>
          <w:b/>
          <w:i/>
          <w:sz w:val="24"/>
          <w:u w:val="single"/>
        </w:rPr>
        <w:t>Otwarcie ofert</w:t>
      </w:r>
    </w:p>
    <w:p w:rsidR="00AC23F5" w:rsidRPr="00CC0DE5" w:rsidRDefault="00AC23F5" w:rsidP="00AC23F5">
      <w:pPr>
        <w:pStyle w:val="Tekstprzypisukocowego"/>
        <w:jc w:val="center"/>
        <w:rPr>
          <w:sz w:val="24"/>
          <w:szCs w:val="24"/>
        </w:rPr>
      </w:pPr>
    </w:p>
    <w:p w:rsidR="00AC23F5" w:rsidRPr="007A3666" w:rsidRDefault="00AC23F5" w:rsidP="001E12D5">
      <w:pPr>
        <w:pStyle w:val="Tekstprzypisukocowego"/>
        <w:numPr>
          <w:ilvl w:val="0"/>
          <w:numId w:val="17"/>
        </w:numPr>
        <w:jc w:val="both"/>
        <w:rPr>
          <w:bCs/>
          <w:sz w:val="24"/>
        </w:rPr>
      </w:pPr>
      <w:r w:rsidRPr="007A3666">
        <w:rPr>
          <w:b/>
          <w:bCs/>
          <w:sz w:val="24"/>
        </w:rPr>
        <w:t xml:space="preserve">Otwarcie ofert nastąpi publicznie w dniu </w:t>
      </w:r>
      <w:r w:rsidR="002E200A">
        <w:rPr>
          <w:b/>
          <w:bCs/>
          <w:sz w:val="24"/>
        </w:rPr>
        <w:t>11</w:t>
      </w:r>
      <w:r w:rsidR="00862153" w:rsidRPr="00C442B3">
        <w:rPr>
          <w:b/>
          <w:sz w:val="24"/>
        </w:rPr>
        <w:t xml:space="preserve"> </w:t>
      </w:r>
      <w:r w:rsidR="002E200A">
        <w:rPr>
          <w:b/>
          <w:sz w:val="24"/>
        </w:rPr>
        <w:t>września</w:t>
      </w:r>
      <w:r w:rsidR="007A3666" w:rsidRPr="007A3666">
        <w:rPr>
          <w:b/>
          <w:sz w:val="24"/>
        </w:rPr>
        <w:t xml:space="preserve"> </w:t>
      </w:r>
      <w:r w:rsidR="00274303">
        <w:rPr>
          <w:b/>
          <w:sz w:val="24"/>
        </w:rPr>
        <w:t>201</w:t>
      </w:r>
      <w:r w:rsidR="00C31A43">
        <w:rPr>
          <w:b/>
          <w:sz w:val="24"/>
        </w:rPr>
        <w:t>2</w:t>
      </w:r>
      <w:r w:rsidRPr="007A3666">
        <w:rPr>
          <w:b/>
          <w:sz w:val="24"/>
        </w:rPr>
        <w:t xml:space="preserve"> </w:t>
      </w:r>
      <w:r w:rsidRPr="007A3666">
        <w:rPr>
          <w:b/>
          <w:bCs/>
          <w:sz w:val="24"/>
        </w:rPr>
        <w:t xml:space="preserve">r. o godz. </w:t>
      </w:r>
      <w:r w:rsidR="00FE49CA">
        <w:rPr>
          <w:b/>
          <w:bCs/>
          <w:sz w:val="24"/>
        </w:rPr>
        <w:t>1</w:t>
      </w:r>
      <w:r w:rsidR="002E200A">
        <w:rPr>
          <w:b/>
          <w:bCs/>
          <w:sz w:val="24"/>
        </w:rPr>
        <w:t>1</w:t>
      </w:r>
      <w:r w:rsidRPr="007A3666">
        <w:rPr>
          <w:b/>
          <w:bCs/>
          <w:sz w:val="24"/>
        </w:rPr>
        <w:t>:</w:t>
      </w:r>
      <w:r w:rsidR="002E200A">
        <w:rPr>
          <w:b/>
          <w:bCs/>
          <w:sz w:val="24"/>
        </w:rPr>
        <w:t>15</w:t>
      </w:r>
      <w:r w:rsidRPr="007A3666">
        <w:rPr>
          <w:b/>
          <w:bCs/>
          <w:sz w:val="24"/>
          <w:vertAlign w:val="superscript"/>
        </w:rPr>
        <w:t xml:space="preserve"> </w:t>
      </w:r>
      <w:r w:rsidRPr="007A3666">
        <w:rPr>
          <w:b/>
          <w:bCs/>
          <w:sz w:val="24"/>
          <w:vertAlign w:val="superscript"/>
        </w:rPr>
        <w:br/>
      </w:r>
      <w:r w:rsidRPr="007A3666">
        <w:rPr>
          <w:b/>
          <w:bCs/>
          <w:sz w:val="24"/>
        </w:rPr>
        <w:t xml:space="preserve">w siedzibie Zamawiającego w Warszawie przy ul. </w:t>
      </w:r>
      <w:r w:rsidRPr="007A3666">
        <w:rPr>
          <w:b/>
          <w:sz w:val="24"/>
        </w:rPr>
        <w:t>Domaniewskiej 39A</w:t>
      </w:r>
      <w:r w:rsidRPr="007A3666">
        <w:rPr>
          <w:b/>
          <w:bCs/>
          <w:sz w:val="24"/>
        </w:rPr>
        <w:t>, pok. 32.</w:t>
      </w:r>
    </w:p>
    <w:p w:rsidR="00AC23F5" w:rsidRPr="00546F87" w:rsidRDefault="00AC23F5" w:rsidP="001E12D5">
      <w:pPr>
        <w:pStyle w:val="Tekstprzypisukocowego"/>
        <w:numPr>
          <w:ilvl w:val="0"/>
          <w:numId w:val="17"/>
        </w:numPr>
        <w:jc w:val="both"/>
        <w:rPr>
          <w:sz w:val="24"/>
        </w:rPr>
      </w:pPr>
      <w:r w:rsidRPr="00546F87">
        <w:rPr>
          <w:sz w:val="24"/>
        </w:rPr>
        <w:t>Przed otwarciem ofert Zamawiający poda kwotę, jaką zamierza przeznaczyć na sfinansowanie zamówienia.</w:t>
      </w:r>
    </w:p>
    <w:p w:rsidR="00AC23F5" w:rsidRPr="00DC6968" w:rsidRDefault="00AC23F5" w:rsidP="001E12D5">
      <w:pPr>
        <w:pStyle w:val="Tekstprzypisukocowego"/>
        <w:numPr>
          <w:ilvl w:val="0"/>
          <w:numId w:val="17"/>
        </w:numPr>
        <w:jc w:val="both"/>
        <w:rPr>
          <w:sz w:val="24"/>
        </w:rPr>
      </w:pPr>
      <w:r w:rsidRPr="00DC6968">
        <w:rPr>
          <w:sz w:val="24"/>
        </w:rPr>
        <w:t xml:space="preserve">Otwarcie ofert jest jawne. </w:t>
      </w:r>
      <w:r w:rsidRPr="00DC6968">
        <w:rPr>
          <w:bCs/>
          <w:sz w:val="24"/>
        </w:rPr>
        <w:t>Podczas otwarcia ofert Zamawiający poda nazwy (firmy) oraz adresy Wykonawców, a także informacje dotyczące ceny.</w:t>
      </w:r>
    </w:p>
    <w:p w:rsidR="00AC23F5" w:rsidRPr="00DC6968" w:rsidRDefault="00AC23F5" w:rsidP="001E12D5">
      <w:pPr>
        <w:numPr>
          <w:ilvl w:val="0"/>
          <w:numId w:val="17"/>
        </w:numPr>
        <w:jc w:val="both"/>
        <w:rPr>
          <w:sz w:val="24"/>
          <w:szCs w:val="24"/>
        </w:rPr>
      </w:pPr>
      <w:r w:rsidRPr="00DC6968">
        <w:rPr>
          <w:sz w:val="24"/>
          <w:szCs w:val="24"/>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p>
    <w:p w:rsidR="00AC23F5" w:rsidRPr="00DC6968" w:rsidRDefault="00AC23F5" w:rsidP="001E12D5">
      <w:pPr>
        <w:numPr>
          <w:ilvl w:val="0"/>
          <w:numId w:val="16"/>
        </w:numPr>
        <w:jc w:val="both"/>
        <w:rPr>
          <w:bCs/>
          <w:i/>
          <w:sz w:val="24"/>
          <w:szCs w:val="24"/>
        </w:rPr>
      </w:pPr>
      <w:r w:rsidRPr="00DC6968">
        <w:rPr>
          <w:sz w:val="24"/>
          <w:szCs w:val="24"/>
        </w:rPr>
        <w:t xml:space="preserve">Na podstawie art. 96 ust. 3 ustawy oferty </w:t>
      </w:r>
      <w:r>
        <w:rPr>
          <w:sz w:val="24"/>
          <w:szCs w:val="24"/>
        </w:rPr>
        <w:t xml:space="preserve">udostępnia się </w:t>
      </w:r>
      <w:r w:rsidRPr="00DC6968">
        <w:rPr>
          <w:sz w:val="24"/>
          <w:szCs w:val="24"/>
        </w:rPr>
        <w:t xml:space="preserve">od chwili ich otwarcia. </w:t>
      </w:r>
    </w:p>
    <w:p w:rsidR="00AC23F5" w:rsidRDefault="00AC23F5" w:rsidP="002B6E11">
      <w:pPr>
        <w:pStyle w:val="Tekstprzypisukocowego"/>
        <w:rPr>
          <w:b/>
          <w:i/>
          <w:sz w:val="24"/>
          <w:u w:val="single"/>
        </w:rPr>
      </w:pPr>
    </w:p>
    <w:p w:rsidR="0074773F" w:rsidRDefault="0074773F" w:rsidP="00AC23F5">
      <w:pPr>
        <w:pStyle w:val="Tekstprzypisukocowego"/>
        <w:jc w:val="center"/>
        <w:rPr>
          <w:b/>
          <w:i/>
          <w:sz w:val="24"/>
          <w:u w:val="single"/>
        </w:rPr>
      </w:pPr>
    </w:p>
    <w:p w:rsidR="00AC23F5" w:rsidRPr="00DC6968" w:rsidRDefault="00AC23F5" w:rsidP="00AC23F5">
      <w:pPr>
        <w:pStyle w:val="Tekstprzypisukocowego"/>
        <w:jc w:val="center"/>
        <w:rPr>
          <w:b/>
          <w:i/>
          <w:sz w:val="24"/>
          <w:u w:val="single"/>
        </w:rPr>
      </w:pPr>
      <w:r w:rsidRPr="00DC6968">
        <w:rPr>
          <w:b/>
          <w:i/>
          <w:sz w:val="24"/>
          <w:u w:val="single"/>
        </w:rPr>
        <w:t>ROZDZIAŁ XII</w:t>
      </w:r>
      <w:r>
        <w:rPr>
          <w:b/>
          <w:i/>
          <w:sz w:val="24"/>
          <w:u w:val="single"/>
        </w:rPr>
        <w:t>I</w:t>
      </w:r>
      <w:r w:rsidRPr="00DC6968">
        <w:rPr>
          <w:b/>
          <w:i/>
          <w:sz w:val="24"/>
          <w:u w:val="single"/>
        </w:rPr>
        <w:t xml:space="preserve">. </w:t>
      </w:r>
    </w:p>
    <w:p w:rsidR="00AC23F5" w:rsidRDefault="00AC23F5" w:rsidP="00AC23F5">
      <w:pPr>
        <w:pStyle w:val="Tekstprzypisukocowego"/>
        <w:jc w:val="center"/>
        <w:rPr>
          <w:b/>
          <w:i/>
          <w:sz w:val="24"/>
          <w:u w:val="single"/>
        </w:rPr>
      </w:pPr>
      <w:r w:rsidRPr="00DC6968">
        <w:rPr>
          <w:b/>
          <w:i/>
          <w:sz w:val="24"/>
          <w:u w:val="single"/>
        </w:rPr>
        <w:t xml:space="preserve">Opis sposobu obliczenia ceny </w:t>
      </w:r>
      <w:r>
        <w:rPr>
          <w:b/>
          <w:i/>
          <w:sz w:val="24"/>
          <w:u w:val="single"/>
        </w:rPr>
        <w:t>oferty oraz informacje w sprawie walut obcych</w:t>
      </w:r>
    </w:p>
    <w:p w:rsidR="00AC23F5" w:rsidRPr="00BE4F1C" w:rsidRDefault="00AC23F5" w:rsidP="00AC23F5">
      <w:pPr>
        <w:spacing w:line="276" w:lineRule="auto"/>
        <w:jc w:val="both"/>
        <w:rPr>
          <w:sz w:val="24"/>
          <w:szCs w:val="24"/>
        </w:rPr>
      </w:pPr>
    </w:p>
    <w:p w:rsidR="00AC23F5" w:rsidRPr="000866B8" w:rsidRDefault="00AC23F5" w:rsidP="001E12D5">
      <w:pPr>
        <w:pStyle w:val="Akapitzlist"/>
        <w:numPr>
          <w:ilvl w:val="0"/>
          <w:numId w:val="29"/>
        </w:numPr>
        <w:ind w:left="426"/>
        <w:jc w:val="both"/>
        <w:rPr>
          <w:sz w:val="24"/>
          <w:szCs w:val="24"/>
        </w:rPr>
      </w:pPr>
      <w:r w:rsidRPr="000866B8">
        <w:rPr>
          <w:sz w:val="24"/>
          <w:szCs w:val="24"/>
        </w:rPr>
        <w:t xml:space="preserve">Cena oferty brutto musi zawierać wszystkie składniki cenotwórcze w tym należny podatek VAT. Nie uwzględnienie przez Wykonawcę jakichkolwiek kosztów związanych </w:t>
      </w:r>
      <w:r w:rsidR="00827D68">
        <w:rPr>
          <w:sz w:val="24"/>
          <w:szCs w:val="24"/>
        </w:rPr>
        <w:br/>
      </w:r>
      <w:r w:rsidRPr="000866B8">
        <w:rPr>
          <w:sz w:val="24"/>
          <w:szCs w:val="24"/>
        </w:rPr>
        <w:t>z wykonaniem przedmiotu zamówienia na etapie złożenia oferty nie będzie podstawą roszczeń Wykonawcy w stosunku do Zamawiającego, zarówno w trakcie realizacji przedmiotu zamówienia, jak i po jego wykonaniu.</w:t>
      </w:r>
    </w:p>
    <w:p w:rsidR="00AC23F5" w:rsidRDefault="00AC23F5" w:rsidP="001E12D5">
      <w:pPr>
        <w:pStyle w:val="Akapitzlist"/>
        <w:numPr>
          <w:ilvl w:val="0"/>
          <w:numId w:val="29"/>
        </w:numPr>
        <w:ind w:left="426"/>
        <w:jc w:val="both"/>
        <w:rPr>
          <w:sz w:val="24"/>
          <w:szCs w:val="24"/>
        </w:rPr>
      </w:pPr>
      <w:r w:rsidRPr="00114451">
        <w:rPr>
          <w:sz w:val="24"/>
          <w:szCs w:val="24"/>
        </w:rPr>
        <w:t>Wykonawca określi cenę oferty z VAT w</w:t>
      </w:r>
      <w:r w:rsidRPr="00AF2F60">
        <w:rPr>
          <w:sz w:val="24"/>
          <w:szCs w:val="24"/>
        </w:rPr>
        <w:t xml:space="preserve"> </w:t>
      </w:r>
      <w:r w:rsidRPr="007B64E5">
        <w:rPr>
          <w:sz w:val="24"/>
          <w:szCs w:val="24"/>
        </w:rPr>
        <w:t>złotych polskich</w:t>
      </w:r>
      <w:r w:rsidRPr="00114451">
        <w:rPr>
          <w:sz w:val="24"/>
          <w:szCs w:val="24"/>
        </w:rPr>
        <w:t xml:space="preserve">, z dokładnością do drugiego miejsca po przecinku, w formularzu ofertowym (załącznik nr 2 do SIWZ), </w:t>
      </w:r>
      <w:r>
        <w:rPr>
          <w:sz w:val="24"/>
          <w:szCs w:val="24"/>
        </w:rPr>
        <w:br/>
      </w:r>
      <w:r w:rsidRPr="00114451">
        <w:rPr>
          <w:sz w:val="24"/>
          <w:szCs w:val="24"/>
        </w:rPr>
        <w:t>z zastrzeżeniem postanowień ust. 2.</w:t>
      </w:r>
    </w:p>
    <w:p w:rsidR="00AC23F5" w:rsidRDefault="00AC23F5" w:rsidP="001E12D5">
      <w:pPr>
        <w:pStyle w:val="Akapitzlist"/>
        <w:numPr>
          <w:ilvl w:val="0"/>
          <w:numId w:val="29"/>
        </w:numPr>
        <w:ind w:left="426"/>
        <w:jc w:val="both"/>
        <w:rPr>
          <w:sz w:val="24"/>
          <w:szCs w:val="24"/>
        </w:rPr>
      </w:pPr>
      <w:r w:rsidRPr="007B64E5">
        <w:rPr>
          <w:sz w:val="24"/>
          <w:szCs w:val="24"/>
        </w:rPr>
        <w:t xml:space="preserve">Jeżeli zostanie złożona oferta, której wybór prowadziłby do powstania obowiązku podatkowego Zamawiającego zgodnie z przepisami o podatku od towarów i usług </w:t>
      </w:r>
      <w:r w:rsidRPr="007B64E5">
        <w:rPr>
          <w:sz w:val="24"/>
          <w:szCs w:val="24"/>
        </w:rPr>
        <w:lastRenderedPageBreak/>
        <w:t xml:space="preserve">(podatek VAT) w zakresie dotyczącym wewnątrz wspólnotowego nabycia towarów, Zamawiający </w:t>
      </w:r>
      <w:r w:rsidR="007A3666">
        <w:rPr>
          <w:sz w:val="24"/>
          <w:szCs w:val="24"/>
        </w:rPr>
        <w:br/>
      </w:r>
      <w:r w:rsidRPr="007B64E5">
        <w:rPr>
          <w:sz w:val="24"/>
          <w:szCs w:val="24"/>
        </w:rPr>
        <w:t xml:space="preserve">w celu oceny takiej oferty doliczy do przedstawionej w niej ceny podatek od towarów </w:t>
      </w:r>
      <w:r w:rsidR="007A3666">
        <w:rPr>
          <w:sz w:val="24"/>
          <w:szCs w:val="24"/>
        </w:rPr>
        <w:br/>
      </w:r>
      <w:r w:rsidRPr="007B64E5">
        <w:rPr>
          <w:sz w:val="24"/>
          <w:szCs w:val="24"/>
        </w:rPr>
        <w:t>i usług, który miałby obowiązek wpłacić zgodnie z obowiązującymi przepisami.</w:t>
      </w:r>
    </w:p>
    <w:p w:rsidR="00AC23F5" w:rsidRDefault="00AC23F5" w:rsidP="001E12D5">
      <w:pPr>
        <w:pStyle w:val="Akapitzlist"/>
        <w:numPr>
          <w:ilvl w:val="0"/>
          <w:numId w:val="29"/>
        </w:numPr>
        <w:ind w:left="426"/>
        <w:jc w:val="both"/>
        <w:rPr>
          <w:sz w:val="24"/>
          <w:szCs w:val="24"/>
        </w:rPr>
      </w:pPr>
      <w:r w:rsidRPr="007B64E5">
        <w:rPr>
          <w:sz w:val="24"/>
          <w:szCs w:val="24"/>
        </w:rPr>
        <w:t>Zamawiający nie przewiduje możliwości prowadzenia rozliczeń w walutach obcych. Rozliczenia między Wykonawcą, a Zamawiającym będą dokonywane w złotych polskich</w:t>
      </w:r>
      <w:r>
        <w:rPr>
          <w:sz w:val="24"/>
          <w:szCs w:val="24"/>
        </w:rPr>
        <w:t>.</w:t>
      </w:r>
    </w:p>
    <w:p w:rsidR="00AC23F5" w:rsidRDefault="00AC23F5" w:rsidP="00AC23F5">
      <w:pPr>
        <w:jc w:val="both"/>
        <w:rPr>
          <w:sz w:val="24"/>
          <w:szCs w:val="24"/>
        </w:rPr>
      </w:pPr>
    </w:p>
    <w:p w:rsidR="00AC23F5" w:rsidRDefault="00AC23F5" w:rsidP="00AC23F5">
      <w:pPr>
        <w:jc w:val="both"/>
        <w:rPr>
          <w:sz w:val="24"/>
          <w:szCs w:val="24"/>
        </w:rPr>
      </w:pPr>
    </w:p>
    <w:p w:rsidR="00AC23F5" w:rsidRPr="00DC6968" w:rsidRDefault="00AC23F5" w:rsidP="00AC23F5">
      <w:pPr>
        <w:pStyle w:val="Tekstprzypisukocowego"/>
        <w:jc w:val="center"/>
        <w:rPr>
          <w:b/>
          <w:i/>
          <w:sz w:val="24"/>
          <w:u w:val="single"/>
        </w:rPr>
      </w:pPr>
      <w:r>
        <w:rPr>
          <w:b/>
          <w:i/>
          <w:sz w:val="24"/>
          <w:u w:val="single"/>
        </w:rPr>
        <w:t>ROZDZIAŁ XIV</w:t>
      </w:r>
      <w:r w:rsidRPr="00DC6968">
        <w:rPr>
          <w:b/>
          <w:i/>
          <w:sz w:val="24"/>
          <w:u w:val="single"/>
        </w:rPr>
        <w:t xml:space="preserve">. </w:t>
      </w:r>
    </w:p>
    <w:p w:rsidR="00AC23F5" w:rsidRPr="00DC6968" w:rsidRDefault="00AC23F5" w:rsidP="00AC23F5">
      <w:pPr>
        <w:pStyle w:val="Tekstprzypisukocowego"/>
        <w:jc w:val="center"/>
        <w:rPr>
          <w:b/>
          <w:i/>
          <w:sz w:val="24"/>
          <w:u w:val="single"/>
        </w:rPr>
      </w:pPr>
      <w:r w:rsidRPr="00DC6968">
        <w:rPr>
          <w:b/>
          <w:i/>
          <w:sz w:val="24"/>
          <w:u w:val="single"/>
        </w:rPr>
        <w:t xml:space="preserve">Kryteria </w:t>
      </w:r>
      <w:r>
        <w:rPr>
          <w:b/>
          <w:i/>
          <w:sz w:val="24"/>
          <w:u w:val="single"/>
        </w:rPr>
        <w:t>oceny</w:t>
      </w:r>
      <w:r w:rsidRPr="00DC6968">
        <w:rPr>
          <w:b/>
          <w:i/>
          <w:sz w:val="24"/>
          <w:u w:val="single"/>
        </w:rPr>
        <w:t xml:space="preserve"> </w:t>
      </w:r>
      <w:r>
        <w:rPr>
          <w:b/>
          <w:i/>
          <w:sz w:val="24"/>
          <w:u w:val="single"/>
        </w:rPr>
        <w:t>ofert</w:t>
      </w:r>
    </w:p>
    <w:p w:rsidR="00AC23F5" w:rsidRDefault="00AC23F5" w:rsidP="00AC23F5">
      <w:pPr>
        <w:pStyle w:val="Tekstprzypisukocowego"/>
        <w:jc w:val="center"/>
        <w:rPr>
          <w:sz w:val="24"/>
          <w:szCs w:val="24"/>
        </w:rPr>
      </w:pPr>
    </w:p>
    <w:p w:rsidR="00827D68" w:rsidRPr="00643E59" w:rsidRDefault="00827D68" w:rsidP="00C31A43">
      <w:pPr>
        <w:pStyle w:val="Tekstprzypisukocowego"/>
        <w:jc w:val="both"/>
        <w:rPr>
          <w:szCs w:val="24"/>
        </w:rPr>
      </w:pPr>
      <w:r w:rsidRPr="00827D68">
        <w:rPr>
          <w:sz w:val="24"/>
          <w:szCs w:val="24"/>
        </w:rPr>
        <w:t>Przy wyborze oferty Zamawiający będzie kierował się kryteri</w:t>
      </w:r>
      <w:r w:rsidR="00274303">
        <w:rPr>
          <w:sz w:val="24"/>
          <w:szCs w:val="24"/>
        </w:rPr>
        <w:t>um</w:t>
      </w:r>
      <w:r w:rsidRPr="00827D68">
        <w:rPr>
          <w:sz w:val="24"/>
          <w:szCs w:val="24"/>
        </w:rPr>
        <w:t>:</w:t>
      </w:r>
    </w:p>
    <w:p w:rsidR="00643E59" w:rsidRPr="00827D68" w:rsidRDefault="00643E59" w:rsidP="00643E59">
      <w:pPr>
        <w:pStyle w:val="Tekstprzypisukocowego"/>
        <w:ind w:left="426"/>
        <w:jc w:val="both"/>
        <w:rPr>
          <w:szCs w:val="24"/>
        </w:rPr>
      </w:pPr>
    </w:p>
    <w:p w:rsidR="00827D68" w:rsidRDefault="00827D68" w:rsidP="00827D68">
      <w:pPr>
        <w:pStyle w:val="Tekstprzypisukocowego"/>
        <w:ind w:left="426"/>
        <w:jc w:val="both"/>
        <w:rPr>
          <w:szCs w:val="24"/>
        </w:rPr>
      </w:pPr>
    </w:p>
    <w:p w:rsidR="00643E59" w:rsidRDefault="00643E59" w:rsidP="00827D68">
      <w:pPr>
        <w:pStyle w:val="Tekstprzypisukocowego"/>
        <w:ind w:left="426"/>
        <w:jc w:val="both"/>
        <w:rPr>
          <w:szCs w:val="24"/>
        </w:rPr>
      </w:pPr>
    </w:p>
    <w:tbl>
      <w:tblPr>
        <w:tblW w:w="8851" w:type="dxa"/>
        <w:tblInd w:w="575" w:type="dxa"/>
        <w:tblCellMar>
          <w:left w:w="0" w:type="dxa"/>
          <w:right w:w="0" w:type="dxa"/>
        </w:tblCellMar>
        <w:tblLook w:val="04A0"/>
      </w:tblPr>
      <w:tblGrid>
        <w:gridCol w:w="606"/>
        <w:gridCol w:w="5514"/>
        <w:gridCol w:w="2731"/>
      </w:tblGrid>
      <w:tr w:rsidR="00827D68" w:rsidRPr="00E90567" w:rsidTr="00BC1494">
        <w:tc>
          <w:tcPr>
            <w:tcW w:w="60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27D68" w:rsidRPr="004012A9" w:rsidRDefault="00827D68" w:rsidP="00BC1494">
            <w:pPr>
              <w:spacing w:line="276" w:lineRule="auto"/>
              <w:jc w:val="center"/>
              <w:rPr>
                <w:rFonts w:eastAsia="Calibri"/>
                <w:b/>
                <w:bCs/>
                <w:sz w:val="22"/>
                <w:szCs w:val="22"/>
              </w:rPr>
            </w:pPr>
            <w:r w:rsidRPr="004012A9">
              <w:rPr>
                <w:b/>
                <w:bCs/>
              </w:rPr>
              <w:t>L.p.</w:t>
            </w:r>
          </w:p>
        </w:tc>
        <w:tc>
          <w:tcPr>
            <w:tcW w:w="55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27D68" w:rsidRPr="004012A9" w:rsidRDefault="00827D68" w:rsidP="00BC1494">
            <w:pPr>
              <w:spacing w:line="276" w:lineRule="auto"/>
              <w:jc w:val="center"/>
              <w:rPr>
                <w:rFonts w:eastAsia="Calibri"/>
                <w:b/>
                <w:bCs/>
                <w:sz w:val="22"/>
                <w:szCs w:val="22"/>
              </w:rPr>
            </w:pPr>
            <w:r w:rsidRPr="004012A9">
              <w:rPr>
                <w:b/>
                <w:bCs/>
              </w:rPr>
              <w:t>Kryterium</w:t>
            </w:r>
          </w:p>
        </w:tc>
        <w:tc>
          <w:tcPr>
            <w:tcW w:w="273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27D68" w:rsidRPr="004012A9" w:rsidRDefault="00827D68" w:rsidP="00BC1494">
            <w:pPr>
              <w:spacing w:line="276" w:lineRule="auto"/>
              <w:jc w:val="center"/>
              <w:rPr>
                <w:rFonts w:eastAsia="Calibri"/>
                <w:b/>
                <w:bCs/>
                <w:sz w:val="22"/>
                <w:szCs w:val="22"/>
              </w:rPr>
            </w:pPr>
            <w:r w:rsidRPr="004012A9">
              <w:rPr>
                <w:b/>
                <w:bCs/>
              </w:rPr>
              <w:t>Liczba punktów</w:t>
            </w:r>
          </w:p>
        </w:tc>
      </w:tr>
      <w:tr w:rsidR="00827D68" w:rsidRPr="00E90567" w:rsidTr="00BC1494">
        <w:trPr>
          <w:cantSplit/>
          <w:trHeight w:val="80"/>
        </w:trPr>
        <w:tc>
          <w:tcPr>
            <w:tcW w:w="60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827D68" w:rsidRPr="004012A9" w:rsidRDefault="00827D68" w:rsidP="00BC1494">
            <w:pPr>
              <w:spacing w:line="276" w:lineRule="auto"/>
              <w:jc w:val="center"/>
              <w:rPr>
                <w:rFonts w:eastAsia="Calibri"/>
                <w:sz w:val="24"/>
                <w:szCs w:val="24"/>
              </w:rPr>
            </w:pPr>
            <w:r w:rsidRPr="004012A9">
              <w:rPr>
                <w:sz w:val="24"/>
                <w:szCs w:val="24"/>
              </w:rPr>
              <w:t>1.</w:t>
            </w:r>
          </w:p>
        </w:tc>
        <w:tc>
          <w:tcPr>
            <w:tcW w:w="5514" w:type="dxa"/>
            <w:tcBorders>
              <w:top w:val="nil"/>
              <w:left w:val="nil"/>
              <w:bottom w:val="single" w:sz="8" w:space="0" w:color="auto"/>
              <w:right w:val="single" w:sz="8" w:space="0" w:color="auto"/>
            </w:tcBorders>
            <w:tcMar>
              <w:top w:w="0" w:type="dxa"/>
              <w:left w:w="70" w:type="dxa"/>
              <w:bottom w:w="0" w:type="dxa"/>
              <w:right w:w="70" w:type="dxa"/>
            </w:tcMar>
            <w:hideMark/>
          </w:tcPr>
          <w:p w:rsidR="00827D68" w:rsidRPr="004012A9" w:rsidRDefault="00827D68" w:rsidP="00BC1494">
            <w:pPr>
              <w:spacing w:line="276" w:lineRule="auto"/>
              <w:jc w:val="both"/>
              <w:rPr>
                <w:rFonts w:eastAsia="Calibri"/>
                <w:sz w:val="22"/>
                <w:szCs w:val="22"/>
              </w:rPr>
            </w:pPr>
            <w:r w:rsidRPr="004012A9">
              <w:rPr>
                <w:sz w:val="24"/>
                <w:szCs w:val="24"/>
              </w:rPr>
              <w:t xml:space="preserve">Cena </w:t>
            </w:r>
          </w:p>
        </w:tc>
        <w:tc>
          <w:tcPr>
            <w:tcW w:w="2731" w:type="dxa"/>
            <w:tcBorders>
              <w:top w:val="nil"/>
              <w:left w:val="nil"/>
              <w:bottom w:val="single" w:sz="8" w:space="0" w:color="auto"/>
              <w:right w:val="single" w:sz="8" w:space="0" w:color="auto"/>
            </w:tcBorders>
            <w:tcMar>
              <w:top w:w="0" w:type="dxa"/>
              <w:left w:w="70" w:type="dxa"/>
              <w:bottom w:w="0" w:type="dxa"/>
              <w:right w:w="70" w:type="dxa"/>
            </w:tcMar>
            <w:hideMark/>
          </w:tcPr>
          <w:p w:rsidR="00827D68" w:rsidRPr="004012A9" w:rsidRDefault="00274303" w:rsidP="00BC1494">
            <w:pPr>
              <w:spacing w:line="276" w:lineRule="auto"/>
              <w:jc w:val="center"/>
              <w:rPr>
                <w:rFonts w:eastAsia="Calibri"/>
                <w:sz w:val="24"/>
                <w:szCs w:val="24"/>
              </w:rPr>
            </w:pPr>
            <w:r>
              <w:rPr>
                <w:sz w:val="24"/>
                <w:szCs w:val="24"/>
              </w:rPr>
              <w:t>10</w:t>
            </w:r>
            <w:r w:rsidR="00827D68" w:rsidRPr="004012A9">
              <w:rPr>
                <w:sz w:val="24"/>
                <w:szCs w:val="24"/>
              </w:rPr>
              <w:t>0</w:t>
            </w:r>
          </w:p>
        </w:tc>
      </w:tr>
    </w:tbl>
    <w:p w:rsidR="00827D68" w:rsidRDefault="00827D68" w:rsidP="00827D68">
      <w:pPr>
        <w:pStyle w:val="Style1"/>
        <w:spacing w:line="276" w:lineRule="auto"/>
        <w:rPr>
          <w:rFonts w:ascii="Times New Roman" w:hAnsi="Times New Roman"/>
          <w:szCs w:val="24"/>
        </w:rPr>
      </w:pPr>
    </w:p>
    <w:p w:rsidR="00C31A43" w:rsidRPr="00C31A43" w:rsidRDefault="00C31A43" w:rsidP="00C31A43">
      <w:pPr>
        <w:spacing w:before="240"/>
        <w:jc w:val="both"/>
        <w:rPr>
          <w:noProof/>
          <w:sz w:val="24"/>
          <w:szCs w:val="24"/>
        </w:rPr>
      </w:pPr>
      <w:r w:rsidRPr="00C31A43">
        <w:rPr>
          <w:noProof/>
          <w:sz w:val="24"/>
          <w:szCs w:val="24"/>
        </w:rPr>
        <w:t>Zamawiający udzieli zamówienia</w:t>
      </w:r>
      <w:r>
        <w:rPr>
          <w:noProof/>
          <w:sz w:val="24"/>
          <w:szCs w:val="24"/>
        </w:rPr>
        <w:t xml:space="preserve"> w odniesieniu do każdej z części zamówienia</w:t>
      </w:r>
      <w:r w:rsidRPr="00C31A43">
        <w:rPr>
          <w:noProof/>
          <w:sz w:val="24"/>
          <w:szCs w:val="24"/>
        </w:rPr>
        <w:t xml:space="preserve"> temu Wykonawcy, który przedstawi najniższą cenę za realizację zamówienia</w:t>
      </w:r>
      <w:r w:rsidR="00B640A5">
        <w:rPr>
          <w:noProof/>
          <w:sz w:val="24"/>
          <w:szCs w:val="24"/>
        </w:rPr>
        <w:t xml:space="preserve"> dla tej części zamówienia</w:t>
      </w:r>
      <w:r w:rsidRPr="00C31A43">
        <w:rPr>
          <w:noProof/>
          <w:sz w:val="24"/>
          <w:szCs w:val="24"/>
        </w:rPr>
        <w:t>.</w:t>
      </w:r>
    </w:p>
    <w:p w:rsidR="00827D68" w:rsidRDefault="00827D68" w:rsidP="00827D68">
      <w:pPr>
        <w:pStyle w:val="Tekstprzypisukocowego"/>
        <w:rPr>
          <w:sz w:val="24"/>
          <w:szCs w:val="24"/>
        </w:rPr>
      </w:pPr>
    </w:p>
    <w:p w:rsidR="00AC23F5" w:rsidRPr="00FA28BB" w:rsidRDefault="00AC23F5" w:rsidP="00AC23F5">
      <w:pPr>
        <w:pStyle w:val="Tekstprzypisukocowego"/>
        <w:rPr>
          <w:b/>
          <w:sz w:val="24"/>
        </w:rPr>
      </w:pPr>
    </w:p>
    <w:p w:rsidR="00AC23F5" w:rsidRPr="00DC6968" w:rsidRDefault="00AC23F5" w:rsidP="00AC23F5">
      <w:pPr>
        <w:pStyle w:val="Tekstprzypisukocowego"/>
        <w:jc w:val="center"/>
        <w:rPr>
          <w:b/>
          <w:i/>
          <w:sz w:val="24"/>
          <w:u w:val="single"/>
        </w:rPr>
      </w:pPr>
      <w:r w:rsidRPr="00DC6968">
        <w:rPr>
          <w:b/>
          <w:i/>
          <w:sz w:val="24"/>
          <w:u w:val="single"/>
        </w:rPr>
        <w:t>ROZDZI</w:t>
      </w:r>
      <w:r>
        <w:rPr>
          <w:b/>
          <w:i/>
          <w:sz w:val="24"/>
          <w:u w:val="single"/>
        </w:rPr>
        <w:t>AŁ X</w:t>
      </w:r>
      <w:r w:rsidRPr="00DC6968">
        <w:rPr>
          <w:b/>
          <w:i/>
          <w:sz w:val="24"/>
          <w:u w:val="single"/>
        </w:rPr>
        <w:t>V.</w:t>
      </w:r>
    </w:p>
    <w:p w:rsidR="00AC23F5" w:rsidRPr="00DC6968" w:rsidRDefault="00AC23F5" w:rsidP="00AC23F5">
      <w:pPr>
        <w:pStyle w:val="Tekstprzypisukocowego"/>
        <w:jc w:val="center"/>
        <w:rPr>
          <w:b/>
          <w:i/>
          <w:sz w:val="24"/>
          <w:u w:val="single"/>
        </w:rPr>
      </w:pPr>
      <w:r w:rsidRPr="00DC6968">
        <w:rPr>
          <w:b/>
          <w:i/>
          <w:sz w:val="24"/>
          <w:u w:val="single"/>
        </w:rPr>
        <w:t>Wybór najkorzystniejszej oferty</w:t>
      </w:r>
    </w:p>
    <w:p w:rsidR="00827D68" w:rsidRDefault="00827D68" w:rsidP="00827D68">
      <w:pPr>
        <w:pStyle w:val="Style1"/>
        <w:spacing w:line="276" w:lineRule="auto"/>
        <w:rPr>
          <w:rFonts w:ascii="Times New Roman" w:hAnsi="Times New Roman"/>
          <w:szCs w:val="24"/>
        </w:rPr>
      </w:pPr>
    </w:p>
    <w:p w:rsidR="00827D68" w:rsidRPr="00827D68" w:rsidRDefault="00AC23F5" w:rsidP="00BC1494">
      <w:pPr>
        <w:pStyle w:val="Style1"/>
        <w:numPr>
          <w:ilvl w:val="0"/>
          <w:numId w:val="6"/>
        </w:numPr>
        <w:spacing w:line="276" w:lineRule="auto"/>
        <w:rPr>
          <w:rFonts w:ascii="Times New Roman" w:hAnsi="Times New Roman"/>
          <w:szCs w:val="24"/>
        </w:rPr>
      </w:pPr>
      <w:r w:rsidRPr="00827D68">
        <w:rPr>
          <w:szCs w:val="24"/>
        </w:rPr>
        <w:t>Najkorzystniejszą spośród złożonych ważnych i niepodlegających odrzuceniu ofert będzie oferta o najwyższej ilości zdobytych punktów.</w:t>
      </w:r>
    </w:p>
    <w:p w:rsidR="00AC23F5" w:rsidRPr="00827D68" w:rsidRDefault="00AC23F5" w:rsidP="00BC1494">
      <w:pPr>
        <w:pStyle w:val="Style1"/>
        <w:numPr>
          <w:ilvl w:val="0"/>
          <w:numId w:val="6"/>
        </w:numPr>
        <w:spacing w:line="276" w:lineRule="auto"/>
        <w:rPr>
          <w:rFonts w:ascii="Times New Roman" w:hAnsi="Times New Roman"/>
          <w:szCs w:val="24"/>
        </w:rPr>
      </w:pPr>
      <w:r w:rsidRPr="00827D68">
        <w:rPr>
          <w:szCs w:val="24"/>
        </w:rPr>
        <w:t>W toku oceny ofert Zamawiający może żądać udzielenia przez Wykonawców pisemnych wyjaśnień dotyczących treści złożonej oferty.</w:t>
      </w:r>
    </w:p>
    <w:p w:rsidR="00AC23F5" w:rsidRPr="00827D68" w:rsidRDefault="00AC23F5" w:rsidP="00BC1494">
      <w:pPr>
        <w:pStyle w:val="Style1"/>
        <w:numPr>
          <w:ilvl w:val="0"/>
          <w:numId w:val="6"/>
        </w:numPr>
        <w:spacing w:line="276" w:lineRule="auto"/>
        <w:rPr>
          <w:rFonts w:ascii="Times New Roman" w:hAnsi="Times New Roman"/>
          <w:szCs w:val="24"/>
        </w:rPr>
      </w:pPr>
      <w:r w:rsidRPr="00827D68">
        <w:rPr>
          <w:szCs w:val="24"/>
        </w:rPr>
        <w:t>W toku oceny ofert Zamawiający poprawi oczywiste omyłki pisarskie i oczywiste omyłki rachunkowe, z uwzględnieniem konsekwencji rachunkowych dokonanych poprawek oraz inne omyłki polegające na niezgodności ofert z SIWZ, niepowodujące istotnych zmian w  treści oferty, niezwłocznie zawiadamiając o tym Wykonawcę, którego oferta została poprawiona. Jeżeli Wykonawca w terminie 3 dni od dnia otrzymania zawiadomienia nie zgodzi się na poprawienie omyłki polegającej na niezgodności oferty z SIWZ, niepowodującej istotnych zmian w treści oferty, Zamawiający odrzuci ofertę tego Wykonawcy.</w:t>
      </w:r>
    </w:p>
    <w:p w:rsidR="00AC23F5" w:rsidRPr="00827D68" w:rsidRDefault="00AC23F5" w:rsidP="00BC1494">
      <w:pPr>
        <w:pStyle w:val="Style1"/>
        <w:numPr>
          <w:ilvl w:val="0"/>
          <w:numId w:val="6"/>
        </w:numPr>
        <w:spacing w:line="276" w:lineRule="auto"/>
        <w:rPr>
          <w:rFonts w:ascii="Times New Roman" w:hAnsi="Times New Roman"/>
          <w:szCs w:val="24"/>
        </w:rPr>
      </w:pPr>
      <w:r w:rsidRPr="00827D68">
        <w:rPr>
          <w:szCs w:val="24"/>
        </w:rPr>
        <w:t>Jeżeli Zamawiający nie będzie mógł dokonać wyboru oferty najkorzystniejszej z uwagi na to, że zostaną złożone oferty o takiej samej cenie, Zamawiający wezwie Wykonawców, którzy złożyli te oferty, do złożenia w terminie określonym przez Zamawiającego ofert dodatkowych. Oferty dodatkowe muszą spełniać wszystkie konieczne wymagania formalne określone w Rozdziale II SIWZ. Wykonawcy, składając oferty dodatkowe, nie mogą zaoferować cen wyższych niż zaoferowane w złożonych ofertach.</w:t>
      </w:r>
    </w:p>
    <w:p w:rsidR="00AC23F5" w:rsidRDefault="00AC23F5" w:rsidP="00AC23F5">
      <w:pPr>
        <w:pStyle w:val="Tekstprzypisukocowego"/>
        <w:rPr>
          <w:b/>
          <w:i/>
          <w:sz w:val="24"/>
          <w:u w:val="single"/>
        </w:rPr>
      </w:pPr>
    </w:p>
    <w:p w:rsidR="00AC23F5" w:rsidRDefault="00AC23F5" w:rsidP="00013C50">
      <w:pPr>
        <w:pStyle w:val="Tekstprzypisukocowego"/>
        <w:rPr>
          <w:b/>
          <w:i/>
          <w:sz w:val="24"/>
          <w:u w:val="single"/>
        </w:rPr>
      </w:pPr>
    </w:p>
    <w:p w:rsidR="002E200A" w:rsidRDefault="002E200A" w:rsidP="00AC23F5">
      <w:pPr>
        <w:pStyle w:val="Tekstprzypisukocowego"/>
        <w:jc w:val="center"/>
        <w:rPr>
          <w:b/>
          <w:i/>
          <w:sz w:val="24"/>
          <w:u w:val="single"/>
        </w:rPr>
      </w:pPr>
    </w:p>
    <w:p w:rsidR="002E200A" w:rsidRDefault="002E200A" w:rsidP="00AC23F5">
      <w:pPr>
        <w:pStyle w:val="Tekstprzypisukocowego"/>
        <w:jc w:val="center"/>
        <w:rPr>
          <w:b/>
          <w:i/>
          <w:sz w:val="24"/>
          <w:u w:val="single"/>
        </w:rPr>
      </w:pPr>
    </w:p>
    <w:p w:rsidR="00AC23F5" w:rsidRPr="00DC6968" w:rsidRDefault="00AC23F5" w:rsidP="00AC23F5">
      <w:pPr>
        <w:pStyle w:val="Tekstprzypisukocowego"/>
        <w:jc w:val="center"/>
        <w:rPr>
          <w:b/>
          <w:i/>
          <w:sz w:val="24"/>
          <w:u w:val="single"/>
        </w:rPr>
      </w:pPr>
      <w:r w:rsidRPr="00DC6968">
        <w:rPr>
          <w:b/>
          <w:i/>
          <w:sz w:val="24"/>
          <w:u w:val="single"/>
        </w:rPr>
        <w:lastRenderedPageBreak/>
        <w:t>ROZDZIAŁ XV</w:t>
      </w:r>
      <w:r>
        <w:rPr>
          <w:b/>
          <w:i/>
          <w:sz w:val="24"/>
          <w:u w:val="single"/>
        </w:rPr>
        <w:t>I</w:t>
      </w:r>
      <w:r w:rsidRPr="00DC6968">
        <w:rPr>
          <w:b/>
          <w:i/>
          <w:sz w:val="24"/>
          <w:u w:val="single"/>
        </w:rPr>
        <w:t xml:space="preserve">. </w:t>
      </w:r>
    </w:p>
    <w:p w:rsidR="00AC23F5" w:rsidRPr="00DC6968" w:rsidRDefault="00AC23F5" w:rsidP="00AC23F5">
      <w:pPr>
        <w:pStyle w:val="Tekstprzypisukocowego"/>
        <w:jc w:val="center"/>
        <w:rPr>
          <w:b/>
          <w:i/>
          <w:sz w:val="24"/>
          <w:szCs w:val="24"/>
          <w:u w:val="single"/>
        </w:rPr>
      </w:pPr>
      <w:r w:rsidRPr="00DC6968">
        <w:rPr>
          <w:b/>
          <w:i/>
          <w:sz w:val="24"/>
          <w:szCs w:val="24"/>
          <w:u w:val="single"/>
        </w:rPr>
        <w:t>Zabezpieczenie należytego wykonania umowy</w:t>
      </w:r>
    </w:p>
    <w:p w:rsidR="00AC23F5" w:rsidRPr="00CC0DE5" w:rsidRDefault="00AC23F5" w:rsidP="00AC23F5">
      <w:pPr>
        <w:pStyle w:val="Tekstprzypisukocowego"/>
        <w:jc w:val="both"/>
        <w:rPr>
          <w:sz w:val="24"/>
          <w:szCs w:val="24"/>
        </w:rPr>
      </w:pPr>
    </w:p>
    <w:p w:rsidR="00AC23F5" w:rsidRDefault="00AC23F5" w:rsidP="00AC23F5">
      <w:pPr>
        <w:pStyle w:val="Tekstprzypisukocowego"/>
        <w:jc w:val="both"/>
        <w:rPr>
          <w:sz w:val="24"/>
          <w:szCs w:val="24"/>
        </w:rPr>
      </w:pPr>
      <w:r w:rsidRPr="00DC6968">
        <w:rPr>
          <w:sz w:val="24"/>
          <w:szCs w:val="24"/>
        </w:rPr>
        <w:t>Zamawiający nie żąda od Wykonawców wniesienia zabezpieczenia należytego wykonania umowy.</w:t>
      </w:r>
    </w:p>
    <w:p w:rsidR="00A9232F" w:rsidRDefault="00A9232F" w:rsidP="00AC23F5">
      <w:pPr>
        <w:pStyle w:val="Tekstprzypisukocowego"/>
        <w:jc w:val="both"/>
        <w:rPr>
          <w:sz w:val="24"/>
          <w:szCs w:val="24"/>
        </w:rPr>
      </w:pPr>
    </w:p>
    <w:p w:rsidR="00AC23F5" w:rsidRPr="008106A0" w:rsidRDefault="00AC23F5" w:rsidP="00AC23F5">
      <w:pPr>
        <w:pStyle w:val="Tekstprzypisukocowego"/>
        <w:jc w:val="both"/>
        <w:rPr>
          <w:sz w:val="24"/>
          <w:szCs w:val="24"/>
        </w:rPr>
      </w:pPr>
    </w:p>
    <w:p w:rsidR="00AC23F5" w:rsidRPr="00DC6968" w:rsidRDefault="00AC23F5" w:rsidP="00AC23F5">
      <w:pPr>
        <w:pStyle w:val="Tekstprzypisukocowego"/>
        <w:jc w:val="center"/>
        <w:rPr>
          <w:b/>
          <w:i/>
          <w:sz w:val="24"/>
          <w:u w:val="single"/>
        </w:rPr>
      </w:pPr>
      <w:r w:rsidRPr="00DC6968">
        <w:rPr>
          <w:b/>
          <w:i/>
          <w:sz w:val="24"/>
          <w:u w:val="single"/>
        </w:rPr>
        <w:t>ROZDZIAŁ XVI</w:t>
      </w:r>
      <w:r>
        <w:rPr>
          <w:b/>
          <w:i/>
          <w:sz w:val="24"/>
          <w:u w:val="single"/>
        </w:rPr>
        <w:t>I</w:t>
      </w:r>
      <w:r w:rsidRPr="00DC6968">
        <w:rPr>
          <w:b/>
          <w:i/>
          <w:sz w:val="24"/>
          <w:u w:val="single"/>
        </w:rPr>
        <w:t>.</w:t>
      </w:r>
    </w:p>
    <w:p w:rsidR="00AC23F5" w:rsidRDefault="00AC23F5" w:rsidP="00AC23F5">
      <w:pPr>
        <w:pStyle w:val="Tekstprzypisukocowego"/>
        <w:jc w:val="center"/>
        <w:rPr>
          <w:b/>
          <w:i/>
          <w:sz w:val="24"/>
          <w:u w:val="single"/>
        </w:rPr>
      </w:pPr>
      <w:r w:rsidRPr="00DC6968">
        <w:rPr>
          <w:b/>
          <w:i/>
          <w:sz w:val="24"/>
          <w:u w:val="single"/>
        </w:rPr>
        <w:t>Zawarcie umowy</w:t>
      </w:r>
    </w:p>
    <w:p w:rsidR="00AC23F5" w:rsidRPr="00E01C50" w:rsidRDefault="00AC23F5" w:rsidP="00AC23F5">
      <w:pPr>
        <w:pStyle w:val="Tekstprzypisukocowego"/>
        <w:jc w:val="center"/>
        <w:rPr>
          <w:b/>
          <w:i/>
          <w:sz w:val="24"/>
          <w:u w:val="single"/>
        </w:rPr>
      </w:pPr>
    </w:p>
    <w:p w:rsidR="00AC23F5" w:rsidRDefault="00AC23F5" w:rsidP="00BC1494">
      <w:pPr>
        <w:pStyle w:val="Tekstprzypisukocowego"/>
        <w:numPr>
          <w:ilvl w:val="0"/>
          <w:numId w:val="4"/>
        </w:numPr>
        <w:jc w:val="both"/>
        <w:rPr>
          <w:sz w:val="24"/>
        </w:rPr>
      </w:pPr>
      <w:r w:rsidRPr="00F4603A">
        <w:rPr>
          <w:sz w:val="24"/>
        </w:rPr>
        <w:t xml:space="preserve">Zamawiający zawrze umowę z Wykonawcą, którego oferta zostanie uznana za najkorzystniejszą w terminie nie krótszym niż </w:t>
      </w:r>
      <w:r>
        <w:rPr>
          <w:sz w:val="24"/>
        </w:rPr>
        <w:t>10</w:t>
      </w:r>
      <w:r w:rsidRPr="00F4603A">
        <w:rPr>
          <w:sz w:val="24"/>
        </w:rPr>
        <w:t xml:space="preserve"> dni od dnia przekazania</w:t>
      </w:r>
      <w:r>
        <w:rPr>
          <w:sz w:val="24"/>
        </w:rPr>
        <w:t xml:space="preserve"> zawiadomienia o wyborze oferty faksem</w:t>
      </w:r>
      <w:r w:rsidR="00240A8D">
        <w:rPr>
          <w:sz w:val="24"/>
        </w:rPr>
        <w:t>.</w:t>
      </w:r>
      <w:r>
        <w:rPr>
          <w:sz w:val="24"/>
        </w:rPr>
        <w:t xml:space="preserve"> </w:t>
      </w:r>
    </w:p>
    <w:p w:rsidR="00AC23F5" w:rsidRPr="00F4603A" w:rsidRDefault="00AC23F5" w:rsidP="00BC1494">
      <w:pPr>
        <w:pStyle w:val="Tekstprzypisukocowego"/>
        <w:numPr>
          <w:ilvl w:val="0"/>
          <w:numId w:val="4"/>
        </w:numPr>
        <w:jc w:val="both"/>
        <w:rPr>
          <w:sz w:val="24"/>
        </w:rPr>
      </w:pPr>
      <w:r w:rsidRPr="007B64E5">
        <w:rPr>
          <w:sz w:val="24"/>
          <w:szCs w:val="24"/>
        </w:rPr>
        <w:t xml:space="preserve">Jeżeli w postępowaniu o udzielenie zamówienia zajdą okoliczności, o których mowa </w:t>
      </w:r>
      <w:r>
        <w:rPr>
          <w:sz w:val="24"/>
          <w:szCs w:val="24"/>
        </w:rPr>
        <w:br/>
      </w:r>
      <w:r w:rsidRPr="007B64E5">
        <w:rPr>
          <w:sz w:val="24"/>
          <w:szCs w:val="24"/>
        </w:rPr>
        <w:t xml:space="preserve">w art. 94 ust. 2 ustawy, Zamawiający może zawrzeć umowę przed upływem terminu, </w:t>
      </w:r>
      <w:r>
        <w:rPr>
          <w:sz w:val="24"/>
          <w:szCs w:val="24"/>
        </w:rPr>
        <w:br/>
      </w:r>
      <w:r w:rsidRPr="007B64E5">
        <w:rPr>
          <w:sz w:val="24"/>
          <w:szCs w:val="24"/>
        </w:rPr>
        <w:t>o którym mowa w ust. 1.</w:t>
      </w:r>
    </w:p>
    <w:p w:rsidR="00AC23F5" w:rsidRPr="00F4603A" w:rsidRDefault="00AC23F5" w:rsidP="00AC23F5">
      <w:pPr>
        <w:pStyle w:val="Tekstprzypisukocowego"/>
        <w:jc w:val="both"/>
        <w:rPr>
          <w:sz w:val="4"/>
          <w:szCs w:val="4"/>
        </w:rPr>
      </w:pPr>
    </w:p>
    <w:p w:rsidR="00AC23F5" w:rsidRPr="00BF3E04" w:rsidRDefault="00AC23F5" w:rsidP="00BC1494">
      <w:pPr>
        <w:pStyle w:val="Tekstprzypisukocowego"/>
        <w:numPr>
          <w:ilvl w:val="0"/>
          <w:numId w:val="4"/>
        </w:numPr>
        <w:jc w:val="both"/>
        <w:rPr>
          <w:sz w:val="24"/>
        </w:rPr>
      </w:pPr>
      <w:r w:rsidRPr="00F4603A">
        <w:rPr>
          <w:sz w:val="24"/>
          <w:szCs w:val="24"/>
        </w:rPr>
        <w:t>Jeżeli Wykonawca, którego oferta została wybrana, uchyla się od zawarcia umowy, Zamawiający wybierze ofertę najkorzystniejszą</w:t>
      </w:r>
      <w:r>
        <w:rPr>
          <w:sz w:val="24"/>
          <w:szCs w:val="24"/>
        </w:rPr>
        <w:t xml:space="preserve"> spośród pozostałych ofert, bez </w:t>
      </w:r>
      <w:r w:rsidRPr="00F4603A">
        <w:rPr>
          <w:sz w:val="24"/>
          <w:szCs w:val="24"/>
        </w:rPr>
        <w:t>przeprowadzenia ich ponownej oceny, chyba że zachodzą przesłanki określone w art. 93 ust. 1 ustawy.</w:t>
      </w:r>
    </w:p>
    <w:p w:rsidR="00AC23F5" w:rsidRPr="00CC0DE5" w:rsidRDefault="00AC23F5" w:rsidP="00AC23F5">
      <w:pPr>
        <w:pStyle w:val="Tekstprzypisukocowego"/>
        <w:jc w:val="both"/>
        <w:rPr>
          <w:sz w:val="24"/>
          <w:szCs w:val="24"/>
        </w:rPr>
      </w:pPr>
    </w:p>
    <w:p w:rsidR="00AC23F5" w:rsidRDefault="00AC23F5" w:rsidP="00AC23F5">
      <w:pPr>
        <w:pStyle w:val="Tekstprzypisukocowego"/>
        <w:jc w:val="both"/>
        <w:rPr>
          <w:sz w:val="24"/>
          <w:szCs w:val="24"/>
        </w:rPr>
      </w:pPr>
    </w:p>
    <w:p w:rsidR="00AC23F5" w:rsidRPr="00DC6968" w:rsidRDefault="00AC23F5" w:rsidP="00AC23F5">
      <w:pPr>
        <w:pStyle w:val="Tekstprzypisukocowego"/>
        <w:jc w:val="center"/>
        <w:rPr>
          <w:b/>
          <w:i/>
          <w:sz w:val="24"/>
          <w:u w:val="single"/>
        </w:rPr>
      </w:pPr>
      <w:r>
        <w:rPr>
          <w:b/>
          <w:i/>
          <w:sz w:val="24"/>
          <w:u w:val="single"/>
        </w:rPr>
        <w:t>ROZDZIAŁ XVIII</w:t>
      </w:r>
      <w:r w:rsidRPr="00DC6968">
        <w:rPr>
          <w:b/>
          <w:i/>
          <w:sz w:val="24"/>
          <w:u w:val="single"/>
        </w:rPr>
        <w:t>.</w:t>
      </w:r>
    </w:p>
    <w:p w:rsidR="00AC23F5" w:rsidRPr="00DC6968" w:rsidRDefault="00AC23F5" w:rsidP="00AC23F5">
      <w:pPr>
        <w:pStyle w:val="Tekstprzypisukocowego"/>
        <w:jc w:val="center"/>
        <w:rPr>
          <w:b/>
          <w:i/>
          <w:sz w:val="24"/>
          <w:u w:val="single"/>
        </w:rPr>
      </w:pPr>
      <w:r>
        <w:rPr>
          <w:b/>
          <w:i/>
          <w:sz w:val="24"/>
          <w:u w:val="single"/>
        </w:rPr>
        <w:t>Środki</w:t>
      </w:r>
      <w:r w:rsidRPr="00DC6968">
        <w:rPr>
          <w:b/>
          <w:i/>
          <w:sz w:val="24"/>
          <w:u w:val="single"/>
        </w:rPr>
        <w:t xml:space="preserve"> ochrony prawnej</w:t>
      </w:r>
      <w:r>
        <w:rPr>
          <w:b/>
          <w:i/>
          <w:sz w:val="24"/>
          <w:u w:val="single"/>
        </w:rPr>
        <w:t xml:space="preserve"> przysługujące Wykonawcy w toku postępowania</w:t>
      </w:r>
    </w:p>
    <w:p w:rsidR="00AC23F5" w:rsidRPr="00CC0DE5" w:rsidRDefault="00AC23F5" w:rsidP="00AC23F5">
      <w:pPr>
        <w:pStyle w:val="Tekstprzypisukocowego"/>
        <w:jc w:val="both"/>
        <w:rPr>
          <w:sz w:val="24"/>
          <w:szCs w:val="24"/>
        </w:rPr>
      </w:pPr>
    </w:p>
    <w:p w:rsidR="00AC23F5" w:rsidRPr="00A16421" w:rsidRDefault="00AC23F5" w:rsidP="001E12D5">
      <w:pPr>
        <w:pStyle w:val="Tekstprzypisukocowego"/>
        <w:numPr>
          <w:ilvl w:val="0"/>
          <w:numId w:val="25"/>
        </w:numPr>
        <w:ind w:left="426"/>
        <w:jc w:val="both"/>
        <w:rPr>
          <w:bCs/>
          <w:sz w:val="16"/>
          <w:szCs w:val="16"/>
        </w:rPr>
      </w:pPr>
      <w:r>
        <w:rPr>
          <w:bCs/>
          <w:sz w:val="24"/>
          <w:szCs w:val="24"/>
        </w:rPr>
        <w:t>Wykonawcom</w:t>
      </w:r>
      <w:r w:rsidRPr="00DC6968">
        <w:rPr>
          <w:bCs/>
          <w:sz w:val="24"/>
          <w:szCs w:val="24"/>
        </w:rPr>
        <w:t xml:space="preserve"> </w:t>
      </w:r>
      <w:r>
        <w:rPr>
          <w:bCs/>
          <w:sz w:val="24"/>
          <w:szCs w:val="24"/>
        </w:rPr>
        <w:t>i</w:t>
      </w:r>
      <w:r w:rsidRPr="00DC6968">
        <w:rPr>
          <w:bCs/>
          <w:sz w:val="24"/>
          <w:szCs w:val="24"/>
        </w:rPr>
        <w:t xml:space="preserve"> innym </w:t>
      </w:r>
      <w:r>
        <w:rPr>
          <w:bCs/>
          <w:sz w:val="24"/>
          <w:szCs w:val="24"/>
        </w:rPr>
        <w:t>podmiotom</w:t>
      </w:r>
      <w:r w:rsidRPr="00DC6968">
        <w:rPr>
          <w:bCs/>
          <w:sz w:val="24"/>
          <w:szCs w:val="24"/>
        </w:rPr>
        <w:t xml:space="preserve"> przysługują środki ochrony prawnej </w:t>
      </w:r>
      <w:r>
        <w:rPr>
          <w:bCs/>
          <w:sz w:val="24"/>
          <w:szCs w:val="24"/>
        </w:rPr>
        <w:t>opisane</w:t>
      </w:r>
      <w:r w:rsidRPr="00DC6968">
        <w:rPr>
          <w:bCs/>
          <w:sz w:val="24"/>
          <w:szCs w:val="24"/>
        </w:rPr>
        <w:t xml:space="preserve"> w</w:t>
      </w:r>
      <w:r>
        <w:rPr>
          <w:bCs/>
          <w:sz w:val="24"/>
          <w:szCs w:val="24"/>
        </w:rPr>
        <w:t xml:space="preserve"> </w:t>
      </w:r>
      <w:r w:rsidRPr="00DC6968">
        <w:rPr>
          <w:bCs/>
          <w:sz w:val="24"/>
          <w:szCs w:val="24"/>
        </w:rPr>
        <w:t>Dziale VI ustawy</w:t>
      </w:r>
      <w:r>
        <w:rPr>
          <w:bCs/>
          <w:sz w:val="24"/>
          <w:szCs w:val="24"/>
        </w:rPr>
        <w:t>, w wyniku naruszenia przez Zamawiającego przepisów ustawy.</w:t>
      </w:r>
    </w:p>
    <w:p w:rsidR="00AC23F5" w:rsidRPr="00A16421" w:rsidRDefault="00AC23F5" w:rsidP="001E12D5">
      <w:pPr>
        <w:pStyle w:val="Tekstprzypisukocowego"/>
        <w:numPr>
          <w:ilvl w:val="0"/>
          <w:numId w:val="25"/>
        </w:numPr>
        <w:ind w:left="426"/>
        <w:jc w:val="both"/>
        <w:rPr>
          <w:bCs/>
          <w:sz w:val="16"/>
          <w:szCs w:val="16"/>
        </w:rPr>
      </w:pPr>
      <w:r w:rsidRPr="00A16421">
        <w:rPr>
          <w:sz w:val="24"/>
          <w:szCs w:val="24"/>
        </w:rPr>
        <w:t>Środki ochrony prawnej przysługują również organizacjom wpisanym na listę organizacji uprawnionych do wnoszenia środków ochrony prawnej, prowadzoną przez Prezesa Urzędu Zamówień Publicznych.</w:t>
      </w:r>
    </w:p>
    <w:p w:rsidR="00AC23F5" w:rsidRDefault="00AC23F5" w:rsidP="00AC23F5">
      <w:pPr>
        <w:pStyle w:val="Tekstprzypisukocowego"/>
        <w:jc w:val="both"/>
        <w:rPr>
          <w:sz w:val="24"/>
          <w:szCs w:val="24"/>
        </w:rPr>
      </w:pPr>
    </w:p>
    <w:p w:rsidR="00AC23F5" w:rsidRDefault="00AC23F5" w:rsidP="00AC23F5">
      <w:pPr>
        <w:pStyle w:val="Tekstprzypisukocowego"/>
        <w:jc w:val="both"/>
        <w:rPr>
          <w:sz w:val="24"/>
          <w:szCs w:val="24"/>
        </w:rPr>
      </w:pPr>
    </w:p>
    <w:p w:rsidR="00AC23F5" w:rsidRPr="00DC6968" w:rsidRDefault="00AC23F5" w:rsidP="00AC23F5">
      <w:pPr>
        <w:pStyle w:val="Tekstprzypisukocowego"/>
        <w:jc w:val="center"/>
        <w:rPr>
          <w:b/>
          <w:i/>
          <w:sz w:val="24"/>
          <w:u w:val="single"/>
        </w:rPr>
      </w:pPr>
      <w:r>
        <w:rPr>
          <w:b/>
          <w:i/>
          <w:sz w:val="24"/>
          <w:u w:val="single"/>
        </w:rPr>
        <w:t>ROZDZIAŁ XIX</w:t>
      </w:r>
      <w:r w:rsidRPr="00DC6968">
        <w:rPr>
          <w:b/>
          <w:i/>
          <w:sz w:val="24"/>
          <w:u w:val="single"/>
        </w:rPr>
        <w:t xml:space="preserve">. </w:t>
      </w:r>
    </w:p>
    <w:p w:rsidR="00AC23F5" w:rsidRPr="00CC0DE5" w:rsidRDefault="00AC23F5" w:rsidP="00AC23F5">
      <w:pPr>
        <w:pStyle w:val="Tekstprzypisukocowego"/>
        <w:jc w:val="center"/>
        <w:rPr>
          <w:b/>
          <w:i/>
          <w:sz w:val="24"/>
          <w:u w:val="single"/>
        </w:rPr>
      </w:pPr>
      <w:r>
        <w:rPr>
          <w:b/>
          <w:i/>
          <w:sz w:val="24"/>
          <w:u w:val="single"/>
        </w:rPr>
        <w:t>Informacja o możliwości i warunkach zmiany zawartej umowy</w:t>
      </w:r>
    </w:p>
    <w:p w:rsidR="00AC23F5" w:rsidRPr="00CC0DE5" w:rsidRDefault="00AC23F5" w:rsidP="00AC23F5">
      <w:pPr>
        <w:pStyle w:val="Tekstprzypisukocowego"/>
        <w:jc w:val="both"/>
        <w:rPr>
          <w:sz w:val="24"/>
          <w:szCs w:val="24"/>
        </w:rPr>
      </w:pPr>
    </w:p>
    <w:p w:rsidR="00AC23F5" w:rsidRDefault="00AC23F5" w:rsidP="001E12D5">
      <w:pPr>
        <w:numPr>
          <w:ilvl w:val="3"/>
          <w:numId w:val="10"/>
        </w:numPr>
        <w:tabs>
          <w:tab w:val="clear" w:pos="2880"/>
        </w:tabs>
        <w:ind w:left="284" w:hanging="284"/>
        <w:jc w:val="both"/>
        <w:rPr>
          <w:sz w:val="24"/>
          <w:szCs w:val="24"/>
        </w:rPr>
      </w:pPr>
      <w:r w:rsidRPr="00AC0724">
        <w:rPr>
          <w:sz w:val="24"/>
          <w:szCs w:val="24"/>
        </w:rPr>
        <w:t>Niedopuszczalne są zmiany istotnych postanowień niniejszej umowy w stosunku do treści oferty, na podstawie której dokonano wyboru Wykonawcy, za wyjątkiem przewidzianych przez Zamawiającego w niniejszej SIWZ możliwości dokonania takich zmian.</w:t>
      </w:r>
    </w:p>
    <w:p w:rsidR="00AC23F5" w:rsidRDefault="00AC23F5" w:rsidP="001E12D5">
      <w:pPr>
        <w:numPr>
          <w:ilvl w:val="3"/>
          <w:numId w:val="10"/>
        </w:numPr>
        <w:tabs>
          <w:tab w:val="clear" w:pos="2880"/>
        </w:tabs>
        <w:ind w:left="284" w:hanging="284"/>
        <w:jc w:val="both"/>
        <w:rPr>
          <w:sz w:val="24"/>
          <w:szCs w:val="24"/>
        </w:rPr>
      </w:pPr>
      <w:r w:rsidRPr="00AC0724">
        <w:rPr>
          <w:sz w:val="24"/>
          <w:szCs w:val="24"/>
        </w:rPr>
        <w:t>Oprócz możliwości dokonania zmian do umowy, przewidzianych w postanowieniach załączonego projektu umowy, nie wymagających sporządzenia aneksu do umowy, Zamawiający przewiduje także możliwości zmiany postanowień umowy w przypadkach gdy:</w:t>
      </w:r>
    </w:p>
    <w:p w:rsidR="00AC23F5" w:rsidRDefault="00AC23F5" w:rsidP="001E12D5">
      <w:pPr>
        <w:pStyle w:val="Akapitzlist"/>
        <w:numPr>
          <w:ilvl w:val="0"/>
          <w:numId w:val="11"/>
        </w:numPr>
        <w:jc w:val="both"/>
        <w:rPr>
          <w:sz w:val="24"/>
          <w:szCs w:val="24"/>
        </w:rPr>
      </w:pPr>
      <w:r w:rsidRPr="005C5B06">
        <w:rPr>
          <w:sz w:val="24"/>
          <w:szCs w:val="24"/>
        </w:rPr>
        <w:t>nastąpi zmiana powszechnie obowiązujących przepisów prawa w zakresie mającym istotny wpływ na realizację przedmiotu umowy,</w:t>
      </w:r>
    </w:p>
    <w:p w:rsidR="00AC23F5" w:rsidRPr="005C5B06" w:rsidRDefault="00AC23F5" w:rsidP="001E12D5">
      <w:pPr>
        <w:pStyle w:val="Akapitzlist"/>
        <w:numPr>
          <w:ilvl w:val="0"/>
          <w:numId w:val="11"/>
        </w:numPr>
        <w:jc w:val="both"/>
        <w:rPr>
          <w:sz w:val="24"/>
          <w:szCs w:val="24"/>
        </w:rPr>
      </w:pPr>
      <w:r w:rsidRPr="00AC0724">
        <w:rPr>
          <w:sz w:val="24"/>
          <w:szCs w:val="24"/>
        </w:rPr>
        <w:t>termin realizacji zamówienia ulegnie przesunięciu, jeżeli przesunięcie terminu nastąpi</w:t>
      </w:r>
      <w:r>
        <w:rPr>
          <w:sz w:val="24"/>
          <w:szCs w:val="24"/>
        </w:rPr>
        <w:t xml:space="preserve"> </w:t>
      </w:r>
      <w:r w:rsidR="00013C50">
        <w:rPr>
          <w:sz w:val="24"/>
          <w:szCs w:val="24"/>
        </w:rPr>
        <w:br/>
      </w:r>
      <w:r w:rsidRPr="00AC0724">
        <w:rPr>
          <w:sz w:val="24"/>
          <w:szCs w:val="24"/>
        </w:rPr>
        <w:t>z przyczyn niezależnych od Wykonawcy.</w:t>
      </w:r>
    </w:p>
    <w:p w:rsidR="00AC23F5" w:rsidRDefault="00AC23F5" w:rsidP="00AC23F5">
      <w:pPr>
        <w:pStyle w:val="Tekstprzypisukocowego"/>
        <w:rPr>
          <w:b/>
          <w:i/>
          <w:sz w:val="24"/>
          <w:u w:val="single"/>
        </w:rPr>
      </w:pPr>
    </w:p>
    <w:p w:rsidR="00AC23F5" w:rsidRDefault="00AC23F5" w:rsidP="00AC23F5">
      <w:pPr>
        <w:pStyle w:val="Tekstprzypisukocowego"/>
        <w:rPr>
          <w:b/>
          <w:i/>
          <w:sz w:val="24"/>
          <w:u w:val="single"/>
        </w:rPr>
      </w:pPr>
    </w:p>
    <w:p w:rsidR="00AC23F5" w:rsidRDefault="00AC23F5" w:rsidP="00AC23F5">
      <w:pPr>
        <w:pStyle w:val="Tekstprzypisukocowego"/>
        <w:rPr>
          <w:b/>
          <w:i/>
          <w:sz w:val="24"/>
          <w:u w:val="single"/>
        </w:rPr>
      </w:pPr>
    </w:p>
    <w:p w:rsidR="002E200A" w:rsidRDefault="002E200A" w:rsidP="00AC23F5">
      <w:pPr>
        <w:pStyle w:val="Tekstprzypisukocowego"/>
        <w:rPr>
          <w:b/>
          <w:i/>
          <w:sz w:val="24"/>
          <w:u w:val="single"/>
        </w:rPr>
      </w:pPr>
    </w:p>
    <w:p w:rsidR="002E200A" w:rsidRDefault="002E200A" w:rsidP="00AC23F5">
      <w:pPr>
        <w:pStyle w:val="Tekstprzypisukocowego"/>
        <w:rPr>
          <w:b/>
          <w:i/>
          <w:sz w:val="24"/>
          <w:u w:val="single"/>
        </w:rPr>
      </w:pPr>
    </w:p>
    <w:p w:rsidR="002E200A" w:rsidRDefault="002E200A" w:rsidP="00AC23F5">
      <w:pPr>
        <w:pStyle w:val="Tekstprzypisukocowego"/>
        <w:rPr>
          <w:b/>
          <w:i/>
          <w:sz w:val="24"/>
          <w:u w:val="single"/>
        </w:rPr>
      </w:pPr>
    </w:p>
    <w:p w:rsidR="00AC23F5" w:rsidRPr="00DC6968" w:rsidRDefault="00AC23F5" w:rsidP="00AC23F5">
      <w:pPr>
        <w:pStyle w:val="Tekstprzypisukocowego"/>
        <w:jc w:val="center"/>
        <w:rPr>
          <w:b/>
          <w:i/>
          <w:sz w:val="24"/>
          <w:u w:val="single"/>
        </w:rPr>
      </w:pPr>
      <w:r>
        <w:rPr>
          <w:b/>
          <w:i/>
          <w:sz w:val="24"/>
          <w:u w:val="single"/>
        </w:rPr>
        <w:lastRenderedPageBreak/>
        <w:t>ROZDZIAŁ XX</w:t>
      </w:r>
      <w:r w:rsidRPr="00DC6968">
        <w:rPr>
          <w:b/>
          <w:i/>
          <w:sz w:val="24"/>
          <w:u w:val="single"/>
        </w:rPr>
        <w:t>.</w:t>
      </w:r>
    </w:p>
    <w:p w:rsidR="00AC23F5" w:rsidRPr="00DC6968" w:rsidRDefault="00AC23F5" w:rsidP="00AC23F5">
      <w:pPr>
        <w:pStyle w:val="Tekstprzypisukocowego"/>
        <w:jc w:val="center"/>
        <w:rPr>
          <w:b/>
          <w:i/>
          <w:sz w:val="24"/>
          <w:u w:val="single"/>
        </w:rPr>
      </w:pPr>
      <w:r>
        <w:rPr>
          <w:b/>
          <w:i/>
          <w:sz w:val="24"/>
          <w:u w:val="single"/>
        </w:rPr>
        <w:t>Postanowienia końcowe</w:t>
      </w:r>
    </w:p>
    <w:p w:rsidR="00AC23F5" w:rsidRPr="00CC0DE5" w:rsidRDefault="00AC23F5" w:rsidP="00AC23F5">
      <w:pPr>
        <w:pStyle w:val="Tekstprzypisukocowego"/>
        <w:jc w:val="both"/>
        <w:rPr>
          <w:sz w:val="24"/>
          <w:szCs w:val="24"/>
        </w:rPr>
      </w:pPr>
    </w:p>
    <w:p w:rsidR="00AC23F5" w:rsidRPr="00A16421" w:rsidRDefault="00AC23F5" w:rsidP="001E12D5">
      <w:pPr>
        <w:pStyle w:val="Tekstprzypisukocowego"/>
        <w:numPr>
          <w:ilvl w:val="0"/>
          <w:numId w:val="26"/>
        </w:numPr>
        <w:jc w:val="both"/>
        <w:rPr>
          <w:bCs/>
          <w:sz w:val="16"/>
          <w:szCs w:val="16"/>
        </w:rPr>
      </w:pPr>
      <w:r w:rsidRPr="008019AE">
        <w:rPr>
          <w:sz w:val="24"/>
          <w:szCs w:val="24"/>
        </w:rPr>
        <w:t xml:space="preserve">Oferty, opinie biegłych, oświadczenia, zawiadomienia, wnioski, inne dokumenty </w:t>
      </w:r>
      <w:r>
        <w:rPr>
          <w:sz w:val="24"/>
          <w:szCs w:val="24"/>
        </w:rPr>
        <w:br/>
      </w:r>
      <w:r w:rsidRPr="008019AE">
        <w:rPr>
          <w:sz w:val="24"/>
          <w:szCs w:val="24"/>
        </w:rPr>
        <w:t>i informacje składane przez Zamawiającego i Wykonawców oraz umowa stanowią załączniki do protokołu postępowania.</w:t>
      </w:r>
    </w:p>
    <w:p w:rsidR="00AC23F5" w:rsidRPr="00B355FE" w:rsidRDefault="00AC23F5" w:rsidP="001E12D5">
      <w:pPr>
        <w:pStyle w:val="Tekstprzypisukocowego"/>
        <w:numPr>
          <w:ilvl w:val="0"/>
          <w:numId w:val="26"/>
        </w:numPr>
        <w:jc w:val="both"/>
        <w:rPr>
          <w:bCs/>
          <w:sz w:val="16"/>
          <w:szCs w:val="16"/>
        </w:rPr>
      </w:pPr>
      <w:r w:rsidRPr="00244CBE">
        <w:rPr>
          <w:sz w:val="24"/>
          <w:szCs w:val="24"/>
        </w:rPr>
        <w:t>Protokół wraz z załącznikami jest jawny. Załączniki do protokołu udostępnia się po dokonaniu wyboru najkorzystniejszej oferty lub unieważnieniu postępowania, z tym, że oferty mogą zostać udostępnione po upływie terminu ich otwarcia.</w:t>
      </w:r>
    </w:p>
    <w:p w:rsidR="00AC23F5" w:rsidRPr="00B355FE" w:rsidRDefault="00AC23F5" w:rsidP="001E12D5">
      <w:pPr>
        <w:pStyle w:val="Tekstprzypisukocowego"/>
        <w:numPr>
          <w:ilvl w:val="0"/>
          <w:numId w:val="26"/>
        </w:numPr>
        <w:jc w:val="both"/>
        <w:rPr>
          <w:bCs/>
          <w:sz w:val="16"/>
          <w:szCs w:val="16"/>
        </w:rPr>
      </w:pPr>
      <w:r w:rsidRPr="00244CBE">
        <w:rPr>
          <w:sz w:val="24"/>
          <w:szCs w:val="24"/>
        </w:rPr>
        <w:t xml:space="preserve">Nie ujawnia się informacji stanowiących tajemnicę przedsiębiorstwa w rozumieniu przepisów o zwalczaniu nieuczciwej konkurencji, jeżeli Wykonawca, nie później niż </w:t>
      </w:r>
      <w:r w:rsidR="00A9232F">
        <w:rPr>
          <w:sz w:val="24"/>
          <w:szCs w:val="24"/>
        </w:rPr>
        <w:br/>
      </w:r>
      <w:r w:rsidRPr="00244CBE">
        <w:rPr>
          <w:sz w:val="24"/>
          <w:szCs w:val="24"/>
        </w:rPr>
        <w:t>w terminie składania ofert, zastrzegł, że nie mogą one być udostępniane. Wykonawca nie może zastrzec informacji o których mowa w art. 86 ust. 4 ustawy.</w:t>
      </w:r>
    </w:p>
    <w:p w:rsidR="00AC23F5" w:rsidRPr="00B355FE" w:rsidRDefault="00AC23F5" w:rsidP="001E12D5">
      <w:pPr>
        <w:pStyle w:val="Tekstprzypisukocowego"/>
        <w:numPr>
          <w:ilvl w:val="0"/>
          <w:numId w:val="26"/>
        </w:numPr>
        <w:jc w:val="both"/>
        <w:rPr>
          <w:bCs/>
          <w:sz w:val="16"/>
          <w:szCs w:val="16"/>
        </w:rPr>
      </w:pPr>
      <w:r w:rsidRPr="00244CBE">
        <w:rPr>
          <w:sz w:val="24"/>
          <w:szCs w:val="24"/>
        </w:rPr>
        <w:t>Ujawnianie treści protokołu, załączników do protokółu, w tym ofert, odbywać się będzie na wniosek, według następujących zasad:</w:t>
      </w:r>
    </w:p>
    <w:p w:rsidR="00AC23F5" w:rsidRPr="00B355FE" w:rsidRDefault="00AC23F5" w:rsidP="001E12D5">
      <w:pPr>
        <w:pStyle w:val="Tekstprzypisukocowego"/>
        <w:numPr>
          <w:ilvl w:val="0"/>
          <w:numId w:val="27"/>
        </w:numPr>
        <w:jc w:val="both"/>
        <w:rPr>
          <w:bCs/>
          <w:sz w:val="16"/>
          <w:szCs w:val="16"/>
        </w:rPr>
      </w:pPr>
      <w:r w:rsidRPr="00244CBE">
        <w:rPr>
          <w:sz w:val="24"/>
          <w:szCs w:val="24"/>
        </w:rPr>
        <w:t>udostępnienie protokołu lub załączników może nastąpić poprzez:</w:t>
      </w:r>
    </w:p>
    <w:p w:rsidR="00AC23F5" w:rsidRDefault="00AC23F5" w:rsidP="00AC23F5">
      <w:pPr>
        <w:pStyle w:val="Tekstprzypisukocowego"/>
        <w:ind w:left="786"/>
        <w:jc w:val="both"/>
        <w:rPr>
          <w:sz w:val="24"/>
          <w:szCs w:val="24"/>
        </w:rPr>
      </w:pPr>
      <w:r>
        <w:rPr>
          <w:sz w:val="24"/>
          <w:szCs w:val="24"/>
        </w:rPr>
        <w:t xml:space="preserve">a) </w:t>
      </w:r>
      <w:r w:rsidRPr="00244CBE">
        <w:rPr>
          <w:sz w:val="24"/>
          <w:szCs w:val="24"/>
        </w:rPr>
        <w:t>wgląd w miejscu i czasie wyznaczonym przez Zamawiającego,</w:t>
      </w:r>
    </w:p>
    <w:p w:rsidR="00AC23F5" w:rsidRPr="00B355FE" w:rsidRDefault="00AC23F5" w:rsidP="00AC23F5">
      <w:pPr>
        <w:pStyle w:val="Tekstprzypisukocowego"/>
        <w:ind w:left="786"/>
        <w:jc w:val="both"/>
        <w:rPr>
          <w:bCs/>
          <w:sz w:val="16"/>
          <w:szCs w:val="16"/>
        </w:rPr>
      </w:pPr>
      <w:r>
        <w:rPr>
          <w:sz w:val="24"/>
          <w:szCs w:val="24"/>
        </w:rPr>
        <w:t xml:space="preserve">b) </w:t>
      </w:r>
      <w:r w:rsidR="00013C50">
        <w:rPr>
          <w:sz w:val="24"/>
          <w:szCs w:val="24"/>
        </w:rPr>
        <w:t>przesłanie kopii pocztą lub</w:t>
      </w:r>
      <w:r w:rsidRPr="00244CBE">
        <w:rPr>
          <w:sz w:val="24"/>
          <w:szCs w:val="24"/>
        </w:rPr>
        <w:t xml:space="preserve"> faksem lub drogą elektroniczną, zgodnie z wyborem </w:t>
      </w:r>
      <w:r>
        <w:rPr>
          <w:sz w:val="24"/>
          <w:szCs w:val="24"/>
        </w:rPr>
        <w:t xml:space="preserve"> </w:t>
      </w:r>
      <w:r w:rsidRPr="00244CBE">
        <w:rPr>
          <w:sz w:val="24"/>
          <w:szCs w:val="24"/>
        </w:rPr>
        <w:t>wskazanym we wniosku;</w:t>
      </w:r>
    </w:p>
    <w:p w:rsidR="00AC23F5" w:rsidRPr="0096720B" w:rsidRDefault="00AC23F5" w:rsidP="001E12D5">
      <w:pPr>
        <w:pStyle w:val="Tekstprzypisukocowego"/>
        <w:numPr>
          <w:ilvl w:val="0"/>
          <w:numId w:val="27"/>
        </w:numPr>
        <w:jc w:val="both"/>
        <w:rPr>
          <w:bCs/>
          <w:sz w:val="16"/>
          <w:szCs w:val="16"/>
        </w:rPr>
      </w:pPr>
      <w:r w:rsidRPr="007B72E1">
        <w:rPr>
          <w:sz w:val="24"/>
          <w:szCs w:val="24"/>
        </w:rPr>
        <w:t>bez zgody Zamawiającego wnioskodawca w trakcie wglądu do protokołu lub załączników, nie może samodzielnie kopiować lub utrwalać treści złożonych ofert, za pomocą urządzeń lub innych środków technicznych służących utrwalaniu obrazu;</w:t>
      </w:r>
    </w:p>
    <w:p w:rsidR="00AC23F5" w:rsidRPr="0096720B" w:rsidRDefault="00AC23F5" w:rsidP="001E12D5">
      <w:pPr>
        <w:pStyle w:val="Tekstprzypisukocowego"/>
        <w:numPr>
          <w:ilvl w:val="0"/>
          <w:numId w:val="27"/>
        </w:numPr>
        <w:jc w:val="both"/>
        <w:rPr>
          <w:bCs/>
          <w:sz w:val="16"/>
          <w:szCs w:val="16"/>
        </w:rPr>
      </w:pPr>
      <w:r w:rsidRPr="007B72E1">
        <w:rPr>
          <w:sz w:val="24"/>
          <w:szCs w:val="24"/>
        </w:rPr>
        <w:t>Zamawiający ustali, z uwzględnieniem złożonego w ofercie zastrzeżenia o tajemnicy przedsiębiorstwa, zakres informacji, które mogą być udostępnione;</w:t>
      </w:r>
    </w:p>
    <w:p w:rsidR="00AC23F5" w:rsidRPr="0096720B" w:rsidRDefault="00AC23F5" w:rsidP="001E12D5">
      <w:pPr>
        <w:pStyle w:val="Tekstprzypisukocowego"/>
        <w:numPr>
          <w:ilvl w:val="0"/>
          <w:numId w:val="27"/>
        </w:numPr>
        <w:jc w:val="both"/>
        <w:rPr>
          <w:bCs/>
          <w:sz w:val="16"/>
          <w:szCs w:val="16"/>
        </w:rPr>
      </w:pPr>
      <w:r w:rsidRPr="007B72E1">
        <w:rPr>
          <w:sz w:val="24"/>
          <w:szCs w:val="24"/>
        </w:rPr>
        <w:t>Zamawiający wyznaczy czas, miejsce i osobę, w obecności której dokonana zostanie czynność udostępnienia dokumentów;</w:t>
      </w:r>
    </w:p>
    <w:p w:rsidR="00AC23F5" w:rsidRPr="0096720B" w:rsidRDefault="00AC23F5" w:rsidP="001E12D5">
      <w:pPr>
        <w:pStyle w:val="Tekstprzypisukocowego"/>
        <w:numPr>
          <w:ilvl w:val="0"/>
          <w:numId w:val="27"/>
        </w:numPr>
        <w:jc w:val="both"/>
        <w:rPr>
          <w:bCs/>
          <w:sz w:val="16"/>
          <w:szCs w:val="16"/>
        </w:rPr>
      </w:pPr>
      <w:r w:rsidRPr="007B72E1">
        <w:rPr>
          <w:sz w:val="24"/>
          <w:szCs w:val="24"/>
        </w:rPr>
        <w:t>udostępnienie nastąpi w siedzibie Zamawiającego i może mieć miejsce wyłącznie w dni robocze, w godzinach od 9.00 do 15.00;</w:t>
      </w:r>
    </w:p>
    <w:p w:rsidR="00AC23F5" w:rsidRPr="00B355FE" w:rsidRDefault="00AC23F5" w:rsidP="001E12D5">
      <w:pPr>
        <w:pStyle w:val="Tekstprzypisukocowego"/>
        <w:numPr>
          <w:ilvl w:val="0"/>
          <w:numId w:val="27"/>
        </w:numPr>
        <w:jc w:val="both"/>
        <w:rPr>
          <w:bCs/>
          <w:sz w:val="16"/>
          <w:szCs w:val="16"/>
        </w:rPr>
      </w:pPr>
      <w:r w:rsidRPr="007B72E1">
        <w:rPr>
          <w:sz w:val="24"/>
          <w:szCs w:val="24"/>
        </w:rPr>
        <w:t xml:space="preserve">jeżeli przesłanie kopii załączników, w tym ofert, zgodnie z wyborem Wykonawcy będzie znacząco utrudnione z przyczyn technicznych, w szczególności ze względu na ilość dokumentów żądanych do przesłania, Zamawiający poinformuje o tym wnioskodawcę </w:t>
      </w:r>
      <w:r w:rsidR="00A9232F">
        <w:rPr>
          <w:sz w:val="24"/>
          <w:szCs w:val="24"/>
        </w:rPr>
        <w:br/>
      </w:r>
      <w:r w:rsidRPr="007B72E1">
        <w:rPr>
          <w:sz w:val="24"/>
          <w:szCs w:val="24"/>
        </w:rPr>
        <w:t>i wskaże sposób ich udostępnienia.</w:t>
      </w:r>
    </w:p>
    <w:p w:rsidR="00AC23F5" w:rsidRPr="0096720B" w:rsidRDefault="00AC23F5" w:rsidP="001E12D5">
      <w:pPr>
        <w:pStyle w:val="Tekstprzypisukocowego"/>
        <w:numPr>
          <w:ilvl w:val="0"/>
          <w:numId w:val="26"/>
        </w:numPr>
        <w:jc w:val="both"/>
        <w:rPr>
          <w:bCs/>
          <w:sz w:val="16"/>
          <w:szCs w:val="16"/>
        </w:rPr>
      </w:pPr>
      <w:r w:rsidRPr="007B72E1">
        <w:rPr>
          <w:sz w:val="24"/>
          <w:szCs w:val="24"/>
        </w:rPr>
        <w:t>Wykonawca ponosi koszty związane z przygotowaniem i złożeniem oferty.</w:t>
      </w:r>
    </w:p>
    <w:p w:rsidR="00AC23F5" w:rsidRPr="0096720B" w:rsidRDefault="00AC23F5" w:rsidP="001E12D5">
      <w:pPr>
        <w:pStyle w:val="Tekstprzypisukocowego"/>
        <w:numPr>
          <w:ilvl w:val="0"/>
          <w:numId w:val="26"/>
        </w:numPr>
        <w:jc w:val="both"/>
        <w:rPr>
          <w:bCs/>
          <w:sz w:val="16"/>
          <w:szCs w:val="16"/>
        </w:rPr>
      </w:pPr>
      <w:r w:rsidRPr="007B72E1">
        <w:rPr>
          <w:b/>
          <w:bCs/>
          <w:sz w:val="24"/>
          <w:szCs w:val="24"/>
        </w:rPr>
        <w:t>Przywołane w SIWZ załączniki stanowią jej integralną część, tj.:</w:t>
      </w:r>
    </w:p>
    <w:p w:rsidR="00AC23F5" w:rsidRDefault="00AC23F5" w:rsidP="001E12D5">
      <w:pPr>
        <w:pStyle w:val="Tekstprzypisukocowego"/>
        <w:numPr>
          <w:ilvl w:val="0"/>
          <w:numId w:val="28"/>
        </w:numPr>
        <w:jc w:val="both"/>
        <w:rPr>
          <w:sz w:val="24"/>
          <w:szCs w:val="24"/>
        </w:rPr>
      </w:pPr>
      <w:r w:rsidRPr="00DE009E">
        <w:rPr>
          <w:b/>
          <w:sz w:val="24"/>
          <w:szCs w:val="24"/>
        </w:rPr>
        <w:t>załącznik nr 1</w:t>
      </w:r>
      <w:r>
        <w:rPr>
          <w:sz w:val="24"/>
          <w:szCs w:val="24"/>
        </w:rPr>
        <w:t xml:space="preserve"> – projekt umowy;</w:t>
      </w:r>
    </w:p>
    <w:p w:rsidR="00AC23F5" w:rsidRDefault="00AC23F5" w:rsidP="001E12D5">
      <w:pPr>
        <w:pStyle w:val="Tekstprzypisukocowego"/>
        <w:numPr>
          <w:ilvl w:val="0"/>
          <w:numId w:val="28"/>
        </w:numPr>
        <w:jc w:val="both"/>
        <w:rPr>
          <w:sz w:val="24"/>
          <w:szCs w:val="24"/>
        </w:rPr>
      </w:pPr>
      <w:r w:rsidRPr="00DE009E">
        <w:rPr>
          <w:b/>
          <w:sz w:val="24"/>
          <w:szCs w:val="24"/>
        </w:rPr>
        <w:t xml:space="preserve">załącznik nr </w:t>
      </w:r>
      <w:r>
        <w:rPr>
          <w:b/>
          <w:sz w:val="24"/>
          <w:szCs w:val="24"/>
        </w:rPr>
        <w:t>2</w:t>
      </w:r>
      <w:r>
        <w:rPr>
          <w:sz w:val="24"/>
          <w:szCs w:val="24"/>
        </w:rPr>
        <w:t xml:space="preserve"> – formularz oferty;</w:t>
      </w:r>
    </w:p>
    <w:p w:rsidR="00AC23F5" w:rsidRDefault="00AC23F5" w:rsidP="001E12D5">
      <w:pPr>
        <w:pStyle w:val="Tekstprzypisukocowego"/>
        <w:numPr>
          <w:ilvl w:val="0"/>
          <w:numId w:val="28"/>
        </w:numPr>
        <w:jc w:val="both"/>
        <w:rPr>
          <w:sz w:val="24"/>
          <w:szCs w:val="24"/>
        </w:rPr>
      </w:pPr>
      <w:r w:rsidRPr="00DE009E">
        <w:rPr>
          <w:b/>
          <w:sz w:val="24"/>
          <w:szCs w:val="24"/>
        </w:rPr>
        <w:t xml:space="preserve">załącznik nr </w:t>
      </w:r>
      <w:r>
        <w:rPr>
          <w:b/>
          <w:sz w:val="24"/>
          <w:szCs w:val="24"/>
        </w:rPr>
        <w:t>3</w:t>
      </w:r>
      <w:r>
        <w:rPr>
          <w:sz w:val="24"/>
          <w:szCs w:val="24"/>
        </w:rPr>
        <w:t xml:space="preserve"> – </w:t>
      </w:r>
      <w:r w:rsidRPr="0096720B">
        <w:rPr>
          <w:sz w:val="24"/>
          <w:szCs w:val="24"/>
        </w:rPr>
        <w:t xml:space="preserve">oświadczenie o spełnianiu warunków </w:t>
      </w:r>
      <w:r w:rsidR="00440D36">
        <w:rPr>
          <w:sz w:val="24"/>
          <w:szCs w:val="24"/>
        </w:rPr>
        <w:t xml:space="preserve"> </w:t>
      </w:r>
      <w:r w:rsidRPr="0096720B">
        <w:rPr>
          <w:sz w:val="24"/>
          <w:szCs w:val="24"/>
        </w:rPr>
        <w:t>udziału w postępowaniu;</w:t>
      </w:r>
    </w:p>
    <w:p w:rsidR="00AC23F5" w:rsidRDefault="00AC23F5" w:rsidP="001E12D5">
      <w:pPr>
        <w:pStyle w:val="Tekstprzypisukocowego"/>
        <w:numPr>
          <w:ilvl w:val="0"/>
          <w:numId w:val="28"/>
        </w:numPr>
        <w:jc w:val="both"/>
        <w:rPr>
          <w:sz w:val="24"/>
          <w:szCs w:val="24"/>
        </w:rPr>
      </w:pPr>
      <w:r w:rsidRPr="00DE009E">
        <w:rPr>
          <w:b/>
          <w:sz w:val="24"/>
          <w:szCs w:val="24"/>
        </w:rPr>
        <w:t xml:space="preserve">załącznik nr </w:t>
      </w:r>
      <w:r>
        <w:rPr>
          <w:b/>
          <w:sz w:val="24"/>
          <w:szCs w:val="24"/>
        </w:rPr>
        <w:t>4</w:t>
      </w:r>
      <w:r>
        <w:rPr>
          <w:sz w:val="24"/>
          <w:szCs w:val="24"/>
        </w:rPr>
        <w:t xml:space="preserve"> – oświadczenie o braku podstaw do wykluczenia;</w:t>
      </w:r>
    </w:p>
    <w:p w:rsidR="00AC23F5" w:rsidRDefault="00AC23F5" w:rsidP="001E12D5">
      <w:pPr>
        <w:pStyle w:val="Tekstprzypisukocowego"/>
        <w:numPr>
          <w:ilvl w:val="0"/>
          <w:numId w:val="28"/>
        </w:numPr>
        <w:jc w:val="both"/>
        <w:rPr>
          <w:sz w:val="24"/>
          <w:szCs w:val="24"/>
        </w:rPr>
      </w:pPr>
      <w:r w:rsidRPr="00DE009E">
        <w:rPr>
          <w:b/>
          <w:sz w:val="24"/>
          <w:szCs w:val="24"/>
        </w:rPr>
        <w:t xml:space="preserve">załącznik nr </w:t>
      </w:r>
      <w:r>
        <w:rPr>
          <w:b/>
          <w:sz w:val="24"/>
          <w:szCs w:val="24"/>
        </w:rPr>
        <w:t>5</w:t>
      </w:r>
      <w:r>
        <w:rPr>
          <w:sz w:val="24"/>
          <w:szCs w:val="24"/>
        </w:rPr>
        <w:t xml:space="preserve"> – oświadczenie wykonawcy będącego osobą fizyczną w zakresie art. 24 ust. 1 pkt 2 ustawy;</w:t>
      </w:r>
    </w:p>
    <w:p w:rsidR="00AC23F5" w:rsidRDefault="00AC23F5" w:rsidP="001E12D5">
      <w:pPr>
        <w:pStyle w:val="Tekstprzypisukocowego"/>
        <w:numPr>
          <w:ilvl w:val="0"/>
          <w:numId w:val="28"/>
        </w:numPr>
        <w:jc w:val="both"/>
        <w:rPr>
          <w:sz w:val="24"/>
          <w:szCs w:val="24"/>
        </w:rPr>
      </w:pPr>
      <w:r w:rsidRPr="00DE009E">
        <w:rPr>
          <w:b/>
          <w:sz w:val="24"/>
          <w:szCs w:val="24"/>
        </w:rPr>
        <w:t xml:space="preserve">załącznik nr </w:t>
      </w:r>
      <w:r>
        <w:rPr>
          <w:b/>
          <w:sz w:val="24"/>
          <w:szCs w:val="24"/>
        </w:rPr>
        <w:t>6</w:t>
      </w:r>
      <w:r>
        <w:rPr>
          <w:sz w:val="24"/>
          <w:szCs w:val="24"/>
        </w:rPr>
        <w:t xml:space="preserve"> – wykaz </w:t>
      </w:r>
      <w:r w:rsidR="008F7E87">
        <w:rPr>
          <w:sz w:val="24"/>
          <w:szCs w:val="24"/>
        </w:rPr>
        <w:t>usług</w:t>
      </w:r>
      <w:r w:rsidR="00240A8D">
        <w:rPr>
          <w:sz w:val="24"/>
          <w:szCs w:val="24"/>
        </w:rPr>
        <w:t>;</w:t>
      </w:r>
    </w:p>
    <w:p w:rsidR="00240A8D" w:rsidRDefault="00240A8D" w:rsidP="001E12D5">
      <w:pPr>
        <w:pStyle w:val="Tekstprzypisukocowego"/>
        <w:numPr>
          <w:ilvl w:val="0"/>
          <w:numId w:val="28"/>
        </w:numPr>
        <w:jc w:val="both"/>
        <w:rPr>
          <w:sz w:val="24"/>
          <w:szCs w:val="24"/>
        </w:rPr>
      </w:pPr>
      <w:r w:rsidRPr="00DE009E">
        <w:rPr>
          <w:b/>
          <w:sz w:val="24"/>
          <w:szCs w:val="24"/>
        </w:rPr>
        <w:t xml:space="preserve">załącznik nr </w:t>
      </w:r>
      <w:r w:rsidR="009C70CF">
        <w:rPr>
          <w:b/>
          <w:sz w:val="24"/>
          <w:szCs w:val="24"/>
        </w:rPr>
        <w:t>7</w:t>
      </w:r>
      <w:r>
        <w:rPr>
          <w:sz w:val="24"/>
          <w:szCs w:val="24"/>
        </w:rPr>
        <w:t xml:space="preserve"> – wykaz osób.</w:t>
      </w:r>
    </w:p>
    <w:p w:rsidR="00AC23F5" w:rsidRPr="002D2959" w:rsidRDefault="00AC23F5" w:rsidP="00AC23F5">
      <w:pPr>
        <w:spacing w:line="276" w:lineRule="auto"/>
        <w:jc w:val="both"/>
        <w:rPr>
          <w:szCs w:val="24"/>
        </w:rPr>
      </w:pPr>
    </w:p>
    <w:p w:rsidR="00274303" w:rsidRDefault="00274303" w:rsidP="00127443">
      <w:pPr>
        <w:spacing w:before="100" w:beforeAutospacing="1" w:after="100" w:afterAutospacing="1" w:line="360" w:lineRule="auto"/>
        <w:jc w:val="both"/>
        <w:rPr>
          <w:b/>
          <w:sz w:val="24"/>
          <w:szCs w:val="24"/>
        </w:rPr>
      </w:pPr>
    </w:p>
    <w:p w:rsidR="009B0967" w:rsidRDefault="009B0967">
      <w:pPr>
        <w:rPr>
          <w:b/>
          <w:sz w:val="24"/>
          <w:szCs w:val="24"/>
        </w:rPr>
      </w:pPr>
      <w:r>
        <w:rPr>
          <w:b/>
          <w:sz w:val="24"/>
          <w:szCs w:val="24"/>
        </w:rPr>
        <w:br w:type="page"/>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9B0967" w:rsidRPr="00727D5C" w:rsidTr="00D9683F">
        <w:trPr>
          <w:trHeight w:val="381"/>
        </w:trPr>
        <w:tc>
          <w:tcPr>
            <w:tcW w:w="9212" w:type="dxa"/>
          </w:tcPr>
          <w:p w:rsidR="009B0967" w:rsidRPr="00727D5C" w:rsidRDefault="009B0967" w:rsidP="00637A54">
            <w:pPr>
              <w:pStyle w:val="Nagwek3"/>
              <w:rPr>
                <w:b/>
              </w:rPr>
            </w:pPr>
            <w:r w:rsidRPr="00AE5630">
              <w:rPr>
                <w:b/>
              </w:rPr>
              <w:lastRenderedPageBreak/>
              <w:t>CPE-II-261-</w:t>
            </w:r>
            <w:r w:rsidR="002E200A">
              <w:rPr>
                <w:b/>
              </w:rPr>
              <w:t>70</w:t>
            </w:r>
            <w:r>
              <w:rPr>
                <w:b/>
              </w:rPr>
              <w:t>/KMB</w:t>
            </w:r>
            <w:r w:rsidRPr="00AE5630">
              <w:rPr>
                <w:b/>
              </w:rPr>
              <w:t>/</w:t>
            </w:r>
            <w:r w:rsidRPr="002214C0">
              <w:rPr>
                <w:b/>
              </w:rPr>
              <w:t>12</w:t>
            </w:r>
            <w:r>
              <w:rPr>
                <w:b/>
              </w:rPr>
              <w:t xml:space="preserve">                                                                            </w:t>
            </w:r>
            <w:r w:rsidRPr="00727D5C">
              <w:rPr>
                <w:b/>
              </w:rPr>
              <w:t xml:space="preserve">ZAŁĄCZNIK NR </w:t>
            </w:r>
            <w:r>
              <w:rPr>
                <w:b/>
              </w:rPr>
              <w:t>1</w:t>
            </w:r>
          </w:p>
        </w:tc>
      </w:tr>
      <w:tr w:rsidR="009B0967" w:rsidRPr="00727D5C" w:rsidTr="00D9683F">
        <w:trPr>
          <w:trHeight w:val="339"/>
        </w:trPr>
        <w:tc>
          <w:tcPr>
            <w:tcW w:w="9212" w:type="dxa"/>
          </w:tcPr>
          <w:p w:rsidR="009B0967" w:rsidRPr="00727D5C" w:rsidRDefault="009B0967" w:rsidP="00D9683F">
            <w:pPr>
              <w:pStyle w:val="Nagwek3"/>
              <w:jc w:val="center"/>
              <w:rPr>
                <w:b/>
              </w:rPr>
            </w:pPr>
            <w:r>
              <w:rPr>
                <w:b/>
              </w:rPr>
              <w:t>PROJEKT UMOWY</w:t>
            </w:r>
          </w:p>
        </w:tc>
      </w:tr>
    </w:tbl>
    <w:p w:rsidR="008635FF" w:rsidRDefault="008635FF" w:rsidP="008635FF">
      <w:pPr>
        <w:spacing w:line="276" w:lineRule="auto"/>
        <w:jc w:val="center"/>
        <w:rPr>
          <w:sz w:val="24"/>
          <w:szCs w:val="24"/>
        </w:rPr>
      </w:pPr>
    </w:p>
    <w:p w:rsidR="001847E9" w:rsidRPr="001847E9" w:rsidRDefault="001847E9" w:rsidP="001847E9">
      <w:pPr>
        <w:spacing w:line="276" w:lineRule="auto"/>
        <w:jc w:val="center"/>
        <w:rPr>
          <w:sz w:val="24"/>
          <w:szCs w:val="24"/>
        </w:rPr>
      </w:pPr>
      <w:r w:rsidRPr="001847E9">
        <w:rPr>
          <w:sz w:val="24"/>
          <w:szCs w:val="24"/>
        </w:rPr>
        <w:t xml:space="preserve">Umowa Nr …………………………                            </w:t>
      </w:r>
    </w:p>
    <w:p w:rsidR="001847E9" w:rsidRPr="001847E9" w:rsidRDefault="001847E9" w:rsidP="001847E9">
      <w:pPr>
        <w:spacing w:line="276" w:lineRule="auto"/>
        <w:jc w:val="both"/>
        <w:rPr>
          <w:sz w:val="24"/>
          <w:szCs w:val="24"/>
        </w:rPr>
      </w:pPr>
      <w:r w:rsidRPr="001847E9">
        <w:rPr>
          <w:sz w:val="24"/>
          <w:szCs w:val="24"/>
        </w:rPr>
        <w:t>zawarta w Warszawie w dniu ............................... pomiędzy:</w:t>
      </w:r>
    </w:p>
    <w:p w:rsidR="001847E9" w:rsidRPr="001847E9" w:rsidRDefault="001847E9" w:rsidP="001847E9">
      <w:pPr>
        <w:spacing w:line="276" w:lineRule="auto"/>
        <w:jc w:val="both"/>
        <w:rPr>
          <w:sz w:val="24"/>
          <w:szCs w:val="24"/>
        </w:rPr>
      </w:pPr>
      <w:r w:rsidRPr="001847E9">
        <w:rPr>
          <w:sz w:val="24"/>
          <w:szCs w:val="24"/>
        </w:rPr>
        <w:t xml:space="preserve">Skarbem Państwa - państwową jednostką budżetową Centrum Projektów Europejskich z/s </w:t>
      </w:r>
      <w:r w:rsidRPr="001847E9">
        <w:rPr>
          <w:sz w:val="24"/>
          <w:szCs w:val="24"/>
        </w:rPr>
        <w:br/>
        <w:t xml:space="preserve">w Warszawie, ul. Domaniewska </w:t>
      </w:r>
      <w:smartTag w:uri="urn:schemas-microsoft-com:office:smarttags" w:element="metricconverter">
        <w:smartTagPr>
          <w:attr w:name="ProductID" w:val="39 A"/>
        </w:smartTagPr>
        <w:r w:rsidRPr="001847E9">
          <w:rPr>
            <w:sz w:val="24"/>
            <w:szCs w:val="24"/>
          </w:rPr>
          <w:t>39 A</w:t>
        </w:r>
      </w:smartTag>
      <w:r w:rsidRPr="001847E9">
        <w:rPr>
          <w:sz w:val="24"/>
          <w:szCs w:val="24"/>
        </w:rPr>
        <w:t xml:space="preserve">, 02-672 Warszawa, posiadającym nr identyfikacyjny NIP: 7010158887, REGON 141681456, reprezentowanym przez Pana Dariusza </w:t>
      </w:r>
      <w:proofErr w:type="spellStart"/>
      <w:r w:rsidRPr="001847E9">
        <w:rPr>
          <w:sz w:val="24"/>
          <w:szCs w:val="24"/>
        </w:rPr>
        <w:t>Niecia</w:t>
      </w:r>
      <w:proofErr w:type="spellEnd"/>
      <w:r w:rsidRPr="001847E9">
        <w:rPr>
          <w:sz w:val="24"/>
          <w:szCs w:val="24"/>
        </w:rPr>
        <w:t>, Dyrektora Centrum Projektów Europejskich, na podstawie upoważnienia udzielonego w dniu 21 stycznia 2009 r. przez Ministra Rozwoju Regionalnego,  zwanym dalej „Zamawiającym”</w:t>
      </w:r>
    </w:p>
    <w:p w:rsidR="001847E9" w:rsidRPr="001847E9" w:rsidRDefault="001847E9" w:rsidP="001847E9">
      <w:pPr>
        <w:spacing w:line="276" w:lineRule="auto"/>
        <w:jc w:val="both"/>
        <w:rPr>
          <w:sz w:val="24"/>
          <w:szCs w:val="24"/>
        </w:rPr>
      </w:pPr>
      <w:r w:rsidRPr="001847E9">
        <w:rPr>
          <w:sz w:val="24"/>
          <w:szCs w:val="24"/>
        </w:rPr>
        <w:t xml:space="preserve">a </w:t>
      </w:r>
    </w:p>
    <w:p w:rsidR="001847E9" w:rsidRPr="001847E9" w:rsidRDefault="001847E9" w:rsidP="001847E9">
      <w:pPr>
        <w:spacing w:line="276" w:lineRule="auto"/>
        <w:jc w:val="both"/>
        <w:rPr>
          <w:sz w:val="24"/>
          <w:szCs w:val="24"/>
        </w:rPr>
      </w:pPr>
      <w:r w:rsidRPr="001847E9">
        <w:rPr>
          <w:i/>
          <w:sz w:val="24"/>
          <w:szCs w:val="24"/>
        </w:rPr>
        <w:t>nazwa firmy………………………………….</w:t>
      </w:r>
      <w:r w:rsidRPr="001847E9">
        <w:rPr>
          <w:sz w:val="24"/>
          <w:szCs w:val="24"/>
        </w:rPr>
        <w:t xml:space="preserve">, </w:t>
      </w:r>
      <w:r w:rsidRPr="001847E9">
        <w:rPr>
          <w:i/>
          <w:sz w:val="24"/>
          <w:szCs w:val="24"/>
        </w:rPr>
        <w:t>adres</w:t>
      </w:r>
      <w:r w:rsidRPr="001847E9">
        <w:rPr>
          <w:sz w:val="24"/>
          <w:szCs w:val="24"/>
        </w:rPr>
        <w:t xml:space="preserve"> …………………</w:t>
      </w:r>
      <w:r w:rsidRPr="001847E9">
        <w:rPr>
          <w:spacing w:val="-4"/>
          <w:sz w:val="24"/>
          <w:szCs w:val="24"/>
        </w:rPr>
        <w:t xml:space="preserve">posiadającą </w:t>
      </w:r>
      <w:r w:rsidRPr="001847E9">
        <w:rPr>
          <w:spacing w:val="-4"/>
          <w:sz w:val="24"/>
          <w:szCs w:val="24"/>
        </w:rPr>
        <w:br/>
        <w:t xml:space="preserve">nr identyfikacyjny NIP: </w:t>
      </w:r>
      <w:r w:rsidRPr="001847E9">
        <w:rPr>
          <w:sz w:val="24"/>
          <w:szCs w:val="24"/>
        </w:rPr>
        <w:t>……………….</w:t>
      </w:r>
      <w:r w:rsidRPr="001847E9">
        <w:rPr>
          <w:spacing w:val="-4"/>
          <w:sz w:val="24"/>
          <w:szCs w:val="24"/>
        </w:rPr>
        <w:t xml:space="preserve">, REGON </w:t>
      </w:r>
      <w:r w:rsidRPr="001847E9">
        <w:rPr>
          <w:sz w:val="24"/>
          <w:szCs w:val="24"/>
        </w:rPr>
        <w:t xml:space="preserve">…………………., reprezentowaną przez Panią/ Pana- pełniona funkcja, zgodnie z aktualnym zaświadczeniem </w:t>
      </w:r>
      <w:r w:rsidRPr="001847E9">
        <w:rPr>
          <w:sz w:val="24"/>
          <w:szCs w:val="24"/>
        </w:rPr>
        <w:br/>
        <w:t xml:space="preserve">o wpisie w Centralnej Ewidencji i Informacji o Działalności Gospodarczej/ odpisem aktualnym KRS stanowiącym załącznik nr 1, zwaną  w dalszej części umowy „Wykonawcą”. </w:t>
      </w:r>
    </w:p>
    <w:p w:rsidR="001847E9" w:rsidRDefault="001847E9" w:rsidP="001847E9">
      <w:pPr>
        <w:spacing w:line="276" w:lineRule="auto"/>
        <w:jc w:val="center"/>
        <w:rPr>
          <w:sz w:val="24"/>
          <w:szCs w:val="24"/>
        </w:rPr>
      </w:pPr>
    </w:p>
    <w:p w:rsidR="001847E9" w:rsidRPr="001847E9" w:rsidRDefault="001847E9" w:rsidP="001847E9">
      <w:pPr>
        <w:spacing w:line="276" w:lineRule="auto"/>
        <w:jc w:val="center"/>
        <w:rPr>
          <w:sz w:val="24"/>
          <w:szCs w:val="24"/>
        </w:rPr>
      </w:pPr>
      <w:r w:rsidRPr="001847E9">
        <w:rPr>
          <w:sz w:val="24"/>
          <w:szCs w:val="24"/>
        </w:rPr>
        <w:t>§1</w:t>
      </w:r>
    </w:p>
    <w:p w:rsidR="001847E9" w:rsidRPr="001847E9" w:rsidRDefault="001847E9" w:rsidP="001847E9">
      <w:pPr>
        <w:numPr>
          <w:ilvl w:val="0"/>
          <w:numId w:val="36"/>
        </w:numPr>
        <w:spacing w:line="276" w:lineRule="auto"/>
        <w:ind w:left="426" w:hanging="426"/>
        <w:jc w:val="both"/>
        <w:rPr>
          <w:sz w:val="24"/>
          <w:szCs w:val="24"/>
        </w:rPr>
      </w:pPr>
      <w:r w:rsidRPr="001847E9">
        <w:rPr>
          <w:sz w:val="24"/>
          <w:szCs w:val="24"/>
        </w:rPr>
        <w:t xml:space="preserve">Przedmiot umowy jest współfinansowany ze środków Unii Europejskiej w ramach Europejskiego Funduszu Społecznego. </w:t>
      </w:r>
    </w:p>
    <w:p w:rsidR="001847E9" w:rsidRPr="001847E9" w:rsidRDefault="001847E9" w:rsidP="001847E9">
      <w:pPr>
        <w:numPr>
          <w:ilvl w:val="0"/>
          <w:numId w:val="36"/>
        </w:numPr>
        <w:spacing w:line="276" w:lineRule="auto"/>
        <w:ind w:left="426" w:hanging="426"/>
        <w:jc w:val="both"/>
        <w:rPr>
          <w:sz w:val="24"/>
          <w:szCs w:val="24"/>
        </w:rPr>
      </w:pPr>
      <w:r w:rsidRPr="001847E9">
        <w:rPr>
          <w:sz w:val="24"/>
          <w:szCs w:val="24"/>
        </w:rPr>
        <w:t xml:space="preserve">Umowa została zawarta w trybie art. 39 ustawy </w:t>
      </w:r>
      <w:r w:rsidRPr="001847E9">
        <w:rPr>
          <w:color w:val="000000"/>
          <w:sz w:val="24"/>
          <w:szCs w:val="24"/>
        </w:rPr>
        <w:t xml:space="preserve">z dnia 29 stycznia 2004 r.  </w:t>
      </w:r>
      <w:r w:rsidRPr="001847E9">
        <w:rPr>
          <w:sz w:val="24"/>
          <w:szCs w:val="24"/>
        </w:rPr>
        <w:t xml:space="preserve">Prawo zamówień publicznych (Dz. U. z 2010 r. Nr 113, poz. 759 z </w:t>
      </w:r>
      <w:proofErr w:type="spellStart"/>
      <w:r w:rsidRPr="001847E9">
        <w:rPr>
          <w:sz w:val="24"/>
          <w:szCs w:val="24"/>
        </w:rPr>
        <w:t>późn</w:t>
      </w:r>
      <w:proofErr w:type="spellEnd"/>
      <w:r w:rsidRPr="001847E9">
        <w:rPr>
          <w:sz w:val="24"/>
          <w:szCs w:val="24"/>
        </w:rPr>
        <w:t xml:space="preserve">. zm.) w wyniku postępowania nr ………………………………………………………………………..., </w:t>
      </w:r>
      <w:r w:rsidRPr="001847E9">
        <w:rPr>
          <w:sz w:val="24"/>
          <w:szCs w:val="24"/>
        </w:rPr>
        <w:br/>
        <w:t>w części ………………………………………………………………………………..…</w:t>
      </w:r>
    </w:p>
    <w:p w:rsidR="001847E9" w:rsidRPr="001847E9" w:rsidRDefault="001847E9" w:rsidP="001847E9">
      <w:pPr>
        <w:numPr>
          <w:ilvl w:val="0"/>
          <w:numId w:val="36"/>
        </w:numPr>
        <w:spacing w:line="276" w:lineRule="auto"/>
        <w:ind w:left="426" w:hanging="426"/>
        <w:jc w:val="both"/>
        <w:rPr>
          <w:sz w:val="24"/>
          <w:szCs w:val="24"/>
        </w:rPr>
      </w:pPr>
      <w:r w:rsidRPr="001847E9">
        <w:rPr>
          <w:sz w:val="24"/>
          <w:szCs w:val="24"/>
        </w:rPr>
        <w:t>Przedmiotem umowy jest przeprowadzenie:</w:t>
      </w:r>
    </w:p>
    <w:p w:rsidR="001847E9" w:rsidRPr="001847E9" w:rsidRDefault="001847E9" w:rsidP="001847E9">
      <w:pPr>
        <w:numPr>
          <w:ilvl w:val="0"/>
          <w:numId w:val="43"/>
        </w:numPr>
        <w:spacing w:line="276" w:lineRule="auto"/>
        <w:jc w:val="both"/>
        <w:rPr>
          <w:sz w:val="24"/>
          <w:szCs w:val="24"/>
        </w:rPr>
      </w:pPr>
      <w:r w:rsidRPr="001847E9">
        <w:rPr>
          <w:sz w:val="24"/>
          <w:szCs w:val="24"/>
        </w:rPr>
        <w:t xml:space="preserve"> zgodnie z (…nr) częścią zamówienia– …(ilość)……… szkolenia/ </w:t>
      </w:r>
      <w:proofErr w:type="spellStart"/>
      <w:r w:rsidRPr="001847E9">
        <w:rPr>
          <w:sz w:val="24"/>
          <w:szCs w:val="24"/>
        </w:rPr>
        <w:t>szkoleń</w:t>
      </w:r>
      <w:proofErr w:type="spellEnd"/>
      <w:r w:rsidRPr="001847E9">
        <w:rPr>
          <w:sz w:val="24"/>
          <w:szCs w:val="24"/>
        </w:rPr>
        <w:t xml:space="preserve"> dwudniowego/dwudniowych pt. „</w:t>
      </w:r>
      <w:r w:rsidRPr="001847E9">
        <w:rPr>
          <w:bCs/>
          <w:sz w:val="24"/>
          <w:szCs w:val="24"/>
        </w:rPr>
        <w:t>…………………………………”,</w:t>
      </w:r>
      <w:r w:rsidRPr="001847E9">
        <w:rPr>
          <w:sz w:val="24"/>
          <w:szCs w:val="24"/>
        </w:rPr>
        <w:t>, zgodnie z opisem przedmiotu umowy stanowiącym załącznik nr 3 do umowy.</w:t>
      </w:r>
    </w:p>
    <w:p w:rsidR="001847E9" w:rsidRPr="001847E9" w:rsidRDefault="001847E9" w:rsidP="001847E9">
      <w:pPr>
        <w:numPr>
          <w:ilvl w:val="0"/>
          <w:numId w:val="43"/>
        </w:numPr>
        <w:spacing w:line="276" w:lineRule="auto"/>
        <w:jc w:val="both"/>
        <w:rPr>
          <w:sz w:val="24"/>
          <w:szCs w:val="24"/>
        </w:rPr>
      </w:pPr>
      <w:r w:rsidRPr="001847E9">
        <w:rPr>
          <w:sz w:val="24"/>
          <w:szCs w:val="24"/>
        </w:rPr>
        <w:t xml:space="preserve">zgodnie z (…nr) częścią zamówienia– …(ilość)……… szkolenia/ </w:t>
      </w:r>
      <w:proofErr w:type="spellStart"/>
      <w:r w:rsidRPr="001847E9">
        <w:rPr>
          <w:sz w:val="24"/>
          <w:szCs w:val="24"/>
        </w:rPr>
        <w:t>szkoleń</w:t>
      </w:r>
      <w:proofErr w:type="spellEnd"/>
      <w:r w:rsidRPr="001847E9">
        <w:rPr>
          <w:sz w:val="24"/>
          <w:szCs w:val="24"/>
        </w:rPr>
        <w:t xml:space="preserve"> dwudniowego/dwudniowych pt. „</w:t>
      </w:r>
      <w:r w:rsidRPr="001847E9">
        <w:rPr>
          <w:bCs/>
          <w:sz w:val="24"/>
          <w:szCs w:val="24"/>
        </w:rPr>
        <w:t>…………………………………”,</w:t>
      </w:r>
      <w:r w:rsidRPr="001847E9">
        <w:rPr>
          <w:sz w:val="24"/>
          <w:szCs w:val="24"/>
        </w:rPr>
        <w:t>, zgodnie z opisem przedmiotu umowy stanowiącym załącznik nr 3 do umowy.</w:t>
      </w:r>
    </w:p>
    <w:p w:rsidR="001847E9" w:rsidRPr="001847E9" w:rsidRDefault="001847E9" w:rsidP="001847E9">
      <w:pPr>
        <w:numPr>
          <w:ilvl w:val="0"/>
          <w:numId w:val="36"/>
        </w:numPr>
        <w:spacing w:line="276" w:lineRule="auto"/>
        <w:ind w:left="426" w:hanging="426"/>
        <w:jc w:val="both"/>
        <w:rPr>
          <w:sz w:val="24"/>
          <w:szCs w:val="24"/>
        </w:rPr>
      </w:pPr>
      <w:r w:rsidRPr="001847E9">
        <w:rPr>
          <w:sz w:val="24"/>
          <w:szCs w:val="24"/>
        </w:rPr>
        <w:t xml:space="preserve">Zamawiający zastrzega możliwość zmniejszenia liczby planowanych </w:t>
      </w:r>
      <w:proofErr w:type="spellStart"/>
      <w:r w:rsidRPr="001847E9">
        <w:rPr>
          <w:sz w:val="24"/>
          <w:szCs w:val="24"/>
        </w:rPr>
        <w:t>szkoleń</w:t>
      </w:r>
      <w:proofErr w:type="spellEnd"/>
      <w:r w:rsidRPr="001847E9">
        <w:rPr>
          <w:sz w:val="24"/>
          <w:szCs w:val="24"/>
        </w:rPr>
        <w:t xml:space="preserve">, co skutkować będzie odpowiednim zmniejszeniem wynagrodzenia.  </w:t>
      </w:r>
    </w:p>
    <w:p w:rsidR="001847E9" w:rsidRDefault="001847E9" w:rsidP="001847E9">
      <w:pPr>
        <w:spacing w:line="276" w:lineRule="auto"/>
        <w:ind w:left="426" w:hanging="426"/>
        <w:jc w:val="center"/>
        <w:rPr>
          <w:sz w:val="24"/>
          <w:szCs w:val="24"/>
        </w:rPr>
      </w:pPr>
    </w:p>
    <w:p w:rsidR="001847E9" w:rsidRPr="001847E9" w:rsidRDefault="001847E9" w:rsidP="001847E9">
      <w:pPr>
        <w:spacing w:line="276" w:lineRule="auto"/>
        <w:ind w:left="426" w:hanging="426"/>
        <w:jc w:val="center"/>
        <w:rPr>
          <w:sz w:val="24"/>
          <w:szCs w:val="24"/>
        </w:rPr>
      </w:pPr>
      <w:r w:rsidRPr="001847E9">
        <w:rPr>
          <w:sz w:val="24"/>
          <w:szCs w:val="24"/>
        </w:rPr>
        <w:t>§2</w:t>
      </w:r>
    </w:p>
    <w:p w:rsidR="001847E9" w:rsidRPr="001847E9" w:rsidRDefault="001847E9" w:rsidP="001847E9">
      <w:pPr>
        <w:numPr>
          <w:ilvl w:val="0"/>
          <w:numId w:val="37"/>
        </w:numPr>
        <w:spacing w:line="276" w:lineRule="auto"/>
        <w:ind w:left="426" w:hanging="426"/>
        <w:jc w:val="both"/>
        <w:rPr>
          <w:sz w:val="24"/>
          <w:szCs w:val="24"/>
        </w:rPr>
      </w:pPr>
      <w:r w:rsidRPr="001847E9">
        <w:rPr>
          <w:sz w:val="24"/>
          <w:szCs w:val="24"/>
        </w:rPr>
        <w:t xml:space="preserve">Na mocy niniejszej umowy Zamawiający zamawia, zaś Wykonawca zobowiązuje się świadczyć Zamawiającemu usługi będące przedmiotem zamówienia, zgodnie </w:t>
      </w:r>
      <w:r w:rsidRPr="001847E9">
        <w:rPr>
          <w:sz w:val="24"/>
          <w:szCs w:val="24"/>
        </w:rPr>
        <w:br/>
        <w:t xml:space="preserve">z warunkami umowy, ofertą wykonawcy stanowiącą załącznik nr 2 do umowy </w:t>
      </w:r>
      <w:r w:rsidRPr="001847E9">
        <w:rPr>
          <w:sz w:val="24"/>
          <w:szCs w:val="24"/>
        </w:rPr>
        <w:br/>
        <w:t xml:space="preserve"> i opisem przedmiotu zamówienia stanowiącym załącznik nr 3 do umowy. </w:t>
      </w:r>
    </w:p>
    <w:p w:rsidR="001847E9" w:rsidRPr="001847E9" w:rsidRDefault="001847E9" w:rsidP="001847E9">
      <w:pPr>
        <w:numPr>
          <w:ilvl w:val="0"/>
          <w:numId w:val="37"/>
        </w:numPr>
        <w:spacing w:line="276" w:lineRule="auto"/>
        <w:ind w:left="426" w:hanging="426"/>
        <w:jc w:val="both"/>
        <w:rPr>
          <w:sz w:val="24"/>
          <w:szCs w:val="24"/>
        </w:rPr>
      </w:pPr>
      <w:r w:rsidRPr="001847E9">
        <w:rPr>
          <w:sz w:val="24"/>
          <w:szCs w:val="24"/>
        </w:rPr>
        <w:t>Wykonawca nie może powierzyć wykonania czynności wymienionych w § 1 ust. 3 osobom trzecim.</w:t>
      </w:r>
    </w:p>
    <w:p w:rsidR="001847E9" w:rsidRPr="001847E9" w:rsidRDefault="001847E9" w:rsidP="001847E9">
      <w:pPr>
        <w:spacing w:line="276" w:lineRule="auto"/>
        <w:jc w:val="center"/>
        <w:rPr>
          <w:sz w:val="24"/>
          <w:szCs w:val="24"/>
        </w:rPr>
      </w:pPr>
      <w:r w:rsidRPr="001847E9">
        <w:rPr>
          <w:sz w:val="24"/>
          <w:szCs w:val="24"/>
        </w:rPr>
        <w:t>§3</w:t>
      </w:r>
    </w:p>
    <w:p w:rsidR="001847E9" w:rsidRPr="001847E9" w:rsidRDefault="001847E9" w:rsidP="001847E9">
      <w:pPr>
        <w:numPr>
          <w:ilvl w:val="0"/>
          <w:numId w:val="38"/>
        </w:numPr>
        <w:tabs>
          <w:tab w:val="left" w:pos="426"/>
        </w:tabs>
        <w:spacing w:line="276" w:lineRule="auto"/>
        <w:ind w:left="357" w:hanging="357"/>
        <w:jc w:val="both"/>
        <w:rPr>
          <w:sz w:val="24"/>
          <w:szCs w:val="24"/>
        </w:rPr>
      </w:pPr>
      <w:r w:rsidRPr="001847E9">
        <w:rPr>
          <w:sz w:val="24"/>
          <w:szCs w:val="24"/>
        </w:rPr>
        <w:t>Zamawiający zapłaci Wykonawcy za prawidłowo wykonane i zaakceptowane przez Zamawiającego usługi k</w:t>
      </w:r>
      <w:r w:rsidR="00271BA6">
        <w:rPr>
          <w:sz w:val="24"/>
          <w:szCs w:val="24"/>
        </w:rPr>
        <w:t>wotę nieprzekraczającą:</w:t>
      </w:r>
    </w:p>
    <w:p w:rsidR="001847E9" w:rsidRPr="001847E9" w:rsidRDefault="001847E9" w:rsidP="001847E9">
      <w:pPr>
        <w:numPr>
          <w:ilvl w:val="0"/>
          <w:numId w:val="42"/>
        </w:numPr>
        <w:tabs>
          <w:tab w:val="left" w:pos="426"/>
        </w:tabs>
        <w:spacing w:line="276" w:lineRule="auto"/>
        <w:jc w:val="both"/>
        <w:rPr>
          <w:sz w:val="24"/>
          <w:szCs w:val="24"/>
        </w:rPr>
      </w:pPr>
      <w:r w:rsidRPr="001847E9">
        <w:rPr>
          <w:sz w:val="24"/>
          <w:szCs w:val="24"/>
        </w:rPr>
        <w:lastRenderedPageBreak/>
        <w:t xml:space="preserve"> za część (…nr)  – ……… zł brutto (słownie: ……….złotych ……./100) za przeprowadzenie …….. szkolenia/ </w:t>
      </w:r>
      <w:proofErr w:type="spellStart"/>
      <w:r w:rsidRPr="001847E9">
        <w:rPr>
          <w:sz w:val="24"/>
          <w:szCs w:val="24"/>
        </w:rPr>
        <w:t>szkoleń</w:t>
      </w:r>
      <w:proofErr w:type="spellEnd"/>
      <w:r w:rsidRPr="001847E9">
        <w:rPr>
          <w:sz w:val="24"/>
          <w:szCs w:val="24"/>
        </w:rPr>
        <w:t xml:space="preserve"> dwudniowego/dwudniowych;</w:t>
      </w:r>
    </w:p>
    <w:p w:rsidR="001847E9" w:rsidRPr="001847E9" w:rsidRDefault="001847E9" w:rsidP="001847E9">
      <w:pPr>
        <w:numPr>
          <w:ilvl w:val="0"/>
          <w:numId w:val="42"/>
        </w:numPr>
        <w:tabs>
          <w:tab w:val="left" w:pos="426"/>
        </w:tabs>
        <w:spacing w:line="276" w:lineRule="auto"/>
        <w:jc w:val="both"/>
        <w:rPr>
          <w:sz w:val="24"/>
          <w:szCs w:val="24"/>
        </w:rPr>
      </w:pPr>
      <w:r w:rsidRPr="001847E9">
        <w:rPr>
          <w:sz w:val="24"/>
          <w:szCs w:val="24"/>
        </w:rPr>
        <w:t xml:space="preserve">za część (…nr)  – ……… zł brutto (słownie: ……….złotych ……./100) za przeprowadzenie …….. szkolenia/ </w:t>
      </w:r>
      <w:proofErr w:type="spellStart"/>
      <w:r w:rsidRPr="001847E9">
        <w:rPr>
          <w:sz w:val="24"/>
          <w:szCs w:val="24"/>
        </w:rPr>
        <w:t>szkoleń</w:t>
      </w:r>
      <w:proofErr w:type="spellEnd"/>
      <w:r w:rsidRPr="001847E9">
        <w:rPr>
          <w:sz w:val="24"/>
          <w:szCs w:val="24"/>
        </w:rPr>
        <w:t xml:space="preserve"> dwudniowego/dwudniowych;</w:t>
      </w:r>
    </w:p>
    <w:p w:rsidR="001847E9" w:rsidRPr="001847E9" w:rsidRDefault="001847E9" w:rsidP="001847E9">
      <w:pPr>
        <w:numPr>
          <w:ilvl w:val="0"/>
          <w:numId w:val="38"/>
        </w:numPr>
        <w:tabs>
          <w:tab w:val="left" w:pos="426"/>
        </w:tabs>
        <w:spacing w:line="276" w:lineRule="auto"/>
        <w:ind w:left="426" w:hanging="426"/>
        <w:jc w:val="both"/>
        <w:rPr>
          <w:sz w:val="24"/>
          <w:szCs w:val="24"/>
        </w:rPr>
      </w:pPr>
      <w:r w:rsidRPr="001847E9">
        <w:rPr>
          <w:sz w:val="24"/>
          <w:szCs w:val="24"/>
        </w:rPr>
        <w:t xml:space="preserve">Zamawiający dopuszcza możliwość wypłaty częściowego wynagrodzenia za każde przeprowadzone pojedyncze szkolenie dwudniowe określone w § 1 ust. 3. </w:t>
      </w:r>
    </w:p>
    <w:p w:rsidR="001847E9" w:rsidRPr="001847E9" w:rsidRDefault="001847E9" w:rsidP="001847E9">
      <w:pPr>
        <w:numPr>
          <w:ilvl w:val="0"/>
          <w:numId w:val="38"/>
        </w:numPr>
        <w:spacing w:line="276" w:lineRule="auto"/>
        <w:ind w:left="357" w:hanging="357"/>
        <w:jc w:val="both"/>
        <w:rPr>
          <w:sz w:val="24"/>
          <w:szCs w:val="24"/>
        </w:rPr>
      </w:pPr>
      <w:r w:rsidRPr="001847E9">
        <w:rPr>
          <w:sz w:val="24"/>
          <w:szCs w:val="24"/>
        </w:rPr>
        <w:t xml:space="preserve">Wynagrodzenia, o których mowa w ust. 1 obejmują wszystkie koszty niezbędne do prawidłowego wykonania umowy, nawet jeśli koszty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kosztów niezbędnych do prawidłowego wykonania niniejszej umowy. </w:t>
      </w:r>
    </w:p>
    <w:p w:rsidR="001847E9" w:rsidRPr="001847E9" w:rsidRDefault="001847E9" w:rsidP="001847E9">
      <w:pPr>
        <w:numPr>
          <w:ilvl w:val="0"/>
          <w:numId w:val="38"/>
        </w:numPr>
        <w:spacing w:line="276" w:lineRule="auto"/>
        <w:ind w:left="357" w:hanging="357"/>
        <w:jc w:val="both"/>
        <w:rPr>
          <w:sz w:val="24"/>
          <w:szCs w:val="24"/>
        </w:rPr>
      </w:pPr>
      <w:r w:rsidRPr="001847E9">
        <w:rPr>
          <w:sz w:val="24"/>
          <w:szCs w:val="24"/>
        </w:rPr>
        <w:t xml:space="preserve">Zamawiający zapewni nocleg i pełne wyżywienie trenerom podczas trwania </w:t>
      </w:r>
      <w:proofErr w:type="spellStart"/>
      <w:r w:rsidRPr="001847E9">
        <w:rPr>
          <w:sz w:val="24"/>
          <w:szCs w:val="24"/>
        </w:rPr>
        <w:t>szkoleń</w:t>
      </w:r>
      <w:proofErr w:type="spellEnd"/>
      <w:r w:rsidRPr="001847E9">
        <w:rPr>
          <w:sz w:val="24"/>
          <w:szCs w:val="24"/>
        </w:rPr>
        <w:t xml:space="preserve">.  </w:t>
      </w:r>
    </w:p>
    <w:p w:rsidR="001847E9" w:rsidRPr="001847E9" w:rsidRDefault="001847E9" w:rsidP="001847E9">
      <w:pPr>
        <w:numPr>
          <w:ilvl w:val="0"/>
          <w:numId w:val="38"/>
        </w:numPr>
        <w:spacing w:line="276" w:lineRule="auto"/>
        <w:ind w:left="357" w:hanging="357"/>
        <w:jc w:val="both"/>
        <w:rPr>
          <w:sz w:val="24"/>
          <w:szCs w:val="24"/>
        </w:rPr>
      </w:pPr>
      <w:r w:rsidRPr="001847E9">
        <w:rPr>
          <w:sz w:val="24"/>
          <w:szCs w:val="24"/>
        </w:rPr>
        <w:t>Warunkiem wystawienia rachunku/ faktury jest akceptacja przez Naczelnika Krajowego Ośrodka EFS p. Izabelę Grabowską raportu/-ów po szkoleniu/-ach.</w:t>
      </w:r>
    </w:p>
    <w:p w:rsidR="001847E9" w:rsidRPr="001847E9" w:rsidRDefault="001847E9" w:rsidP="001847E9">
      <w:pPr>
        <w:numPr>
          <w:ilvl w:val="0"/>
          <w:numId w:val="38"/>
        </w:numPr>
        <w:spacing w:line="276" w:lineRule="auto"/>
        <w:ind w:left="357" w:hanging="357"/>
        <w:jc w:val="both"/>
        <w:rPr>
          <w:sz w:val="24"/>
          <w:szCs w:val="24"/>
        </w:rPr>
      </w:pPr>
      <w:r w:rsidRPr="001847E9">
        <w:rPr>
          <w:sz w:val="24"/>
          <w:szCs w:val="24"/>
        </w:rPr>
        <w:t xml:space="preserve">Wynagrodzenie, o którym mowa w ust. 1 i 2, będzie wypłacone w terminie 21 dni od daty otrzymania prawidłowo wystawionej przez Wykonawcę faktury. </w:t>
      </w:r>
    </w:p>
    <w:p w:rsidR="001847E9" w:rsidRDefault="001847E9" w:rsidP="001847E9">
      <w:pPr>
        <w:numPr>
          <w:ilvl w:val="0"/>
          <w:numId w:val="38"/>
        </w:numPr>
        <w:spacing w:line="276" w:lineRule="auto"/>
        <w:ind w:left="357" w:hanging="357"/>
        <w:jc w:val="both"/>
        <w:rPr>
          <w:sz w:val="24"/>
          <w:szCs w:val="24"/>
        </w:rPr>
      </w:pPr>
      <w:r w:rsidRPr="001847E9">
        <w:rPr>
          <w:sz w:val="24"/>
          <w:szCs w:val="24"/>
        </w:rPr>
        <w:t>Zapłata wynagrodzenia będzie dokonana przelewem na rachunek bankowy Wykonawcy podany na rachunku/ fakturze.</w:t>
      </w:r>
    </w:p>
    <w:p w:rsidR="001847E9" w:rsidRPr="001847E9" w:rsidRDefault="001847E9" w:rsidP="001847E9">
      <w:pPr>
        <w:spacing w:line="276" w:lineRule="auto"/>
        <w:ind w:left="357"/>
        <w:jc w:val="both"/>
        <w:rPr>
          <w:sz w:val="24"/>
          <w:szCs w:val="24"/>
        </w:rPr>
      </w:pPr>
    </w:p>
    <w:p w:rsidR="001847E9" w:rsidRPr="001847E9" w:rsidRDefault="001847E9" w:rsidP="001847E9">
      <w:pPr>
        <w:spacing w:line="276" w:lineRule="auto"/>
        <w:jc w:val="center"/>
        <w:rPr>
          <w:sz w:val="24"/>
          <w:szCs w:val="24"/>
        </w:rPr>
      </w:pPr>
      <w:r w:rsidRPr="001847E9">
        <w:rPr>
          <w:sz w:val="24"/>
          <w:szCs w:val="24"/>
        </w:rPr>
        <w:t>§ 4</w:t>
      </w:r>
    </w:p>
    <w:p w:rsidR="001847E9" w:rsidRPr="001847E9" w:rsidRDefault="001847E9" w:rsidP="001847E9">
      <w:pPr>
        <w:spacing w:line="276" w:lineRule="auto"/>
        <w:jc w:val="both"/>
        <w:rPr>
          <w:color w:val="000000"/>
          <w:sz w:val="24"/>
          <w:szCs w:val="24"/>
        </w:rPr>
      </w:pPr>
      <w:r w:rsidRPr="001847E9">
        <w:rPr>
          <w:sz w:val="24"/>
          <w:szCs w:val="24"/>
        </w:rPr>
        <w:t xml:space="preserve">Umowę zawarto na czas określony od dnia podpisania umowy </w:t>
      </w:r>
      <w:r w:rsidRPr="001847E9">
        <w:rPr>
          <w:color w:val="000000"/>
          <w:sz w:val="24"/>
          <w:szCs w:val="24"/>
        </w:rPr>
        <w:t xml:space="preserve">do 30czerwca 2013 r.  </w:t>
      </w:r>
    </w:p>
    <w:p w:rsidR="001847E9" w:rsidRDefault="001847E9" w:rsidP="001847E9">
      <w:pPr>
        <w:spacing w:line="276" w:lineRule="auto"/>
        <w:jc w:val="center"/>
        <w:rPr>
          <w:sz w:val="24"/>
          <w:szCs w:val="24"/>
        </w:rPr>
      </w:pPr>
    </w:p>
    <w:p w:rsidR="001847E9" w:rsidRPr="001847E9" w:rsidRDefault="001847E9" w:rsidP="001847E9">
      <w:pPr>
        <w:spacing w:line="276" w:lineRule="auto"/>
        <w:jc w:val="center"/>
        <w:rPr>
          <w:sz w:val="24"/>
          <w:szCs w:val="24"/>
        </w:rPr>
      </w:pPr>
      <w:r w:rsidRPr="001847E9">
        <w:rPr>
          <w:sz w:val="24"/>
          <w:szCs w:val="24"/>
        </w:rPr>
        <w:t>§ 5</w:t>
      </w:r>
    </w:p>
    <w:p w:rsidR="001847E9" w:rsidRPr="001847E9" w:rsidRDefault="001847E9" w:rsidP="001847E9">
      <w:pPr>
        <w:numPr>
          <w:ilvl w:val="0"/>
          <w:numId w:val="32"/>
        </w:numPr>
        <w:tabs>
          <w:tab w:val="left" w:pos="426"/>
        </w:tabs>
        <w:spacing w:line="276" w:lineRule="auto"/>
        <w:ind w:left="426" w:hanging="426"/>
        <w:jc w:val="both"/>
        <w:rPr>
          <w:sz w:val="24"/>
          <w:szCs w:val="24"/>
        </w:rPr>
      </w:pPr>
      <w:r w:rsidRPr="001847E9">
        <w:rPr>
          <w:sz w:val="24"/>
          <w:szCs w:val="24"/>
        </w:rPr>
        <w:t>W razie niewykonania przedmiotu/części umowy, Zamawiający jest uprawniony do odstąpienia od umowy i/lub obciążenia Wykonawcy karą umowną w wysokości 50% należnego maksymalnego wynagrodzenia określonego w § 3 ust. 1.</w:t>
      </w:r>
    </w:p>
    <w:p w:rsidR="001847E9" w:rsidRPr="001847E9" w:rsidRDefault="001847E9" w:rsidP="001847E9">
      <w:pPr>
        <w:numPr>
          <w:ilvl w:val="0"/>
          <w:numId w:val="32"/>
        </w:numPr>
        <w:tabs>
          <w:tab w:val="left" w:pos="426"/>
        </w:tabs>
        <w:spacing w:line="276" w:lineRule="auto"/>
        <w:ind w:left="426" w:hanging="426"/>
        <w:jc w:val="both"/>
        <w:rPr>
          <w:sz w:val="24"/>
          <w:szCs w:val="24"/>
        </w:rPr>
      </w:pPr>
      <w:r w:rsidRPr="001847E9">
        <w:rPr>
          <w:sz w:val="24"/>
          <w:szCs w:val="24"/>
        </w:rPr>
        <w:t>Zamawiający może dochodzić na zasadach ogólnych odszkodowania przewyższającego karę umowną określoną w ust. 1.</w:t>
      </w:r>
    </w:p>
    <w:p w:rsidR="001847E9" w:rsidRPr="001847E9" w:rsidRDefault="001847E9" w:rsidP="001847E9">
      <w:pPr>
        <w:numPr>
          <w:ilvl w:val="0"/>
          <w:numId w:val="32"/>
        </w:numPr>
        <w:tabs>
          <w:tab w:val="left" w:pos="426"/>
        </w:tabs>
        <w:spacing w:line="276" w:lineRule="auto"/>
        <w:ind w:left="426" w:hanging="426"/>
        <w:jc w:val="both"/>
        <w:rPr>
          <w:sz w:val="24"/>
          <w:szCs w:val="24"/>
        </w:rPr>
      </w:pPr>
      <w:r w:rsidRPr="001847E9">
        <w:rPr>
          <w:sz w:val="24"/>
          <w:szCs w:val="24"/>
        </w:rPr>
        <w:t xml:space="preserve">W przypadku niemożności wykonania przez Wykonawcę przedmiotu/części umowy </w:t>
      </w:r>
      <w:r w:rsidRPr="001847E9">
        <w:rPr>
          <w:sz w:val="24"/>
          <w:szCs w:val="24"/>
        </w:rPr>
        <w:br/>
        <w:t xml:space="preserve">z przyczyn,  za  które  Zamawiający nie ponosi odpowiedzialności, Zamawiający jest uprawniony do całkowitego odstąpienia od umowy w trybie natychmiastowym. </w:t>
      </w:r>
    </w:p>
    <w:p w:rsidR="001847E9" w:rsidRDefault="001847E9" w:rsidP="001847E9">
      <w:pPr>
        <w:spacing w:line="276" w:lineRule="auto"/>
        <w:jc w:val="center"/>
        <w:rPr>
          <w:sz w:val="24"/>
          <w:szCs w:val="24"/>
        </w:rPr>
      </w:pPr>
    </w:p>
    <w:p w:rsidR="001847E9" w:rsidRPr="001847E9" w:rsidRDefault="001847E9" w:rsidP="001847E9">
      <w:pPr>
        <w:spacing w:line="276" w:lineRule="auto"/>
        <w:jc w:val="center"/>
        <w:rPr>
          <w:sz w:val="24"/>
          <w:szCs w:val="24"/>
        </w:rPr>
      </w:pPr>
      <w:r w:rsidRPr="001847E9">
        <w:rPr>
          <w:sz w:val="24"/>
          <w:szCs w:val="24"/>
        </w:rPr>
        <w:t>§ 6</w:t>
      </w:r>
    </w:p>
    <w:p w:rsidR="001847E9" w:rsidRPr="001847E9" w:rsidRDefault="001847E9" w:rsidP="001847E9">
      <w:pPr>
        <w:spacing w:line="276" w:lineRule="auto"/>
        <w:jc w:val="both"/>
        <w:rPr>
          <w:sz w:val="24"/>
          <w:szCs w:val="24"/>
        </w:rPr>
      </w:pPr>
      <w:r w:rsidRPr="001847E9">
        <w:rPr>
          <w:sz w:val="24"/>
          <w:szCs w:val="24"/>
        </w:rPr>
        <w:t xml:space="preserve">Wykonawca przygotuje materiały szkoleniowe, na których zamieści informację </w:t>
      </w:r>
      <w:r w:rsidRPr="001847E9">
        <w:rPr>
          <w:sz w:val="24"/>
          <w:szCs w:val="24"/>
        </w:rPr>
        <w:br/>
        <w:t>o współfinansowaniu ze środków Europejskiego Funduszu Społecznego oraz stosowne logotypy według zasad przekazanych przez Zamawiającego.</w:t>
      </w:r>
    </w:p>
    <w:p w:rsidR="001847E9" w:rsidRPr="001847E9" w:rsidRDefault="001847E9" w:rsidP="001847E9">
      <w:pPr>
        <w:spacing w:line="276" w:lineRule="auto"/>
        <w:jc w:val="center"/>
        <w:rPr>
          <w:sz w:val="24"/>
          <w:szCs w:val="24"/>
        </w:rPr>
      </w:pPr>
    </w:p>
    <w:p w:rsidR="001847E9" w:rsidRPr="001847E9" w:rsidRDefault="001847E9" w:rsidP="001847E9">
      <w:pPr>
        <w:spacing w:line="276" w:lineRule="auto"/>
        <w:jc w:val="center"/>
        <w:rPr>
          <w:sz w:val="24"/>
          <w:szCs w:val="24"/>
        </w:rPr>
      </w:pPr>
      <w:r w:rsidRPr="001847E9">
        <w:rPr>
          <w:sz w:val="24"/>
          <w:szCs w:val="24"/>
        </w:rPr>
        <w:t>§ 7</w:t>
      </w:r>
    </w:p>
    <w:p w:rsidR="001847E9" w:rsidRPr="001847E9" w:rsidRDefault="001847E9" w:rsidP="001847E9">
      <w:pPr>
        <w:spacing w:line="276" w:lineRule="auto"/>
        <w:jc w:val="both"/>
        <w:rPr>
          <w:sz w:val="24"/>
          <w:szCs w:val="24"/>
        </w:rPr>
      </w:pPr>
      <w:r w:rsidRPr="001847E9">
        <w:rPr>
          <w:sz w:val="24"/>
          <w:szCs w:val="24"/>
        </w:rPr>
        <w:t xml:space="preserve">Z dniem przyjęcia prac przez Zamawiającego i w ramach wynagrodzenia określonego w § 3 ust. 1, Wykonawca przenosi na Zamawiającego wszelkie autorskie prawa majątkowe oraz prawa pokrewne do materiałów szkoleniowych, przekazanych uczestnikom </w:t>
      </w:r>
      <w:proofErr w:type="spellStart"/>
      <w:r w:rsidRPr="001847E9">
        <w:rPr>
          <w:sz w:val="24"/>
          <w:szCs w:val="24"/>
        </w:rPr>
        <w:t>szkoleń</w:t>
      </w:r>
      <w:proofErr w:type="spellEnd"/>
      <w:r w:rsidRPr="001847E9">
        <w:rPr>
          <w:sz w:val="24"/>
          <w:szCs w:val="24"/>
        </w:rPr>
        <w:t>, będących przedmiotem niniejszej umowy, w zakresie rozporządzania i korzystania z nich przez czas nieoznaczony, na następujących polach eksploatacji:</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lastRenderedPageBreak/>
        <w:t>utrwalanie;</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digitalizacja;</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wprowadzania do pamięci komputera;</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sporządzanie wydruku komputerowego;</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zwielokrotnienie poprzez druk, nagrywanie na płycie CD;</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wprowadzenie do obrotu;</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nieodpłatne wypożyczenie lub udostępnienie zwielokrotnionych egzemplarzy;</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wprowadzenie w całości lub części do sieci komputerowej Internet w sposób umożliwiający transmisję odbiorczą przez zainteresowanego użytkownika;</w:t>
      </w:r>
    </w:p>
    <w:p w:rsidR="001847E9" w:rsidRPr="001847E9" w:rsidRDefault="001847E9" w:rsidP="001847E9">
      <w:pPr>
        <w:widowControl w:val="0"/>
        <w:numPr>
          <w:ilvl w:val="1"/>
          <w:numId w:val="39"/>
        </w:numPr>
        <w:adjustRightInd w:val="0"/>
        <w:spacing w:line="276" w:lineRule="auto"/>
        <w:ind w:left="1434" w:hanging="357"/>
        <w:jc w:val="both"/>
        <w:textAlignment w:val="baseline"/>
        <w:rPr>
          <w:sz w:val="24"/>
          <w:szCs w:val="24"/>
        </w:rPr>
      </w:pPr>
      <w:r w:rsidRPr="001847E9">
        <w:rPr>
          <w:sz w:val="24"/>
          <w:szCs w:val="24"/>
        </w:rPr>
        <w:t>publikacja i rozpowszechnianie w całości lub w części, w sieci Internet, łącznie z utrwalaniem w pamięci RAM</w:t>
      </w:r>
    </w:p>
    <w:p w:rsidR="001847E9" w:rsidRPr="001847E9" w:rsidRDefault="001847E9" w:rsidP="001847E9">
      <w:pPr>
        <w:spacing w:line="276" w:lineRule="auto"/>
        <w:jc w:val="both"/>
        <w:rPr>
          <w:sz w:val="24"/>
          <w:szCs w:val="24"/>
        </w:rPr>
      </w:pPr>
      <w:r w:rsidRPr="001847E9">
        <w:rPr>
          <w:sz w:val="24"/>
          <w:szCs w:val="24"/>
        </w:rPr>
        <w:t>w oryginalnej (polskiej) wersji językowej i w tłumaczeniu na języki obce, wraz z prawem do dokonywania opracowań, przemontowań i zmian układu, na terytorium Polski oraz poza jej granicami.</w:t>
      </w:r>
    </w:p>
    <w:p w:rsidR="001847E9" w:rsidRPr="001847E9" w:rsidRDefault="001847E9" w:rsidP="001847E9">
      <w:pPr>
        <w:spacing w:line="276" w:lineRule="auto"/>
        <w:jc w:val="center"/>
        <w:rPr>
          <w:sz w:val="24"/>
          <w:szCs w:val="24"/>
        </w:rPr>
      </w:pPr>
      <w:r w:rsidRPr="001847E9">
        <w:rPr>
          <w:sz w:val="24"/>
          <w:szCs w:val="24"/>
        </w:rPr>
        <w:t>§ 8</w:t>
      </w:r>
    </w:p>
    <w:p w:rsidR="001847E9" w:rsidRPr="001847E9" w:rsidRDefault="001847E9" w:rsidP="001847E9">
      <w:pPr>
        <w:widowControl w:val="0"/>
        <w:numPr>
          <w:ilvl w:val="0"/>
          <w:numId w:val="40"/>
        </w:numPr>
        <w:tabs>
          <w:tab w:val="left" w:pos="284"/>
        </w:tabs>
        <w:suppressAutoHyphens/>
        <w:spacing w:line="276" w:lineRule="auto"/>
        <w:ind w:left="284" w:hanging="284"/>
        <w:jc w:val="both"/>
        <w:rPr>
          <w:sz w:val="24"/>
          <w:szCs w:val="24"/>
        </w:rPr>
      </w:pPr>
      <w:r w:rsidRPr="001847E9">
        <w:rPr>
          <w:sz w:val="24"/>
          <w:szCs w:val="24"/>
        </w:rPr>
        <w:t xml:space="preserve">Jeśli dla prawidłowej realizacji czynności objętych umową, Wykonawca uzyska dostęp do  danych osobowych w rozumieniu ustawy z dnia 29 sierpnia 1997 r. (Dz. U. z 2002 r. Nr 101, poz. 926 z </w:t>
      </w:r>
      <w:proofErr w:type="spellStart"/>
      <w:r w:rsidRPr="001847E9">
        <w:rPr>
          <w:sz w:val="24"/>
          <w:szCs w:val="24"/>
        </w:rPr>
        <w:t>późn</w:t>
      </w:r>
      <w:proofErr w:type="spellEnd"/>
      <w:r w:rsidRPr="001847E9">
        <w:rPr>
          <w:sz w:val="24"/>
          <w:szCs w:val="24"/>
        </w:rPr>
        <w:t xml:space="preserve">. zm.) o ochronie danych osobowych, Wykonawca zobowiązuje się do wykonywania obowiązków, jakie ciążą na Zamawiającym zgodnie z ustawą o ochronie danych osobowych, jako na administratorze danych osobowych. </w:t>
      </w:r>
    </w:p>
    <w:p w:rsidR="001847E9" w:rsidRPr="001847E9" w:rsidRDefault="001847E9" w:rsidP="001847E9">
      <w:pPr>
        <w:widowControl w:val="0"/>
        <w:numPr>
          <w:ilvl w:val="0"/>
          <w:numId w:val="40"/>
        </w:numPr>
        <w:tabs>
          <w:tab w:val="left" w:pos="284"/>
        </w:tabs>
        <w:suppressAutoHyphens/>
        <w:spacing w:line="276" w:lineRule="auto"/>
        <w:ind w:left="284" w:hanging="284"/>
        <w:jc w:val="both"/>
        <w:rPr>
          <w:sz w:val="24"/>
          <w:szCs w:val="24"/>
        </w:rPr>
      </w:pPr>
      <w:r w:rsidRPr="001847E9">
        <w:rPr>
          <w:sz w:val="24"/>
          <w:szCs w:val="24"/>
        </w:rPr>
        <w:t>Wykonawca zobowiązuje się do przestrzegania przepisów ustawy, o której mowa w ust. 1, w szczególności do zachowania w tajemnicy danych osobowych, do których uzyskał dostęp  w związku z wykonywaniem niniejszej umowy, również po jej rozwiązaniu.</w:t>
      </w:r>
    </w:p>
    <w:p w:rsidR="001847E9" w:rsidRPr="001847E9" w:rsidRDefault="001847E9" w:rsidP="001847E9">
      <w:pPr>
        <w:widowControl w:val="0"/>
        <w:numPr>
          <w:ilvl w:val="0"/>
          <w:numId w:val="40"/>
        </w:numPr>
        <w:tabs>
          <w:tab w:val="left" w:pos="284"/>
        </w:tabs>
        <w:suppressAutoHyphens/>
        <w:spacing w:line="276" w:lineRule="auto"/>
        <w:ind w:left="284" w:hanging="284"/>
        <w:jc w:val="both"/>
        <w:rPr>
          <w:sz w:val="24"/>
          <w:szCs w:val="24"/>
        </w:rPr>
      </w:pPr>
      <w:r w:rsidRPr="001847E9">
        <w:rPr>
          <w:sz w:val="24"/>
          <w:szCs w:val="24"/>
        </w:rPr>
        <w:t>Zamawiający ma prawo do kontroli przestrzegania przez Wykonawcę ustawy, o której     mowa w  ust. 1 oraz postanowień niniejszej umowy.</w:t>
      </w:r>
    </w:p>
    <w:p w:rsidR="001847E9" w:rsidRDefault="001847E9" w:rsidP="001847E9">
      <w:pPr>
        <w:spacing w:line="276" w:lineRule="auto"/>
        <w:jc w:val="center"/>
        <w:rPr>
          <w:sz w:val="24"/>
          <w:szCs w:val="24"/>
        </w:rPr>
      </w:pPr>
    </w:p>
    <w:p w:rsidR="001847E9" w:rsidRPr="001847E9" w:rsidRDefault="001847E9" w:rsidP="001847E9">
      <w:pPr>
        <w:spacing w:line="276" w:lineRule="auto"/>
        <w:jc w:val="center"/>
        <w:rPr>
          <w:sz w:val="24"/>
          <w:szCs w:val="24"/>
        </w:rPr>
      </w:pPr>
      <w:r w:rsidRPr="001847E9">
        <w:rPr>
          <w:sz w:val="24"/>
          <w:szCs w:val="24"/>
        </w:rPr>
        <w:t>§ 9</w:t>
      </w:r>
    </w:p>
    <w:p w:rsidR="001847E9" w:rsidRPr="001847E9" w:rsidRDefault="001847E9" w:rsidP="001847E9">
      <w:pPr>
        <w:spacing w:line="276" w:lineRule="auto"/>
        <w:jc w:val="both"/>
        <w:rPr>
          <w:sz w:val="24"/>
          <w:szCs w:val="24"/>
        </w:rPr>
      </w:pPr>
      <w:r w:rsidRPr="001847E9">
        <w:rPr>
          <w:sz w:val="24"/>
          <w:szCs w:val="24"/>
        </w:rPr>
        <w:t>Zmiany umowy wymagają dla swej ważności formy pisemnej pod rygorem nieważności               w postaci aneksu.</w:t>
      </w:r>
    </w:p>
    <w:p w:rsidR="001847E9" w:rsidRPr="001847E9" w:rsidRDefault="001847E9" w:rsidP="001847E9">
      <w:pPr>
        <w:spacing w:line="276" w:lineRule="auto"/>
        <w:jc w:val="center"/>
        <w:rPr>
          <w:sz w:val="24"/>
          <w:szCs w:val="24"/>
        </w:rPr>
      </w:pPr>
      <w:r w:rsidRPr="001847E9">
        <w:rPr>
          <w:sz w:val="24"/>
          <w:szCs w:val="24"/>
        </w:rPr>
        <w:t>§ 10</w:t>
      </w:r>
    </w:p>
    <w:p w:rsidR="001847E9" w:rsidRPr="001847E9" w:rsidRDefault="001847E9" w:rsidP="001847E9">
      <w:pPr>
        <w:widowControl w:val="0"/>
        <w:numPr>
          <w:ilvl w:val="0"/>
          <w:numId w:val="41"/>
        </w:numPr>
        <w:tabs>
          <w:tab w:val="num" w:pos="426"/>
        </w:tabs>
        <w:suppressAutoHyphens/>
        <w:autoSpaceDE w:val="0"/>
        <w:autoSpaceDN w:val="0"/>
        <w:adjustRightInd w:val="0"/>
        <w:spacing w:line="276" w:lineRule="auto"/>
        <w:ind w:left="426" w:hanging="426"/>
        <w:jc w:val="both"/>
        <w:rPr>
          <w:color w:val="000000"/>
          <w:sz w:val="24"/>
          <w:szCs w:val="24"/>
        </w:rPr>
      </w:pPr>
      <w:r w:rsidRPr="001847E9">
        <w:rPr>
          <w:sz w:val="24"/>
          <w:szCs w:val="24"/>
        </w:rPr>
        <w:t xml:space="preserve">W zakresie nie uregulowanym umową mają zastosowanie </w:t>
      </w:r>
      <w:r w:rsidRPr="001847E9">
        <w:rPr>
          <w:color w:val="000000"/>
          <w:sz w:val="24"/>
          <w:szCs w:val="24"/>
        </w:rPr>
        <w:t xml:space="preserve">przepisy ustawy z dnia 23 kwietnia 1964 r. kodeks cywilny (Dz. U. Nr 16, poz. 93 z </w:t>
      </w:r>
      <w:proofErr w:type="spellStart"/>
      <w:r w:rsidRPr="001847E9">
        <w:rPr>
          <w:color w:val="000000"/>
          <w:sz w:val="24"/>
          <w:szCs w:val="24"/>
        </w:rPr>
        <w:t>późn</w:t>
      </w:r>
      <w:proofErr w:type="spellEnd"/>
      <w:r w:rsidRPr="001847E9">
        <w:rPr>
          <w:color w:val="000000"/>
          <w:sz w:val="24"/>
          <w:szCs w:val="24"/>
        </w:rPr>
        <w:t xml:space="preserve">. zm.), ustawy z dnia 4 lutego 1994 r. o prawie autorskim i prawach pokrewnych (tj. Dz. U. Nr 90, poz. 631), </w:t>
      </w:r>
      <w:r w:rsidRPr="001847E9">
        <w:rPr>
          <w:sz w:val="24"/>
          <w:szCs w:val="24"/>
        </w:rPr>
        <w:t>ustawy z dnia 29 sierpnia 1997 r. (tj. Dz. U. z 2002 r. Nr 101, poz. 926) o ochronie danych osobowych</w:t>
      </w:r>
      <w:r w:rsidRPr="001847E9">
        <w:rPr>
          <w:color w:val="000000"/>
          <w:sz w:val="24"/>
          <w:szCs w:val="24"/>
        </w:rPr>
        <w:t xml:space="preserve">, ustawy z dnia 29 stycznia 2004 r.  prawo zamówień publicznych </w:t>
      </w:r>
      <w:r w:rsidRPr="001847E9">
        <w:rPr>
          <w:sz w:val="24"/>
          <w:szCs w:val="24"/>
        </w:rPr>
        <w:t xml:space="preserve">(Dz. U. z 2010 r., Nr 113, poz. 759 z </w:t>
      </w:r>
      <w:proofErr w:type="spellStart"/>
      <w:r w:rsidRPr="001847E9">
        <w:rPr>
          <w:sz w:val="24"/>
          <w:szCs w:val="24"/>
        </w:rPr>
        <w:t>późn</w:t>
      </w:r>
      <w:proofErr w:type="spellEnd"/>
      <w:r w:rsidRPr="001847E9">
        <w:rPr>
          <w:sz w:val="24"/>
          <w:szCs w:val="24"/>
        </w:rPr>
        <w:t>. zm.)</w:t>
      </w:r>
      <w:r w:rsidRPr="001847E9">
        <w:rPr>
          <w:color w:val="000000"/>
          <w:sz w:val="24"/>
          <w:szCs w:val="24"/>
        </w:rPr>
        <w:t>.</w:t>
      </w:r>
    </w:p>
    <w:p w:rsidR="001847E9" w:rsidRPr="001847E9" w:rsidRDefault="001847E9" w:rsidP="001847E9">
      <w:pPr>
        <w:numPr>
          <w:ilvl w:val="0"/>
          <w:numId w:val="41"/>
        </w:numPr>
        <w:tabs>
          <w:tab w:val="num" w:pos="426"/>
        </w:tabs>
        <w:spacing w:line="276" w:lineRule="auto"/>
        <w:ind w:left="426" w:hanging="426"/>
        <w:jc w:val="both"/>
        <w:rPr>
          <w:sz w:val="24"/>
          <w:szCs w:val="24"/>
        </w:rPr>
      </w:pPr>
      <w:r w:rsidRPr="001847E9">
        <w:rPr>
          <w:sz w:val="24"/>
          <w:szCs w:val="24"/>
        </w:rPr>
        <w:t>Wszelkie spory mogące wyniknąć na tle realizacji niniejszej umowy, Strony poddają pod rozstrzygnięcie sądu właściwego dla siedziby Zamawiającego.</w:t>
      </w:r>
    </w:p>
    <w:p w:rsidR="001847E9" w:rsidRPr="001847E9" w:rsidRDefault="001847E9" w:rsidP="001847E9">
      <w:pPr>
        <w:numPr>
          <w:ilvl w:val="0"/>
          <w:numId w:val="41"/>
        </w:numPr>
        <w:tabs>
          <w:tab w:val="num" w:pos="426"/>
        </w:tabs>
        <w:spacing w:line="276" w:lineRule="auto"/>
        <w:ind w:left="426" w:hanging="426"/>
        <w:jc w:val="both"/>
        <w:rPr>
          <w:sz w:val="24"/>
          <w:szCs w:val="24"/>
        </w:rPr>
      </w:pPr>
      <w:r w:rsidRPr="001847E9">
        <w:rPr>
          <w:sz w:val="24"/>
          <w:szCs w:val="24"/>
        </w:rPr>
        <w:t>Umowę sporządzono w 3 jednobrzmiących egzemplarzach, w tym 2 egzemplarze dla Zamawiającego i 1 dla Wykonawcy.</w:t>
      </w:r>
    </w:p>
    <w:p w:rsidR="001847E9" w:rsidRDefault="001847E9" w:rsidP="001847E9">
      <w:pPr>
        <w:numPr>
          <w:ilvl w:val="0"/>
          <w:numId w:val="41"/>
        </w:numPr>
        <w:tabs>
          <w:tab w:val="num" w:pos="426"/>
        </w:tabs>
        <w:spacing w:line="276" w:lineRule="auto"/>
        <w:ind w:left="426" w:hanging="426"/>
        <w:jc w:val="both"/>
        <w:rPr>
          <w:sz w:val="24"/>
          <w:szCs w:val="24"/>
        </w:rPr>
      </w:pPr>
      <w:r w:rsidRPr="001847E9">
        <w:rPr>
          <w:sz w:val="24"/>
          <w:szCs w:val="24"/>
        </w:rPr>
        <w:t xml:space="preserve">Integralną część umowy stanowią: </w:t>
      </w:r>
    </w:p>
    <w:p w:rsidR="001847E9" w:rsidRDefault="001847E9" w:rsidP="001847E9">
      <w:pPr>
        <w:spacing w:line="276" w:lineRule="auto"/>
        <w:ind w:left="426"/>
        <w:jc w:val="both"/>
        <w:rPr>
          <w:sz w:val="24"/>
          <w:szCs w:val="24"/>
        </w:rPr>
      </w:pPr>
      <w:r w:rsidRPr="001847E9">
        <w:rPr>
          <w:sz w:val="24"/>
          <w:szCs w:val="24"/>
        </w:rPr>
        <w:t xml:space="preserve">załącznik nr 1 – aktualne </w:t>
      </w:r>
      <w:proofErr w:type="spellStart"/>
      <w:r w:rsidRPr="001847E9">
        <w:rPr>
          <w:sz w:val="24"/>
          <w:szCs w:val="24"/>
        </w:rPr>
        <w:t>zaświadczenieo</w:t>
      </w:r>
      <w:proofErr w:type="spellEnd"/>
      <w:r w:rsidRPr="001847E9">
        <w:rPr>
          <w:sz w:val="24"/>
          <w:szCs w:val="24"/>
        </w:rPr>
        <w:t xml:space="preserve"> wpisie w Centralnej Ewidencji i Informacji o Działalności Gospodarczej/ odpis aktualnym KRS, </w:t>
      </w:r>
    </w:p>
    <w:p w:rsidR="001847E9" w:rsidRDefault="001847E9" w:rsidP="001847E9">
      <w:pPr>
        <w:spacing w:line="276" w:lineRule="auto"/>
        <w:ind w:left="426"/>
        <w:jc w:val="both"/>
        <w:rPr>
          <w:sz w:val="24"/>
          <w:szCs w:val="24"/>
        </w:rPr>
      </w:pPr>
      <w:r w:rsidRPr="001847E9">
        <w:rPr>
          <w:sz w:val="24"/>
          <w:szCs w:val="24"/>
        </w:rPr>
        <w:t xml:space="preserve">załącznik nr 2 - oferta Wykonawcy, </w:t>
      </w:r>
    </w:p>
    <w:p w:rsidR="001847E9" w:rsidRDefault="001847E9" w:rsidP="001847E9">
      <w:pPr>
        <w:spacing w:line="276" w:lineRule="auto"/>
        <w:ind w:left="426"/>
        <w:jc w:val="both"/>
        <w:rPr>
          <w:sz w:val="24"/>
          <w:szCs w:val="24"/>
        </w:rPr>
      </w:pPr>
      <w:r w:rsidRPr="001847E9">
        <w:rPr>
          <w:sz w:val="24"/>
          <w:szCs w:val="24"/>
        </w:rPr>
        <w:t xml:space="preserve">załącznik nr 3 – Opis przedmiotu zamówienia, </w:t>
      </w:r>
    </w:p>
    <w:p w:rsidR="001847E9" w:rsidRPr="001847E9" w:rsidRDefault="001847E9" w:rsidP="001847E9">
      <w:pPr>
        <w:spacing w:line="276" w:lineRule="auto"/>
        <w:ind w:left="426"/>
        <w:jc w:val="both"/>
        <w:rPr>
          <w:sz w:val="24"/>
          <w:szCs w:val="24"/>
        </w:rPr>
      </w:pPr>
      <w:r w:rsidRPr="001847E9">
        <w:rPr>
          <w:sz w:val="24"/>
          <w:szCs w:val="24"/>
        </w:rPr>
        <w:lastRenderedPageBreak/>
        <w:t>załącznik nr 4 – upoważnienie nr CPE/U/26/2011 z dnia 26 września 2011 r. dla Pani Moniki Kalinowskiej.</w:t>
      </w:r>
    </w:p>
    <w:p w:rsidR="001847E9" w:rsidRDefault="001847E9" w:rsidP="001847E9">
      <w:pPr>
        <w:spacing w:line="276" w:lineRule="auto"/>
        <w:jc w:val="both"/>
        <w:rPr>
          <w:sz w:val="24"/>
          <w:szCs w:val="24"/>
        </w:rPr>
      </w:pPr>
      <w:r w:rsidRPr="001847E9">
        <w:rPr>
          <w:sz w:val="24"/>
          <w:szCs w:val="24"/>
        </w:rPr>
        <w:t xml:space="preserve">               </w:t>
      </w:r>
    </w:p>
    <w:p w:rsidR="001847E9" w:rsidRDefault="001847E9" w:rsidP="001847E9">
      <w:pPr>
        <w:spacing w:line="276" w:lineRule="auto"/>
        <w:jc w:val="both"/>
        <w:rPr>
          <w:sz w:val="24"/>
          <w:szCs w:val="24"/>
        </w:rPr>
      </w:pPr>
    </w:p>
    <w:p w:rsidR="001847E9" w:rsidRPr="001847E9" w:rsidRDefault="001847E9" w:rsidP="001847E9">
      <w:pPr>
        <w:spacing w:line="276" w:lineRule="auto"/>
        <w:ind w:firstLine="708"/>
        <w:jc w:val="both"/>
        <w:rPr>
          <w:sz w:val="24"/>
          <w:szCs w:val="24"/>
        </w:rPr>
      </w:pPr>
      <w:r w:rsidRPr="001847E9">
        <w:rPr>
          <w:sz w:val="24"/>
          <w:szCs w:val="24"/>
        </w:rPr>
        <w:t xml:space="preserve">  Zamawiający</w:t>
      </w:r>
      <w:r w:rsidRPr="001847E9">
        <w:rPr>
          <w:sz w:val="24"/>
          <w:szCs w:val="24"/>
        </w:rPr>
        <w:tab/>
      </w:r>
      <w:r w:rsidRPr="001847E9">
        <w:rPr>
          <w:sz w:val="24"/>
          <w:szCs w:val="24"/>
        </w:rPr>
        <w:tab/>
      </w:r>
      <w:r w:rsidRPr="001847E9">
        <w:rPr>
          <w:sz w:val="24"/>
          <w:szCs w:val="24"/>
        </w:rPr>
        <w:tab/>
      </w:r>
      <w:r w:rsidRPr="001847E9">
        <w:rPr>
          <w:sz w:val="24"/>
          <w:szCs w:val="24"/>
        </w:rPr>
        <w:tab/>
      </w:r>
      <w:r w:rsidRPr="001847E9">
        <w:rPr>
          <w:sz w:val="24"/>
          <w:szCs w:val="24"/>
        </w:rPr>
        <w:tab/>
      </w:r>
      <w:r>
        <w:rPr>
          <w:sz w:val="24"/>
          <w:szCs w:val="24"/>
        </w:rPr>
        <w:tab/>
      </w:r>
      <w:r w:rsidRPr="001847E9">
        <w:rPr>
          <w:sz w:val="24"/>
          <w:szCs w:val="24"/>
        </w:rPr>
        <w:tab/>
        <w:t xml:space="preserve">   Wykonawca </w:t>
      </w:r>
    </w:p>
    <w:p w:rsidR="001847E9" w:rsidRDefault="001847E9" w:rsidP="001847E9">
      <w:pPr>
        <w:spacing w:line="276" w:lineRule="auto"/>
        <w:jc w:val="both"/>
        <w:rPr>
          <w:sz w:val="24"/>
          <w:szCs w:val="24"/>
        </w:rPr>
      </w:pPr>
      <w:r w:rsidRPr="001847E9">
        <w:rPr>
          <w:sz w:val="24"/>
          <w:szCs w:val="24"/>
        </w:rPr>
        <w:tab/>
      </w:r>
    </w:p>
    <w:p w:rsidR="00177468" w:rsidRDefault="001847E9" w:rsidP="001847E9">
      <w:pPr>
        <w:spacing w:line="276" w:lineRule="auto"/>
        <w:ind w:firstLine="708"/>
        <w:jc w:val="both"/>
        <w:rPr>
          <w:b/>
          <w:sz w:val="24"/>
          <w:szCs w:val="24"/>
        </w:rPr>
      </w:pPr>
      <w:r w:rsidRPr="001847E9">
        <w:rPr>
          <w:sz w:val="24"/>
          <w:szCs w:val="24"/>
        </w:rPr>
        <w:t>……………………………..</w:t>
      </w:r>
      <w:r w:rsidRPr="001847E9">
        <w:rPr>
          <w:sz w:val="24"/>
          <w:szCs w:val="24"/>
        </w:rPr>
        <w:tab/>
      </w:r>
      <w:r w:rsidRPr="001847E9">
        <w:rPr>
          <w:sz w:val="24"/>
          <w:szCs w:val="24"/>
        </w:rPr>
        <w:tab/>
      </w:r>
      <w:r w:rsidRPr="001847E9">
        <w:rPr>
          <w:sz w:val="24"/>
          <w:szCs w:val="24"/>
        </w:rPr>
        <w:tab/>
      </w:r>
      <w:r w:rsidRPr="001847E9">
        <w:rPr>
          <w:sz w:val="24"/>
          <w:szCs w:val="24"/>
        </w:rPr>
        <w:tab/>
        <w:t>……………………………</w:t>
      </w:r>
      <w:r w:rsidR="00177468">
        <w:rPr>
          <w:b/>
          <w:sz w:val="24"/>
          <w:szCs w:val="24"/>
        </w:rPr>
        <w:br w:type="page"/>
      </w:r>
    </w:p>
    <w:p w:rsidR="00177468" w:rsidRPr="002E200A" w:rsidRDefault="00177468" w:rsidP="002E200A">
      <w:pPr>
        <w:jc w:val="right"/>
      </w:pPr>
      <w:r w:rsidRPr="00870613">
        <w:rPr>
          <w:b/>
          <w:sz w:val="24"/>
          <w:szCs w:val="24"/>
        </w:rPr>
        <w:lastRenderedPageBreak/>
        <w:t>ZAŁĄCZNIK NR 1</w:t>
      </w:r>
      <w:r w:rsidR="002E200A">
        <w:t xml:space="preserve"> </w:t>
      </w:r>
      <w:r w:rsidRPr="00870613">
        <w:rPr>
          <w:b/>
          <w:sz w:val="24"/>
          <w:szCs w:val="24"/>
        </w:rPr>
        <w:t xml:space="preserve">do umowy </w:t>
      </w:r>
    </w:p>
    <w:p w:rsidR="00177468" w:rsidRDefault="00177468" w:rsidP="00177468">
      <w:pPr>
        <w:autoSpaceDE w:val="0"/>
        <w:autoSpaceDN w:val="0"/>
        <w:adjustRightInd w:val="0"/>
        <w:jc w:val="center"/>
        <w:rPr>
          <w:b/>
          <w:sz w:val="24"/>
          <w:szCs w:val="24"/>
        </w:rPr>
      </w:pPr>
    </w:p>
    <w:p w:rsidR="00177468" w:rsidRDefault="00177468" w:rsidP="00177468">
      <w:pPr>
        <w:autoSpaceDE w:val="0"/>
        <w:autoSpaceDN w:val="0"/>
        <w:adjustRightInd w:val="0"/>
        <w:jc w:val="center"/>
        <w:rPr>
          <w:b/>
          <w:sz w:val="24"/>
          <w:szCs w:val="24"/>
        </w:rPr>
      </w:pPr>
    </w:p>
    <w:p w:rsidR="00177468" w:rsidRDefault="00177468" w:rsidP="00177468">
      <w:pPr>
        <w:autoSpaceDE w:val="0"/>
        <w:autoSpaceDN w:val="0"/>
        <w:adjustRightInd w:val="0"/>
        <w:jc w:val="center"/>
        <w:rPr>
          <w:b/>
          <w:sz w:val="24"/>
          <w:szCs w:val="24"/>
        </w:rPr>
      </w:pPr>
      <w:r w:rsidRPr="000C4F4F">
        <w:rPr>
          <w:b/>
          <w:sz w:val="24"/>
          <w:szCs w:val="24"/>
        </w:rPr>
        <w:t>Opis przedmiotu zamówienia</w:t>
      </w:r>
    </w:p>
    <w:p w:rsidR="00177468" w:rsidRPr="000C4F4F" w:rsidRDefault="00177468" w:rsidP="00177468">
      <w:pPr>
        <w:autoSpaceDE w:val="0"/>
        <w:autoSpaceDN w:val="0"/>
        <w:adjustRightInd w:val="0"/>
        <w:jc w:val="center"/>
        <w:rPr>
          <w:b/>
          <w:sz w:val="24"/>
          <w:szCs w:val="24"/>
        </w:rPr>
      </w:pPr>
    </w:p>
    <w:p w:rsidR="00EB4697" w:rsidRPr="00EB4697" w:rsidRDefault="00EB4697" w:rsidP="00EB4697">
      <w:pPr>
        <w:spacing w:line="276" w:lineRule="auto"/>
        <w:jc w:val="both"/>
        <w:rPr>
          <w:sz w:val="24"/>
          <w:szCs w:val="24"/>
        </w:rPr>
      </w:pPr>
      <w:r w:rsidRPr="00EB4697">
        <w:rPr>
          <w:b/>
          <w:sz w:val="24"/>
          <w:szCs w:val="24"/>
        </w:rPr>
        <w:t xml:space="preserve">Przedmiotem zamówienia jest przeprowadzenie </w:t>
      </w:r>
      <w:proofErr w:type="spellStart"/>
      <w:r w:rsidRPr="00EB4697">
        <w:rPr>
          <w:sz w:val="24"/>
          <w:szCs w:val="24"/>
        </w:rPr>
        <w:t>szkoleń</w:t>
      </w:r>
      <w:proofErr w:type="spellEnd"/>
      <w:r w:rsidRPr="00EB4697">
        <w:rPr>
          <w:sz w:val="24"/>
          <w:szCs w:val="24"/>
        </w:rPr>
        <w:t xml:space="preserve"> dla członków Komitetu Monitorującego PO KL i jego siedmiu grup roboczych, stanowiących poszczególne części Zamówienia, zgodnie z poniższym zestawieniem. </w:t>
      </w:r>
      <w:r w:rsidRPr="00EB4697">
        <w:rPr>
          <w:sz w:val="24"/>
          <w:szCs w:val="24"/>
        </w:rPr>
        <w:tab/>
      </w:r>
    </w:p>
    <w:p w:rsidR="00EB4697" w:rsidRPr="00EB4697" w:rsidRDefault="00EB4697" w:rsidP="00EB4697">
      <w:pPr>
        <w:spacing w:line="276" w:lineRule="auto"/>
        <w:jc w:val="both"/>
        <w:rPr>
          <w:sz w:val="24"/>
          <w:szCs w:val="24"/>
        </w:rPr>
      </w:pPr>
      <w:r w:rsidRPr="00EB4697">
        <w:rPr>
          <w:sz w:val="24"/>
          <w:szCs w:val="24"/>
        </w:rPr>
        <w:t xml:space="preserve">W przypadku niezrekrutowania pełnej grupy szkoleniowej, Zamawiający zastrzega sobie możliwość poszerzenia grupy o pracowników Punktów Informacyjnych PO KL </w:t>
      </w:r>
      <w:r w:rsidRPr="00EB4697">
        <w:rPr>
          <w:sz w:val="24"/>
          <w:szCs w:val="24"/>
        </w:rPr>
        <w:br/>
        <w:t>i Regionalnych Ośrodków EFS (RO EFS).</w:t>
      </w:r>
    </w:p>
    <w:p w:rsidR="00EB4697" w:rsidRPr="00EB4697" w:rsidRDefault="00EB4697" w:rsidP="00EB4697">
      <w:pPr>
        <w:spacing w:line="276" w:lineRule="auto"/>
        <w:jc w:val="both"/>
        <w:rPr>
          <w:sz w:val="24"/>
          <w:szCs w:val="24"/>
        </w:rPr>
      </w:pPr>
      <w:r w:rsidRPr="00EB4697">
        <w:rPr>
          <w:sz w:val="24"/>
          <w:szCs w:val="24"/>
        </w:rPr>
        <w:t xml:space="preserve">Zamawiający zastrzega sobie możliwość zmniejszenia liczby </w:t>
      </w:r>
      <w:proofErr w:type="spellStart"/>
      <w:r w:rsidRPr="00EB4697">
        <w:rPr>
          <w:sz w:val="24"/>
          <w:szCs w:val="24"/>
        </w:rPr>
        <w:t>szkoleń</w:t>
      </w:r>
      <w:proofErr w:type="spellEnd"/>
      <w:r w:rsidRPr="00EB4697">
        <w:rPr>
          <w:sz w:val="24"/>
          <w:szCs w:val="24"/>
        </w:rPr>
        <w:t xml:space="preserve"> w każdej z części oraz częściowej zmiany grupy odbiorców w ramach poszczególnych części zamówienia. Zamawiający zastrzega sobie możliwość rezygnacji ze szkolenia w całości w przypadku zrekrutowania grupy mniejszej niż 12 osób. </w:t>
      </w:r>
    </w:p>
    <w:p w:rsidR="00EB4697" w:rsidRPr="00EB4697" w:rsidRDefault="00EB4697" w:rsidP="00EB4697">
      <w:pPr>
        <w:spacing w:line="276" w:lineRule="auto"/>
        <w:jc w:val="both"/>
        <w:rPr>
          <w:sz w:val="24"/>
          <w:szCs w:val="24"/>
        </w:rPr>
      </w:pPr>
    </w:p>
    <w:p w:rsidR="00EB4697" w:rsidRPr="00EB4697" w:rsidRDefault="00EB4697" w:rsidP="00EB4697">
      <w:pPr>
        <w:spacing w:line="276" w:lineRule="auto"/>
        <w:jc w:val="both"/>
        <w:rPr>
          <w:sz w:val="24"/>
          <w:szCs w:val="24"/>
        </w:rPr>
      </w:pPr>
      <w:r w:rsidRPr="00EB4697">
        <w:rPr>
          <w:sz w:val="24"/>
          <w:szCs w:val="24"/>
        </w:rPr>
        <w:t xml:space="preserve">Zamawiający zastrzega sobie możliwość zmniejszenia szkolenia dwudniowego (16 godz.) do  szkolenia jednodniowego (8 godz.) i stosownej korekty programu (zmniejszenia treści programowych). Wówczas koszt szkolenia jednodniowego będzie stanowił ½ kwoty, określonej w ofercie, przewidzianej na szkolenie dwudniowe. </w:t>
      </w:r>
    </w:p>
    <w:p w:rsidR="00EB4697" w:rsidRPr="00EB4697" w:rsidRDefault="00EB4697" w:rsidP="00EB4697">
      <w:pPr>
        <w:pStyle w:val="Akapitzlist"/>
        <w:spacing w:line="276" w:lineRule="auto"/>
        <w:ind w:left="0"/>
        <w:jc w:val="both"/>
        <w:rPr>
          <w:b/>
          <w:sz w:val="24"/>
          <w:szCs w:val="24"/>
        </w:rPr>
      </w:pPr>
    </w:p>
    <w:p w:rsidR="00EB4697" w:rsidRPr="00EB4697" w:rsidRDefault="00EB4697" w:rsidP="00EB4697">
      <w:pPr>
        <w:spacing w:line="276" w:lineRule="auto"/>
        <w:jc w:val="both"/>
        <w:rPr>
          <w:b/>
          <w:sz w:val="24"/>
          <w:szCs w:val="24"/>
        </w:rPr>
      </w:pPr>
      <w:r w:rsidRPr="00EB4697">
        <w:rPr>
          <w:b/>
          <w:sz w:val="24"/>
          <w:szCs w:val="24"/>
        </w:rPr>
        <w:t>CZĘŚĆ  I ZAMÓWIENIA – szkolenie pt. „Ewaluacja w ramach  PO KL”</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2 </w:t>
      </w:r>
      <w:proofErr w:type="spellStart"/>
      <w:r w:rsidRPr="00EB4697">
        <w:rPr>
          <w:sz w:val="24"/>
          <w:szCs w:val="24"/>
        </w:rPr>
        <w:t>szkoleń</w:t>
      </w:r>
      <w:proofErr w:type="spellEnd"/>
      <w:r w:rsidRPr="00EB4697">
        <w:rPr>
          <w:sz w:val="24"/>
          <w:szCs w:val="24"/>
        </w:rPr>
        <w:t xml:space="preserve"> dwudniowych (2 grupy szkoleniowe x 2 dni robocze) pt. </w:t>
      </w:r>
      <w:r w:rsidRPr="00EB4697">
        <w:rPr>
          <w:i/>
          <w:sz w:val="24"/>
          <w:szCs w:val="24"/>
        </w:rPr>
        <w:t xml:space="preserve">„Ewaluacja w ramach PO KL”, </w:t>
      </w:r>
      <w:r w:rsidRPr="00EB4697">
        <w:rPr>
          <w:sz w:val="24"/>
          <w:szCs w:val="24"/>
        </w:rPr>
        <w:t xml:space="preserve"> współfinansowanych przez Unię Europejską w ramach Europejskiego Funduszu Społecznego.</w:t>
      </w:r>
    </w:p>
    <w:p w:rsidR="00EB4697" w:rsidRPr="00EB4697" w:rsidRDefault="00EB4697" w:rsidP="00EB4697">
      <w:pPr>
        <w:pStyle w:val="Akapitzlist"/>
        <w:spacing w:line="276" w:lineRule="auto"/>
        <w:jc w:val="both"/>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 xml:space="preserve">na temat ewaluacji projektów PO KL. </w:t>
      </w:r>
    </w:p>
    <w:p w:rsidR="00EB4697" w:rsidRPr="00EB4697" w:rsidRDefault="00EB4697" w:rsidP="00EB4697">
      <w:pPr>
        <w:pStyle w:val="Akapitzlist"/>
        <w:spacing w:line="276" w:lineRule="auto"/>
        <w:ind w:hanging="436"/>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spacing w:line="276" w:lineRule="auto"/>
        <w:ind w:left="786" w:hanging="77"/>
        <w:jc w:val="both"/>
        <w:rPr>
          <w:b/>
          <w:sz w:val="24"/>
          <w:szCs w:val="24"/>
        </w:rPr>
      </w:pPr>
      <w:r w:rsidRPr="00EB4697">
        <w:rPr>
          <w:b/>
          <w:sz w:val="24"/>
          <w:szCs w:val="24"/>
        </w:rPr>
        <w:t xml:space="preserve">Moduł I: Ewaluacja- założenia wstępne. </w:t>
      </w:r>
    </w:p>
    <w:p w:rsidR="00EB4697" w:rsidRPr="00EB4697" w:rsidRDefault="00EB4697" w:rsidP="00EB4697">
      <w:pPr>
        <w:pStyle w:val="Akapitzlist"/>
        <w:numPr>
          <w:ilvl w:val="0"/>
          <w:numId w:val="45"/>
        </w:numPr>
        <w:spacing w:line="276" w:lineRule="auto"/>
        <w:ind w:left="993" w:hanging="284"/>
        <w:contextualSpacing/>
        <w:jc w:val="both"/>
        <w:rPr>
          <w:sz w:val="24"/>
          <w:szCs w:val="24"/>
        </w:rPr>
      </w:pPr>
      <w:r w:rsidRPr="00EB4697">
        <w:rPr>
          <w:sz w:val="24"/>
          <w:szCs w:val="24"/>
        </w:rPr>
        <w:t xml:space="preserve">Definicja ewaluacji </w:t>
      </w:r>
    </w:p>
    <w:p w:rsidR="00EB4697" w:rsidRPr="00EB4697" w:rsidRDefault="00EB4697" w:rsidP="00EB4697">
      <w:pPr>
        <w:pStyle w:val="Akapitzlist"/>
        <w:numPr>
          <w:ilvl w:val="0"/>
          <w:numId w:val="45"/>
        </w:numPr>
        <w:spacing w:line="276" w:lineRule="auto"/>
        <w:ind w:left="993" w:hanging="284"/>
        <w:contextualSpacing/>
        <w:jc w:val="both"/>
        <w:rPr>
          <w:sz w:val="24"/>
          <w:szCs w:val="24"/>
        </w:rPr>
      </w:pPr>
      <w:r w:rsidRPr="00EB4697">
        <w:rPr>
          <w:sz w:val="24"/>
          <w:szCs w:val="24"/>
        </w:rPr>
        <w:t>Ewaluacja a monitoring, audyt i kontrola</w:t>
      </w:r>
    </w:p>
    <w:p w:rsidR="00EB4697" w:rsidRPr="00EB4697" w:rsidRDefault="00EB4697" w:rsidP="00EB4697">
      <w:pPr>
        <w:pStyle w:val="Akapitzlist"/>
        <w:numPr>
          <w:ilvl w:val="0"/>
          <w:numId w:val="45"/>
        </w:numPr>
        <w:spacing w:line="276" w:lineRule="auto"/>
        <w:ind w:left="993" w:hanging="284"/>
        <w:contextualSpacing/>
        <w:jc w:val="both"/>
        <w:rPr>
          <w:sz w:val="24"/>
          <w:szCs w:val="24"/>
        </w:rPr>
      </w:pPr>
      <w:r w:rsidRPr="00EB4697">
        <w:rPr>
          <w:sz w:val="24"/>
          <w:szCs w:val="24"/>
        </w:rPr>
        <w:t>Cele i funkcje ewaluacji</w:t>
      </w:r>
    </w:p>
    <w:p w:rsidR="00EB4697" w:rsidRPr="00EB4697" w:rsidRDefault="00EB4697" w:rsidP="00EB4697">
      <w:pPr>
        <w:pStyle w:val="Akapitzlist"/>
        <w:numPr>
          <w:ilvl w:val="0"/>
          <w:numId w:val="45"/>
        </w:numPr>
        <w:spacing w:line="276" w:lineRule="auto"/>
        <w:ind w:left="993" w:hanging="284"/>
        <w:contextualSpacing/>
        <w:jc w:val="both"/>
        <w:rPr>
          <w:sz w:val="24"/>
          <w:szCs w:val="24"/>
        </w:rPr>
      </w:pPr>
      <w:r w:rsidRPr="00EB4697">
        <w:rPr>
          <w:sz w:val="24"/>
          <w:szCs w:val="24"/>
        </w:rPr>
        <w:t>Typy ewaluacji</w:t>
      </w:r>
    </w:p>
    <w:p w:rsidR="00EB4697" w:rsidRPr="00EB4697" w:rsidRDefault="00EB4697" w:rsidP="00EB4697">
      <w:pPr>
        <w:pStyle w:val="Akapitzlist"/>
        <w:numPr>
          <w:ilvl w:val="0"/>
          <w:numId w:val="45"/>
        </w:numPr>
        <w:spacing w:line="276" w:lineRule="auto"/>
        <w:ind w:left="993" w:hanging="284"/>
        <w:contextualSpacing/>
        <w:jc w:val="both"/>
        <w:rPr>
          <w:sz w:val="24"/>
          <w:szCs w:val="24"/>
        </w:rPr>
      </w:pPr>
      <w:r w:rsidRPr="00EB4697">
        <w:rPr>
          <w:sz w:val="24"/>
          <w:szCs w:val="24"/>
        </w:rPr>
        <w:t>Kryteria ewaluacyjne</w:t>
      </w:r>
    </w:p>
    <w:p w:rsidR="00EB4697" w:rsidRPr="00EB4697" w:rsidRDefault="00EB4697" w:rsidP="00EB4697">
      <w:pPr>
        <w:pStyle w:val="Akapitzlist"/>
        <w:numPr>
          <w:ilvl w:val="0"/>
          <w:numId w:val="45"/>
        </w:numPr>
        <w:spacing w:line="276" w:lineRule="auto"/>
        <w:ind w:left="993" w:hanging="284"/>
        <w:contextualSpacing/>
        <w:jc w:val="both"/>
        <w:rPr>
          <w:sz w:val="24"/>
          <w:szCs w:val="24"/>
        </w:rPr>
      </w:pPr>
      <w:r w:rsidRPr="00EB4697">
        <w:rPr>
          <w:sz w:val="24"/>
          <w:szCs w:val="24"/>
        </w:rPr>
        <w:t>Wymogi krajowe i europejskie dotyczące ewaluacji</w:t>
      </w:r>
    </w:p>
    <w:p w:rsidR="00EB4697" w:rsidRPr="00EB4697" w:rsidRDefault="00EB4697" w:rsidP="00EB4697">
      <w:pPr>
        <w:pStyle w:val="Akapitzlist"/>
        <w:numPr>
          <w:ilvl w:val="0"/>
          <w:numId w:val="45"/>
        </w:numPr>
        <w:spacing w:line="276" w:lineRule="auto"/>
        <w:ind w:left="993" w:hanging="284"/>
        <w:contextualSpacing/>
        <w:jc w:val="both"/>
        <w:rPr>
          <w:sz w:val="24"/>
          <w:szCs w:val="24"/>
        </w:rPr>
      </w:pPr>
      <w:r w:rsidRPr="00EB4697">
        <w:rPr>
          <w:sz w:val="24"/>
          <w:szCs w:val="24"/>
        </w:rPr>
        <w:t>Ewaluacja jako wzmocnienie funkcji potencjału ekonomiczno-rozwojowego kraju</w:t>
      </w:r>
    </w:p>
    <w:p w:rsidR="00EB4697" w:rsidRPr="00EB4697" w:rsidRDefault="00EB4697" w:rsidP="00EB4697">
      <w:pPr>
        <w:pStyle w:val="Akapitzlist"/>
        <w:spacing w:line="276" w:lineRule="auto"/>
        <w:ind w:left="786"/>
        <w:jc w:val="both"/>
        <w:rPr>
          <w:b/>
          <w:sz w:val="24"/>
          <w:szCs w:val="24"/>
        </w:rPr>
      </w:pPr>
      <w:r w:rsidRPr="00EB4697">
        <w:rPr>
          <w:b/>
          <w:sz w:val="24"/>
          <w:szCs w:val="24"/>
        </w:rPr>
        <w:t xml:space="preserve">Moduł II: Proces ewaluacji: </w:t>
      </w:r>
    </w:p>
    <w:p w:rsidR="00EB4697" w:rsidRPr="00EB4697" w:rsidRDefault="00EB4697" w:rsidP="00EB4697">
      <w:pPr>
        <w:pStyle w:val="Akapitzlist"/>
        <w:numPr>
          <w:ilvl w:val="0"/>
          <w:numId w:val="46"/>
        </w:numPr>
        <w:spacing w:line="276" w:lineRule="auto"/>
        <w:ind w:left="993" w:hanging="284"/>
        <w:contextualSpacing/>
        <w:jc w:val="both"/>
        <w:rPr>
          <w:sz w:val="24"/>
          <w:szCs w:val="24"/>
        </w:rPr>
      </w:pPr>
      <w:r w:rsidRPr="00EB4697">
        <w:rPr>
          <w:sz w:val="24"/>
          <w:szCs w:val="24"/>
        </w:rPr>
        <w:t>Logika i planowanie procesu ewaluacyjnego</w:t>
      </w:r>
    </w:p>
    <w:p w:rsidR="00EB4697" w:rsidRPr="00EB4697" w:rsidRDefault="00EB4697" w:rsidP="00EB4697">
      <w:pPr>
        <w:pStyle w:val="Akapitzlist"/>
        <w:numPr>
          <w:ilvl w:val="0"/>
          <w:numId w:val="46"/>
        </w:numPr>
        <w:spacing w:line="276" w:lineRule="auto"/>
        <w:ind w:left="993" w:hanging="284"/>
        <w:contextualSpacing/>
        <w:jc w:val="both"/>
        <w:rPr>
          <w:sz w:val="24"/>
          <w:szCs w:val="24"/>
        </w:rPr>
      </w:pPr>
      <w:r w:rsidRPr="00EB4697">
        <w:rPr>
          <w:sz w:val="24"/>
          <w:szCs w:val="24"/>
        </w:rPr>
        <w:t xml:space="preserve">Wskaźniki w monitoringu i ewaluacji </w:t>
      </w:r>
    </w:p>
    <w:p w:rsidR="00EB4697" w:rsidRPr="00EB4697" w:rsidRDefault="00EB4697" w:rsidP="00EB4697">
      <w:pPr>
        <w:pStyle w:val="Akapitzlist"/>
        <w:numPr>
          <w:ilvl w:val="0"/>
          <w:numId w:val="46"/>
        </w:numPr>
        <w:spacing w:line="276" w:lineRule="auto"/>
        <w:ind w:left="993" w:hanging="284"/>
        <w:contextualSpacing/>
        <w:jc w:val="both"/>
        <w:rPr>
          <w:sz w:val="24"/>
          <w:szCs w:val="24"/>
        </w:rPr>
      </w:pPr>
      <w:r w:rsidRPr="00EB4697">
        <w:rPr>
          <w:sz w:val="24"/>
          <w:szCs w:val="24"/>
        </w:rPr>
        <w:t>Wnioskowanie i formułowanie rekomendacji</w:t>
      </w:r>
    </w:p>
    <w:p w:rsidR="00EB4697" w:rsidRPr="00EB4697" w:rsidRDefault="00EB4697" w:rsidP="00EB4697">
      <w:pPr>
        <w:pStyle w:val="Akapitzlist"/>
        <w:numPr>
          <w:ilvl w:val="0"/>
          <w:numId w:val="46"/>
        </w:numPr>
        <w:spacing w:line="276" w:lineRule="auto"/>
        <w:ind w:left="993" w:hanging="284"/>
        <w:contextualSpacing/>
        <w:jc w:val="both"/>
        <w:rPr>
          <w:sz w:val="24"/>
          <w:szCs w:val="24"/>
        </w:rPr>
      </w:pPr>
      <w:r w:rsidRPr="00EB4697">
        <w:rPr>
          <w:sz w:val="24"/>
          <w:szCs w:val="24"/>
        </w:rPr>
        <w:t>badania ewaluacyjne a decyzje strategiczne w procesie planowania rozwoju regionalnego/krajowego</w:t>
      </w:r>
    </w:p>
    <w:p w:rsidR="00EB4697" w:rsidRPr="00EB4697" w:rsidRDefault="00EB4697" w:rsidP="00EB4697">
      <w:pPr>
        <w:pStyle w:val="Akapitzlist"/>
        <w:numPr>
          <w:ilvl w:val="0"/>
          <w:numId w:val="46"/>
        </w:numPr>
        <w:spacing w:line="276" w:lineRule="auto"/>
        <w:ind w:left="993" w:hanging="284"/>
        <w:contextualSpacing/>
        <w:jc w:val="both"/>
        <w:rPr>
          <w:sz w:val="24"/>
          <w:szCs w:val="24"/>
        </w:rPr>
      </w:pPr>
      <w:r w:rsidRPr="00EB4697">
        <w:rPr>
          <w:sz w:val="24"/>
          <w:szCs w:val="24"/>
        </w:rPr>
        <w:t xml:space="preserve">Wykorzystanie wyników badań ewaluacyjnych </w:t>
      </w:r>
    </w:p>
    <w:p w:rsidR="00EB4697" w:rsidRPr="00EB4697" w:rsidRDefault="00EB4697" w:rsidP="00EB4697">
      <w:pPr>
        <w:pStyle w:val="Akapitzlist"/>
        <w:spacing w:line="276" w:lineRule="auto"/>
        <w:ind w:left="786" w:hanging="77"/>
        <w:jc w:val="both"/>
        <w:rPr>
          <w:b/>
          <w:sz w:val="24"/>
          <w:szCs w:val="24"/>
        </w:rPr>
      </w:pPr>
      <w:r w:rsidRPr="00EB4697">
        <w:rPr>
          <w:b/>
          <w:sz w:val="24"/>
          <w:szCs w:val="24"/>
        </w:rPr>
        <w:lastRenderedPageBreak/>
        <w:t xml:space="preserve">Moduł III: Metody i techniki badań ewaluacyjnych </w:t>
      </w:r>
    </w:p>
    <w:p w:rsidR="00EB4697" w:rsidRPr="00EB4697" w:rsidRDefault="00EB4697" w:rsidP="00EB4697">
      <w:pPr>
        <w:pStyle w:val="Akapitzlist"/>
        <w:numPr>
          <w:ilvl w:val="0"/>
          <w:numId w:val="47"/>
        </w:numPr>
        <w:spacing w:line="276" w:lineRule="auto"/>
        <w:ind w:left="993" w:hanging="284"/>
        <w:contextualSpacing/>
        <w:jc w:val="both"/>
        <w:rPr>
          <w:sz w:val="24"/>
          <w:szCs w:val="24"/>
        </w:rPr>
      </w:pPr>
      <w:r w:rsidRPr="00EB4697">
        <w:rPr>
          <w:sz w:val="24"/>
          <w:szCs w:val="24"/>
        </w:rPr>
        <w:t>Makroekonomiczna perspektywa ewaluacji</w:t>
      </w:r>
    </w:p>
    <w:p w:rsidR="00EB4697" w:rsidRPr="00EB4697" w:rsidRDefault="00EB4697" w:rsidP="00EB4697">
      <w:pPr>
        <w:pStyle w:val="Akapitzlist"/>
        <w:numPr>
          <w:ilvl w:val="0"/>
          <w:numId w:val="47"/>
        </w:numPr>
        <w:spacing w:line="276" w:lineRule="auto"/>
        <w:ind w:left="993" w:hanging="284"/>
        <w:contextualSpacing/>
        <w:jc w:val="both"/>
        <w:rPr>
          <w:sz w:val="24"/>
          <w:szCs w:val="24"/>
        </w:rPr>
      </w:pPr>
      <w:r w:rsidRPr="00EB4697">
        <w:rPr>
          <w:sz w:val="24"/>
          <w:szCs w:val="24"/>
        </w:rPr>
        <w:t>Zastosowanie metod ilościowych i jakościowych- rodzaje</w:t>
      </w:r>
    </w:p>
    <w:p w:rsidR="00EB4697" w:rsidRPr="00EB4697" w:rsidRDefault="00EB4697" w:rsidP="00EB4697">
      <w:pPr>
        <w:pStyle w:val="Akapitzlist"/>
        <w:spacing w:line="276" w:lineRule="auto"/>
        <w:jc w:val="both"/>
        <w:rPr>
          <w:b/>
          <w:sz w:val="24"/>
          <w:szCs w:val="24"/>
        </w:rPr>
      </w:pPr>
      <w:r w:rsidRPr="00EB4697">
        <w:rPr>
          <w:b/>
          <w:sz w:val="24"/>
          <w:szCs w:val="24"/>
        </w:rPr>
        <w:t xml:space="preserve">Moduł IV: Ewaluacja PO KL: </w:t>
      </w:r>
      <w:proofErr w:type="spellStart"/>
      <w:r w:rsidRPr="00EB4697">
        <w:rPr>
          <w:b/>
          <w:sz w:val="24"/>
          <w:szCs w:val="24"/>
        </w:rPr>
        <w:t>case</w:t>
      </w:r>
      <w:proofErr w:type="spellEnd"/>
      <w:r w:rsidRPr="00EB4697">
        <w:rPr>
          <w:b/>
          <w:sz w:val="24"/>
          <w:szCs w:val="24"/>
        </w:rPr>
        <w:t xml:space="preserve"> </w:t>
      </w:r>
      <w:proofErr w:type="spellStart"/>
      <w:r w:rsidRPr="00EB4697">
        <w:rPr>
          <w:b/>
          <w:sz w:val="24"/>
          <w:szCs w:val="24"/>
        </w:rPr>
        <w:t>study</w:t>
      </w:r>
      <w:proofErr w:type="spellEnd"/>
      <w:r w:rsidRPr="00EB4697">
        <w:rPr>
          <w:b/>
          <w:sz w:val="24"/>
          <w:szCs w:val="24"/>
        </w:rPr>
        <w:t>:</w:t>
      </w:r>
    </w:p>
    <w:p w:rsidR="00EB4697" w:rsidRPr="00EB4697" w:rsidRDefault="00EB4697" w:rsidP="00EB4697">
      <w:pPr>
        <w:pStyle w:val="Akapitzlist"/>
        <w:numPr>
          <w:ilvl w:val="1"/>
          <w:numId w:val="49"/>
        </w:numPr>
        <w:tabs>
          <w:tab w:val="clear" w:pos="2226"/>
          <w:tab w:val="num" w:pos="993"/>
        </w:tabs>
        <w:spacing w:line="276" w:lineRule="auto"/>
        <w:ind w:left="1260" w:hanging="551"/>
        <w:contextualSpacing/>
        <w:jc w:val="both"/>
        <w:rPr>
          <w:sz w:val="24"/>
          <w:szCs w:val="24"/>
        </w:rPr>
      </w:pPr>
      <w:r w:rsidRPr="00EB4697">
        <w:rPr>
          <w:sz w:val="24"/>
          <w:szCs w:val="24"/>
        </w:rPr>
        <w:t>Ewaluacja projektów innowacyjnych i ponadnarodowych</w:t>
      </w:r>
    </w:p>
    <w:p w:rsidR="00EB4697" w:rsidRPr="00EB4697" w:rsidRDefault="00EB4697" w:rsidP="00EB4697">
      <w:pPr>
        <w:pStyle w:val="Akapitzlist"/>
        <w:numPr>
          <w:ilvl w:val="1"/>
          <w:numId w:val="49"/>
        </w:numPr>
        <w:tabs>
          <w:tab w:val="clear" w:pos="2226"/>
          <w:tab w:val="num" w:pos="993"/>
        </w:tabs>
        <w:spacing w:line="276" w:lineRule="auto"/>
        <w:ind w:left="993" w:hanging="284"/>
        <w:contextualSpacing/>
        <w:jc w:val="both"/>
        <w:rPr>
          <w:sz w:val="24"/>
          <w:szCs w:val="24"/>
        </w:rPr>
      </w:pPr>
      <w:r w:rsidRPr="00EB4697">
        <w:rPr>
          <w:sz w:val="24"/>
          <w:szCs w:val="24"/>
        </w:rPr>
        <w:t>Ocena przeprowadzonych ewaluacji, ocena rekomendacji</w:t>
      </w:r>
    </w:p>
    <w:p w:rsidR="00EB4697" w:rsidRPr="00EB4697" w:rsidRDefault="00EB4697" w:rsidP="00EB4697">
      <w:pPr>
        <w:pStyle w:val="Akapitzlist"/>
        <w:spacing w:line="276" w:lineRule="auto"/>
        <w:ind w:left="786"/>
        <w:jc w:val="both"/>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t>
      </w:r>
      <w:r w:rsidRPr="00EB4697">
        <w:rPr>
          <w:sz w:val="24"/>
          <w:szCs w:val="24"/>
        </w:rPr>
        <w:br/>
        <w:t xml:space="preserve">w terminie 1 dnia roboczego od dnia otrzymania uwag. Forma przedstawienia – wersja elektroniczna przesłana drogą mailową, forma akceptacji lub zgłaszania uwag – wersja elektroniczna przesłana drogą mailową. W programach </w:t>
      </w:r>
      <w:proofErr w:type="spellStart"/>
      <w:r w:rsidRPr="00EB4697">
        <w:rPr>
          <w:sz w:val="24"/>
          <w:szCs w:val="24"/>
        </w:rPr>
        <w:t>szkoleń</w:t>
      </w:r>
      <w:proofErr w:type="spellEnd"/>
      <w:r w:rsidRPr="00EB4697">
        <w:rPr>
          <w:sz w:val="24"/>
          <w:szCs w:val="24"/>
        </w:rPr>
        <w:t xml:space="preserve"> szczególnie istotne jest położenie nacisku na zagadnienia praktyczne (ćwiczenia, </w:t>
      </w:r>
      <w:proofErr w:type="spellStart"/>
      <w:r w:rsidRPr="00EB4697">
        <w:rPr>
          <w:sz w:val="24"/>
          <w:szCs w:val="24"/>
        </w:rPr>
        <w:t>case’y</w:t>
      </w:r>
      <w:proofErr w:type="spellEnd"/>
      <w:r w:rsidRPr="00EB4697">
        <w:rPr>
          <w:sz w:val="24"/>
          <w:szCs w:val="24"/>
        </w:rPr>
        <w:t xml:space="preserve"> itp.). Powinny one stanowić w tej części zamówienia co najmniej 80% czasu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zakresu ewaluacji projektów PO KL.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50"/>
        </w:numPr>
        <w:autoSpaceDE w:val="0"/>
        <w:autoSpaceDN w:val="0"/>
        <w:adjustRightInd w:val="0"/>
        <w:spacing w:line="276" w:lineRule="auto"/>
        <w:ind w:left="426"/>
        <w:jc w:val="both"/>
        <w:rPr>
          <w:color w:val="000000"/>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w:t>
      </w:r>
      <w:r w:rsidRPr="00EB4697">
        <w:rPr>
          <w:color w:val="000000"/>
          <w:sz w:val="24"/>
          <w:szCs w:val="24"/>
        </w:rPr>
        <w:t xml:space="preserve">Jednocześnie proponuje się przekazanie uczestnikom szkolenia dodatkowo następujących dokumentów ewaluacyjnych tj.: </w:t>
      </w:r>
    </w:p>
    <w:p w:rsidR="00EB4697" w:rsidRPr="00EB4697" w:rsidRDefault="00EB4697" w:rsidP="00EB4697">
      <w:pPr>
        <w:numPr>
          <w:ilvl w:val="0"/>
          <w:numId w:val="48"/>
        </w:numPr>
        <w:autoSpaceDE w:val="0"/>
        <w:autoSpaceDN w:val="0"/>
        <w:adjustRightInd w:val="0"/>
        <w:spacing w:line="276" w:lineRule="auto"/>
        <w:jc w:val="both"/>
        <w:rPr>
          <w:i/>
          <w:iCs/>
          <w:color w:val="000000"/>
          <w:sz w:val="24"/>
          <w:szCs w:val="24"/>
        </w:rPr>
      </w:pPr>
      <w:r w:rsidRPr="00EB4697">
        <w:rPr>
          <w:i/>
          <w:iCs/>
          <w:color w:val="000000"/>
          <w:sz w:val="24"/>
          <w:szCs w:val="24"/>
        </w:rPr>
        <w:t>Wytyczne nr 6 w zakresie ewaluacji programów operacyjnych na lata 2007-2013</w:t>
      </w:r>
    </w:p>
    <w:p w:rsidR="00EB4697" w:rsidRPr="00EB4697" w:rsidRDefault="00EB4697" w:rsidP="00EB4697">
      <w:pPr>
        <w:numPr>
          <w:ilvl w:val="0"/>
          <w:numId w:val="48"/>
        </w:numPr>
        <w:autoSpaceDE w:val="0"/>
        <w:autoSpaceDN w:val="0"/>
        <w:adjustRightInd w:val="0"/>
        <w:spacing w:line="276" w:lineRule="auto"/>
        <w:jc w:val="both"/>
        <w:rPr>
          <w:i/>
          <w:iCs/>
          <w:color w:val="000000"/>
          <w:sz w:val="24"/>
          <w:szCs w:val="24"/>
        </w:rPr>
      </w:pPr>
      <w:r w:rsidRPr="00EB4697">
        <w:rPr>
          <w:i/>
          <w:iCs/>
          <w:color w:val="000000"/>
          <w:sz w:val="24"/>
          <w:szCs w:val="24"/>
        </w:rPr>
        <w:t>Plan oceny PO KL 2007-2013</w:t>
      </w:r>
    </w:p>
    <w:p w:rsidR="00EB4697" w:rsidRPr="00EB4697" w:rsidRDefault="00EB4697" w:rsidP="00EB4697">
      <w:pPr>
        <w:numPr>
          <w:ilvl w:val="0"/>
          <w:numId w:val="48"/>
        </w:numPr>
        <w:autoSpaceDE w:val="0"/>
        <w:autoSpaceDN w:val="0"/>
        <w:adjustRightInd w:val="0"/>
        <w:spacing w:line="276" w:lineRule="auto"/>
        <w:jc w:val="both"/>
        <w:rPr>
          <w:i/>
          <w:iCs/>
          <w:color w:val="000000"/>
          <w:sz w:val="24"/>
          <w:szCs w:val="24"/>
        </w:rPr>
      </w:pPr>
      <w:r w:rsidRPr="00EB4697">
        <w:rPr>
          <w:i/>
          <w:iCs/>
          <w:color w:val="000000"/>
          <w:sz w:val="24"/>
          <w:szCs w:val="24"/>
        </w:rPr>
        <w:t>Ewaluację krok po kroku – czyli zalecenia IZ w zakresie prowadzenia ewaluacji                 w ramach PO KL.</w:t>
      </w:r>
    </w:p>
    <w:p w:rsidR="00EB4697" w:rsidRPr="00EB4697" w:rsidRDefault="00EB4697" w:rsidP="00EB4697">
      <w:pPr>
        <w:pStyle w:val="Akapitzlist"/>
        <w:spacing w:line="276" w:lineRule="auto"/>
        <w:ind w:left="426"/>
        <w:jc w:val="both"/>
        <w:rPr>
          <w:sz w:val="24"/>
          <w:szCs w:val="24"/>
        </w:rPr>
      </w:pPr>
      <w:r w:rsidRPr="00EB4697">
        <w:rPr>
          <w:sz w:val="24"/>
          <w:szCs w:val="24"/>
        </w:rPr>
        <w:t xml:space="preserve">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w:t>
      </w:r>
      <w:r w:rsidRPr="00EB4697">
        <w:rPr>
          <w:sz w:val="24"/>
          <w:szCs w:val="24"/>
        </w:rPr>
        <w:lastRenderedPageBreak/>
        <w:t xml:space="preserve">forma akceptacji lub zgłaszania uwag – wersja elektroniczna przesłana drogą mailową. Za powielenie materiałów dla uczestników szkolenia oraz dostarczenie ich na miejsce szkolenia odpowiada Zamawiający. 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 po zakończeniu szkolenia.</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b/>
          <w:sz w:val="24"/>
          <w:szCs w:val="24"/>
        </w:rPr>
        <w:t>Liczba osób</w:t>
      </w:r>
      <w:r w:rsidRPr="00EB4697">
        <w:rPr>
          <w:sz w:val="24"/>
          <w:szCs w:val="24"/>
        </w:rPr>
        <w:t xml:space="preserve"> biorących udział w szkoleniu: dwie grupy liczące do 20 osób każda.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0"/>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color w:val="000000"/>
          <w:sz w:val="24"/>
          <w:szCs w:val="24"/>
        </w:rPr>
        <w:sectPr w:rsidR="00EB4697" w:rsidRPr="00EB4697" w:rsidSect="008C587A">
          <w:footerReference w:type="default" r:id="rId11"/>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II ZAMÓWIENIA – szkolenie pt. „System oświatowy wobec zmian programowych”.</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 xml:space="preserve">„System oświatowy wobec zmian programowych”, </w:t>
      </w:r>
      <w:r w:rsidRPr="00EB4697">
        <w:rPr>
          <w:sz w:val="24"/>
          <w:szCs w:val="24"/>
        </w:rPr>
        <w:t>współfinansowanych przez Unię Europejską w ramach Europejskiego Funduszu Społecznego.</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na temat systemu oświaty w Polsce i innych krajach UE.</w:t>
      </w:r>
    </w:p>
    <w:p w:rsidR="00EB4697" w:rsidRPr="00EB4697" w:rsidRDefault="00EB4697" w:rsidP="00EB4697">
      <w:pPr>
        <w:pStyle w:val="Akapitzlist"/>
        <w:spacing w:line="276" w:lineRule="auto"/>
        <w:ind w:left="0"/>
        <w:jc w:val="both"/>
        <w:rPr>
          <w:sz w:val="24"/>
          <w:szCs w:val="24"/>
        </w:rPr>
      </w:pPr>
      <w:r w:rsidRPr="00EB4697">
        <w:rPr>
          <w:sz w:val="24"/>
          <w:szCs w:val="24"/>
        </w:rPr>
        <w:t xml:space="preserve"> </w:t>
      </w: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56"/>
        </w:numPr>
        <w:spacing w:line="276" w:lineRule="auto"/>
        <w:ind w:left="709" w:hanging="283"/>
        <w:contextualSpacing/>
        <w:jc w:val="both"/>
        <w:rPr>
          <w:b/>
          <w:sz w:val="24"/>
          <w:szCs w:val="24"/>
        </w:rPr>
      </w:pPr>
      <w:r w:rsidRPr="00EB4697">
        <w:rPr>
          <w:b/>
          <w:sz w:val="24"/>
          <w:szCs w:val="24"/>
        </w:rPr>
        <w:t>Główne założenia reformy programowej (wychowanie przedszkolne, edukacja wczesnoszkolna, szkoła podstawowa, gimnazjum, szkoły podstawowe)</w:t>
      </w:r>
    </w:p>
    <w:p w:rsidR="00EB4697" w:rsidRPr="00EB4697" w:rsidRDefault="00EB4697" w:rsidP="00EB4697">
      <w:pPr>
        <w:pStyle w:val="Akapitzlist"/>
        <w:numPr>
          <w:ilvl w:val="0"/>
          <w:numId w:val="56"/>
        </w:numPr>
        <w:spacing w:line="276" w:lineRule="auto"/>
        <w:ind w:left="851" w:hanging="425"/>
        <w:contextualSpacing/>
        <w:jc w:val="both"/>
        <w:rPr>
          <w:b/>
          <w:sz w:val="24"/>
          <w:szCs w:val="24"/>
        </w:rPr>
      </w:pPr>
      <w:r w:rsidRPr="00EB4697">
        <w:rPr>
          <w:b/>
          <w:sz w:val="24"/>
          <w:szCs w:val="24"/>
        </w:rPr>
        <w:t>Dotychczasowe etapy reformy programowej – ocena realizacji</w:t>
      </w:r>
    </w:p>
    <w:p w:rsidR="00EB4697" w:rsidRPr="00EB4697" w:rsidRDefault="00EB4697" w:rsidP="00EB4697">
      <w:pPr>
        <w:pStyle w:val="Akapitzlist"/>
        <w:numPr>
          <w:ilvl w:val="0"/>
          <w:numId w:val="56"/>
        </w:numPr>
        <w:spacing w:line="276" w:lineRule="auto"/>
        <w:ind w:left="851" w:hanging="425"/>
        <w:contextualSpacing/>
        <w:jc w:val="both"/>
        <w:rPr>
          <w:b/>
          <w:sz w:val="24"/>
          <w:szCs w:val="24"/>
        </w:rPr>
      </w:pPr>
      <w:r w:rsidRPr="00EB4697">
        <w:rPr>
          <w:b/>
          <w:sz w:val="24"/>
          <w:szCs w:val="24"/>
        </w:rPr>
        <w:t>Kalendarz wprowadzenia zmian programowych</w:t>
      </w:r>
    </w:p>
    <w:p w:rsidR="00EB4697" w:rsidRPr="00EB4697" w:rsidRDefault="00EB4697" w:rsidP="00EB4697">
      <w:pPr>
        <w:pStyle w:val="Akapitzlist"/>
        <w:numPr>
          <w:ilvl w:val="0"/>
          <w:numId w:val="56"/>
        </w:numPr>
        <w:spacing w:line="276" w:lineRule="auto"/>
        <w:ind w:left="851" w:hanging="425"/>
        <w:contextualSpacing/>
        <w:jc w:val="both"/>
        <w:rPr>
          <w:sz w:val="24"/>
          <w:szCs w:val="24"/>
        </w:rPr>
      </w:pPr>
      <w:r w:rsidRPr="00EB4697">
        <w:rPr>
          <w:b/>
          <w:sz w:val="24"/>
          <w:szCs w:val="24"/>
        </w:rPr>
        <w:t xml:space="preserve">Kształcenie uczniów ze specjalnymi potrzebami edukacyjnymi – rozwiązania </w:t>
      </w:r>
      <w:r w:rsidRPr="00EB4697">
        <w:rPr>
          <w:b/>
          <w:sz w:val="24"/>
          <w:szCs w:val="24"/>
        </w:rPr>
        <w:br/>
        <w:t>w Polsce i w innych krajach UE</w:t>
      </w:r>
    </w:p>
    <w:p w:rsidR="00EB4697" w:rsidRPr="00EB4697" w:rsidRDefault="00EB4697" w:rsidP="00EB4697">
      <w:pPr>
        <w:pStyle w:val="Akapitzlist"/>
        <w:spacing w:line="276" w:lineRule="auto"/>
        <w:ind w:left="786"/>
        <w:jc w:val="both"/>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t>
      </w:r>
      <w:r w:rsidRPr="00EB4697">
        <w:rPr>
          <w:sz w:val="24"/>
          <w:szCs w:val="24"/>
        </w:rPr>
        <w:br/>
        <w:t>w terminie 1 dnia roboczego od dnia otrzymania uwag. Forma przedstawienia – wersja elektroniczna przesłana drogą mailową, forma akceptacji lub zgłaszania uwag – wersja elektroniczna przesłana drogą mailową..</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zakresu systemu edukacji, doradztwa zawodowego oraz idei </w:t>
      </w:r>
      <w:proofErr w:type="spellStart"/>
      <w:r w:rsidRPr="00EB4697">
        <w:rPr>
          <w:sz w:val="24"/>
          <w:szCs w:val="24"/>
        </w:rPr>
        <w:t>lifelong</w:t>
      </w:r>
      <w:proofErr w:type="spellEnd"/>
      <w:r w:rsidRPr="00EB4697">
        <w:rPr>
          <w:sz w:val="24"/>
          <w:szCs w:val="24"/>
        </w:rPr>
        <w:t xml:space="preserve"> learning.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55"/>
        </w:numPr>
        <w:autoSpaceDE w:val="0"/>
        <w:autoSpaceDN w:val="0"/>
        <w:adjustRightInd w:val="0"/>
        <w:spacing w:line="276" w:lineRule="auto"/>
        <w:ind w:left="426" w:hanging="426"/>
        <w:jc w:val="both"/>
        <w:rPr>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w:t>
      </w:r>
      <w:r w:rsidRPr="00EB4697">
        <w:rPr>
          <w:sz w:val="24"/>
          <w:szCs w:val="24"/>
        </w:rPr>
        <w:lastRenderedPageBreak/>
        <w:t xml:space="preserve">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5"/>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b/>
          <w:color w:val="000000"/>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III ZAMÓWIENIA – szkolenie pt. „Kształcenie ustawiczne”.</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 xml:space="preserve">„Kształcenie ustawiczne”, </w:t>
      </w:r>
      <w:r w:rsidRPr="00EB4697">
        <w:rPr>
          <w:sz w:val="24"/>
          <w:szCs w:val="24"/>
        </w:rPr>
        <w:t>współfinansowanych przez Unię Europejską w ramach Europejskiego Funduszu Społecznego.</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na temat kształcenia ustawicznego w Polsce i innych krajach UE.</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7"/>
        </w:numPr>
        <w:tabs>
          <w:tab w:val="left" w:pos="426"/>
        </w:tabs>
        <w:spacing w:line="276" w:lineRule="auto"/>
        <w:ind w:hanging="1080"/>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58"/>
        </w:numPr>
        <w:spacing w:line="276" w:lineRule="auto"/>
        <w:ind w:left="709" w:hanging="283"/>
        <w:contextualSpacing/>
        <w:jc w:val="both"/>
        <w:rPr>
          <w:b/>
          <w:sz w:val="24"/>
          <w:szCs w:val="24"/>
        </w:rPr>
      </w:pPr>
      <w:r w:rsidRPr="00EB4697">
        <w:rPr>
          <w:b/>
          <w:sz w:val="24"/>
          <w:szCs w:val="24"/>
        </w:rPr>
        <w:t xml:space="preserve">Idea </w:t>
      </w:r>
      <w:proofErr w:type="spellStart"/>
      <w:r w:rsidRPr="00EB4697">
        <w:rPr>
          <w:b/>
          <w:sz w:val="24"/>
          <w:szCs w:val="24"/>
        </w:rPr>
        <w:t>Lifelong</w:t>
      </w:r>
      <w:proofErr w:type="spellEnd"/>
      <w:r w:rsidRPr="00EB4697">
        <w:rPr>
          <w:b/>
          <w:sz w:val="24"/>
          <w:szCs w:val="24"/>
        </w:rPr>
        <w:t xml:space="preserve"> Learning </w:t>
      </w:r>
    </w:p>
    <w:p w:rsidR="00EB4697" w:rsidRPr="00EB4697" w:rsidRDefault="00EB4697" w:rsidP="00EB4697">
      <w:pPr>
        <w:pStyle w:val="Akapitzlist"/>
        <w:numPr>
          <w:ilvl w:val="0"/>
          <w:numId w:val="58"/>
        </w:numPr>
        <w:spacing w:line="276" w:lineRule="auto"/>
        <w:ind w:left="709" w:hanging="283"/>
        <w:contextualSpacing/>
        <w:jc w:val="both"/>
        <w:rPr>
          <w:b/>
          <w:sz w:val="24"/>
          <w:szCs w:val="24"/>
        </w:rPr>
      </w:pPr>
      <w:proofErr w:type="spellStart"/>
      <w:r w:rsidRPr="00EB4697">
        <w:rPr>
          <w:b/>
          <w:sz w:val="24"/>
          <w:szCs w:val="24"/>
        </w:rPr>
        <w:t>Lifelong</w:t>
      </w:r>
      <w:proofErr w:type="spellEnd"/>
      <w:r w:rsidRPr="00EB4697">
        <w:rPr>
          <w:b/>
          <w:sz w:val="24"/>
          <w:szCs w:val="24"/>
        </w:rPr>
        <w:t xml:space="preserve"> Learning w Europie – analiza porównawcza</w:t>
      </w:r>
    </w:p>
    <w:p w:rsidR="00EB4697" w:rsidRPr="00EB4697" w:rsidRDefault="00EB4697" w:rsidP="00EB4697">
      <w:pPr>
        <w:pStyle w:val="Akapitzlist"/>
        <w:numPr>
          <w:ilvl w:val="0"/>
          <w:numId w:val="58"/>
        </w:numPr>
        <w:spacing w:line="276" w:lineRule="auto"/>
        <w:ind w:left="709" w:hanging="283"/>
        <w:contextualSpacing/>
        <w:jc w:val="both"/>
        <w:rPr>
          <w:b/>
          <w:sz w:val="24"/>
          <w:szCs w:val="24"/>
        </w:rPr>
      </w:pPr>
      <w:r w:rsidRPr="00EB4697">
        <w:rPr>
          <w:b/>
          <w:sz w:val="24"/>
          <w:szCs w:val="24"/>
        </w:rPr>
        <w:t>Edukacja osób dorosłych w Polsce i na tle innych krajów UE</w:t>
      </w:r>
    </w:p>
    <w:p w:rsidR="00EB4697" w:rsidRPr="00EB4697" w:rsidRDefault="00EB4697" w:rsidP="00EB4697">
      <w:pPr>
        <w:pStyle w:val="Akapitzlist"/>
        <w:numPr>
          <w:ilvl w:val="0"/>
          <w:numId w:val="58"/>
        </w:numPr>
        <w:spacing w:line="276" w:lineRule="auto"/>
        <w:ind w:left="709" w:hanging="283"/>
        <w:contextualSpacing/>
        <w:jc w:val="both"/>
        <w:rPr>
          <w:b/>
          <w:sz w:val="24"/>
          <w:szCs w:val="24"/>
        </w:rPr>
      </w:pPr>
      <w:r w:rsidRPr="00EB4697">
        <w:rPr>
          <w:b/>
          <w:sz w:val="24"/>
          <w:szCs w:val="24"/>
        </w:rPr>
        <w:t>Kształcenie nauczycieli w krajach UE</w:t>
      </w:r>
    </w:p>
    <w:p w:rsidR="00EB4697" w:rsidRPr="00EB4697" w:rsidRDefault="00EB4697" w:rsidP="00EB4697">
      <w:pPr>
        <w:pStyle w:val="Akapitzlist"/>
        <w:numPr>
          <w:ilvl w:val="0"/>
          <w:numId w:val="58"/>
        </w:numPr>
        <w:spacing w:line="276" w:lineRule="auto"/>
        <w:ind w:left="709" w:hanging="283"/>
        <w:contextualSpacing/>
        <w:jc w:val="both"/>
        <w:rPr>
          <w:b/>
          <w:sz w:val="24"/>
          <w:szCs w:val="24"/>
        </w:rPr>
      </w:pPr>
      <w:r w:rsidRPr="00EB4697">
        <w:rPr>
          <w:b/>
          <w:sz w:val="24"/>
          <w:szCs w:val="24"/>
        </w:rPr>
        <w:t xml:space="preserve">Doskonalenie zawodowe nauczycieli kształcenia zawodowego w Polsce                                i Europie </w:t>
      </w:r>
    </w:p>
    <w:p w:rsidR="00EB4697" w:rsidRPr="00EB4697" w:rsidRDefault="00EB4697" w:rsidP="00EB4697">
      <w:pPr>
        <w:pStyle w:val="Akapitzlist"/>
        <w:numPr>
          <w:ilvl w:val="0"/>
          <w:numId w:val="58"/>
        </w:numPr>
        <w:spacing w:line="276" w:lineRule="auto"/>
        <w:ind w:left="709" w:hanging="283"/>
        <w:contextualSpacing/>
        <w:jc w:val="both"/>
        <w:rPr>
          <w:b/>
          <w:sz w:val="24"/>
          <w:szCs w:val="24"/>
        </w:rPr>
      </w:pPr>
      <w:r w:rsidRPr="00EB4697">
        <w:rPr>
          <w:b/>
          <w:sz w:val="24"/>
          <w:szCs w:val="24"/>
        </w:rPr>
        <w:t xml:space="preserve">Ustawiczne kształcenie zawodowe – Polska na tle krajów UE </w:t>
      </w:r>
    </w:p>
    <w:p w:rsidR="00EB4697" w:rsidRPr="00EB4697" w:rsidRDefault="00EB4697" w:rsidP="00EB4697">
      <w:pPr>
        <w:pStyle w:val="Akapitzlist"/>
        <w:numPr>
          <w:ilvl w:val="0"/>
          <w:numId w:val="58"/>
        </w:numPr>
        <w:spacing w:line="276" w:lineRule="auto"/>
        <w:ind w:left="709" w:hanging="283"/>
        <w:contextualSpacing/>
        <w:jc w:val="both"/>
        <w:rPr>
          <w:sz w:val="24"/>
          <w:szCs w:val="24"/>
        </w:rPr>
      </w:pPr>
      <w:r w:rsidRPr="00EB4697">
        <w:rPr>
          <w:b/>
          <w:sz w:val="24"/>
          <w:szCs w:val="24"/>
        </w:rPr>
        <w:t>Doradztwo zawodowe w Polsce i w innych krajach UE</w:t>
      </w:r>
    </w:p>
    <w:p w:rsidR="00EB4697" w:rsidRPr="00EB4697" w:rsidRDefault="00EB4697" w:rsidP="00EB4697">
      <w:pPr>
        <w:pStyle w:val="Akapitzlist"/>
        <w:spacing w:line="276" w:lineRule="auto"/>
        <w:ind w:left="1506"/>
        <w:jc w:val="both"/>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zakresu </w:t>
      </w:r>
      <w:proofErr w:type="spellStart"/>
      <w:r w:rsidRPr="00EB4697">
        <w:rPr>
          <w:sz w:val="24"/>
          <w:szCs w:val="24"/>
        </w:rPr>
        <w:t>Lifelong</w:t>
      </w:r>
      <w:proofErr w:type="spellEnd"/>
      <w:r w:rsidRPr="00EB4697">
        <w:rPr>
          <w:sz w:val="24"/>
          <w:szCs w:val="24"/>
        </w:rPr>
        <w:t xml:space="preserve"> learning.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57"/>
        </w:numPr>
        <w:autoSpaceDE w:val="0"/>
        <w:autoSpaceDN w:val="0"/>
        <w:adjustRightInd w:val="0"/>
        <w:spacing w:line="276" w:lineRule="auto"/>
        <w:ind w:left="426" w:hanging="426"/>
        <w:jc w:val="both"/>
        <w:rPr>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w:t>
      </w:r>
      <w:r w:rsidRPr="00EB4697">
        <w:rPr>
          <w:sz w:val="24"/>
          <w:szCs w:val="24"/>
        </w:rPr>
        <w:lastRenderedPageBreak/>
        <w:t xml:space="preserve">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ind w:left="0"/>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7"/>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color w:val="000000"/>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IV ZAMÓWIENIA – szkolenie pt. „Dostosowanie kierunków kształcenia do potrzeb rynku pracy”.</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 xml:space="preserve">„Dostosowanie kierunków kształcenia do potrzeb rynku pracy”, </w:t>
      </w:r>
      <w:r w:rsidRPr="00EB4697">
        <w:rPr>
          <w:sz w:val="24"/>
          <w:szCs w:val="24"/>
        </w:rPr>
        <w:t>współfinansowanych przez Unię Europejską w ramach Europejskiego Funduszu Społecznego.</w:t>
      </w:r>
    </w:p>
    <w:p w:rsidR="00EB4697" w:rsidRPr="00EB4697" w:rsidRDefault="00EB4697" w:rsidP="00EB4697">
      <w:pPr>
        <w:pStyle w:val="Akapitzlist"/>
        <w:spacing w:line="276" w:lineRule="auto"/>
        <w:ind w:left="426" w:hanging="426"/>
        <w:jc w:val="both"/>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 xml:space="preserve">na temat dostosowania kierunków kształcenia do potrzeb rynku pracy.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60"/>
        </w:numPr>
        <w:spacing w:line="276" w:lineRule="auto"/>
        <w:contextualSpacing/>
        <w:jc w:val="both"/>
        <w:rPr>
          <w:b/>
          <w:sz w:val="24"/>
          <w:szCs w:val="24"/>
        </w:rPr>
      </w:pPr>
      <w:r w:rsidRPr="00EB4697">
        <w:rPr>
          <w:b/>
          <w:sz w:val="24"/>
          <w:szCs w:val="24"/>
        </w:rPr>
        <w:t>Tendencje na rynku pracy</w:t>
      </w:r>
    </w:p>
    <w:p w:rsidR="00EB4697" w:rsidRPr="00EB4697" w:rsidRDefault="00EB4697" w:rsidP="00EB4697">
      <w:pPr>
        <w:pStyle w:val="Akapitzlist"/>
        <w:numPr>
          <w:ilvl w:val="0"/>
          <w:numId w:val="60"/>
        </w:numPr>
        <w:spacing w:line="276" w:lineRule="auto"/>
        <w:contextualSpacing/>
        <w:jc w:val="both"/>
        <w:rPr>
          <w:b/>
          <w:sz w:val="24"/>
          <w:szCs w:val="24"/>
        </w:rPr>
      </w:pPr>
      <w:r w:rsidRPr="00EB4697">
        <w:rPr>
          <w:b/>
          <w:sz w:val="24"/>
          <w:szCs w:val="24"/>
        </w:rPr>
        <w:t xml:space="preserve">Metodologia prognozowania zatrudnienia – zatrudnienie ogółem i w przekroju zawodowym </w:t>
      </w:r>
    </w:p>
    <w:p w:rsidR="00EB4697" w:rsidRPr="00EB4697" w:rsidRDefault="00EB4697" w:rsidP="00EB4697">
      <w:pPr>
        <w:pStyle w:val="Akapitzlist"/>
        <w:numPr>
          <w:ilvl w:val="0"/>
          <w:numId w:val="60"/>
        </w:numPr>
        <w:spacing w:line="276" w:lineRule="auto"/>
        <w:contextualSpacing/>
        <w:jc w:val="both"/>
        <w:rPr>
          <w:b/>
          <w:sz w:val="24"/>
          <w:szCs w:val="24"/>
        </w:rPr>
      </w:pPr>
      <w:r w:rsidRPr="00EB4697">
        <w:rPr>
          <w:b/>
          <w:sz w:val="24"/>
          <w:szCs w:val="24"/>
        </w:rPr>
        <w:t>Doświadczenia krajów UE (Holandia, Wielka Brytania, Francja) i Stanów Zjednoczonych w kontekście prognozowania zatrudnienia</w:t>
      </w:r>
    </w:p>
    <w:p w:rsidR="00EB4697" w:rsidRPr="00EB4697" w:rsidRDefault="00EB4697" w:rsidP="00EB4697">
      <w:pPr>
        <w:pStyle w:val="Akapitzlist"/>
        <w:numPr>
          <w:ilvl w:val="0"/>
          <w:numId w:val="60"/>
        </w:numPr>
        <w:spacing w:line="276" w:lineRule="auto"/>
        <w:contextualSpacing/>
        <w:jc w:val="both"/>
        <w:rPr>
          <w:b/>
          <w:sz w:val="24"/>
          <w:szCs w:val="24"/>
        </w:rPr>
      </w:pPr>
      <w:r w:rsidRPr="00EB4697">
        <w:rPr>
          <w:b/>
          <w:sz w:val="24"/>
          <w:szCs w:val="24"/>
        </w:rPr>
        <w:t>Zawody deficytowe i zwyżkowe w Polsce</w:t>
      </w:r>
    </w:p>
    <w:p w:rsidR="00EB4697" w:rsidRPr="00EB4697" w:rsidRDefault="00EB4697" w:rsidP="00EB4697">
      <w:pPr>
        <w:pStyle w:val="Akapitzlist"/>
        <w:numPr>
          <w:ilvl w:val="0"/>
          <w:numId w:val="60"/>
        </w:numPr>
        <w:spacing w:line="276" w:lineRule="auto"/>
        <w:contextualSpacing/>
        <w:jc w:val="both"/>
        <w:rPr>
          <w:b/>
          <w:sz w:val="24"/>
          <w:szCs w:val="24"/>
        </w:rPr>
      </w:pPr>
      <w:r w:rsidRPr="00EB4697">
        <w:rPr>
          <w:b/>
          <w:sz w:val="24"/>
          <w:szCs w:val="24"/>
        </w:rPr>
        <w:t>Polski system edukacji a potrzeby rynku pracy – analiza porównawcza</w:t>
      </w:r>
    </w:p>
    <w:p w:rsidR="00EB4697" w:rsidRPr="00EB4697" w:rsidRDefault="00EB4697" w:rsidP="00EB4697">
      <w:pPr>
        <w:pStyle w:val="Akapitzlist"/>
        <w:numPr>
          <w:ilvl w:val="0"/>
          <w:numId w:val="60"/>
        </w:numPr>
        <w:spacing w:line="276" w:lineRule="auto"/>
        <w:contextualSpacing/>
        <w:jc w:val="both"/>
        <w:rPr>
          <w:b/>
          <w:sz w:val="24"/>
          <w:szCs w:val="24"/>
        </w:rPr>
      </w:pPr>
      <w:r w:rsidRPr="00EB4697">
        <w:rPr>
          <w:b/>
          <w:sz w:val="24"/>
          <w:szCs w:val="24"/>
        </w:rPr>
        <w:t xml:space="preserve">Rola doradcy zawodowego w wyborze ścieżki edukacyjnej w krajach UE </w:t>
      </w:r>
    </w:p>
    <w:p w:rsidR="00EB4697" w:rsidRPr="00EB4697" w:rsidRDefault="00EB4697" w:rsidP="00EB4697">
      <w:pPr>
        <w:pStyle w:val="Akapitzlist"/>
        <w:spacing w:line="276" w:lineRule="auto"/>
        <w:jc w:val="both"/>
        <w:rPr>
          <w:b/>
          <w:sz w:val="24"/>
          <w:szCs w:val="24"/>
        </w:rPr>
      </w:pPr>
      <w:r w:rsidRPr="00EB4697">
        <w:rPr>
          <w:b/>
          <w:sz w:val="24"/>
          <w:szCs w:val="24"/>
        </w:rPr>
        <w:t xml:space="preserve">i w Polsce </w:t>
      </w:r>
    </w:p>
    <w:p w:rsidR="00EB4697" w:rsidRPr="00EB4697" w:rsidRDefault="00EB4697" w:rsidP="00EB4697">
      <w:pPr>
        <w:pStyle w:val="Akapitzlist"/>
        <w:spacing w:line="276" w:lineRule="auto"/>
        <w:jc w:val="both"/>
        <w:rPr>
          <w:b/>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zakresu systemu edukacji, doradztwa zawodowego.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59"/>
        </w:numPr>
        <w:autoSpaceDE w:val="0"/>
        <w:autoSpaceDN w:val="0"/>
        <w:adjustRightInd w:val="0"/>
        <w:spacing w:line="276" w:lineRule="auto"/>
        <w:ind w:left="426" w:hanging="426"/>
        <w:jc w:val="both"/>
        <w:rPr>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59"/>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V ZAMÓWIENIA – szkolenie pt. „Trendy rozwojowe w edukacji”.</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 xml:space="preserve">„Trendy rozwojowe w edukacji”, </w:t>
      </w:r>
      <w:r w:rsidRPr="00EB4697">
        <w:rPr>
          <w:sz w:val="24"/>
          <w:szCs w:val="24"/>
        </w:rPr>
        <w:t>współfinansowanych przez Unię Europejską w ramach Europejskiego Funduszu Społecznego.</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na temat trendów rozwojowych w edukacji.</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62"/>
        </w:numPr>
        <w:spacing w:line="276" w:lineRule="auto"/>
        <w:contextualSpacing/>
        <w:jc w:val="both"/>
        <w:rPr>
          <w:b/>
          <w:sz w:val="24"/>
          <w:szCs w:val="24"/>
        </w:rPr>
      </w:pPr>
      <w:r w:rsidRPr="00EB4697">
        <w:rPr>
          <w:b/>
          <w:sz w:val="24"/>
          <w:szCs w:val="24"/>
        </w:rPr>
        <w:t>Zróżnicowane potrzeby edukacyjne pokoleń, na przykładzie generacji X, Y i Z, pokolenia 45+;</w:t>
      </w:r>
    </w:p>
    <w:p w:rsidR="00EB4697" w:rsidRPr="00EB4697" w:rsidRDefault="00EB4697" w:rsidP="00EB4697">
      <w:pPr>
        <w:pStyle w:val="Akapitzlist"/>
        <w:numPr>
          <w:ilvl w:val="0"/>
          <w:numId w:val="62"/>
        </w:numPr>
        <w:spacing w:line="276" w:lineRule="auto"/>
        <w:contextualSpacing/>
        <w:jc w:val="both"/>
        <w:rPr>
          <w:b/>
          <w:sz w:val="24"/>
          <w:szCs w:val="24"/>
        </w:rPr>
      </w:pPr>
      <w:r w:rsidRPr="00EB4697">
        <w:rPr>
          <w:b/>
          <w:sz w:val="24"/>
          <w:szCs w:val="24"/>
        </w:rPr>
        <w:t xml:space="preserve">Podstawowe informacje odnośnie innowacyjności w edukacji – pojęcie innowacyjności w edukacji, rodzaje innowacji (m. in. programowe, metodyczne, organizacyjne, technologiczne); najważniejsze korzyści wynikające                                 z wprowadzania innowacji w edukacji </w:t>
      </w:r>
    </w:p>
    <w:p w:rsidR="00EB4697" w:rsidRPr="00EB4697" w:rsidRDefault="00EB4697" w:rsidP="00EB4697">
      <w:pPr>
        <w:pStyle w:val="Akapitzlist"/>
        <w:numPr>
          <w:ilvl w:val="0"/>
          <w:numId w:val="62"/>
        </w:numPr>
        <w:spacing w:line="276" w:lineRule="auto"/>
        <w:contextualSpacing/>
        <w:jc w:val="both"/>
        <w:rPr>
          <w:b/>
          <w:sz w:val="24"/>
          <w:szCs w:val="24"/>
        </w:rPr>
      </w:pPr>
      <w:r w:rsidRPr="00EB4697">
        <w:rPr>
          <w:b/>
          <w:sz w:val="24"/>
          <w:szCs w:val="24"/>
        </w:rPr>
        <w:t xml:space="preserve">Przykłady rozwiązań edukacyjnych z wykorzystaniem nowoczesnych technologii (m. in. e-learning, </w:t>
      </w:r>
      <w:proofErr w:type="spellStart"/>
      <w:r w:rsidRPr="00EB4697">
        <w:rPr>
          <w:b/>
          <w:sz w:val="24"/>
          <w:szCs w:val="24"/>
        </w:rPr>
        <w:t>blended-learning</w:t>
      </w:r>
      <w:proofErr w:type="spellEnd"/>
      <w:r w:rsidRPr="00EB4697">
        <w:rPr>
          <w:b/>
          <w:sz w:val="24"/>
          <w:szCs w:val="24"/>
        </w:rPr>
        <w:t xml:space="preserve">, technologie Web 2.0, </w:t>
      </w:r>
    </w:p>
    <w:p w:rsidR="00EB4697" w:rsidRPr="00EB4697" w:rsidRDefault="00EB4697" w:rsidP="00EB4697">
      <w:pPr>
        <w:pStyle w:val="Akapitzlist"/>
        <w:numPr>
          <w:ilvl w:val="0"/>
          <w:numId w:val="62"/>
        </w:numPr>
        <w:spacing w:line="276" w:lineRule="auto"/>
        <w:contextualSpacing/>
        <w:jc w:val="both"/>
        <w:rPr>
          <w:b/>
          <w:sz w:val="24"/>
          <w:szCs w:val="24"/>
        </w:rPr>
      </w:pPr>
      <w:r w:rsidRPr="00EB4697">
        <w:rPr>
          <w:b/>
          <w:sz w:val="24"/>
          <w:szCs w:val="24"/>
        </w:rPr>
        <w:t>E-learning, wielowymiarowe lekcje – gry, quizy, gry symulacyjne)</w:t>
      </w:r>
    </w:p>
    <w:p w:rsidR="00EB4697" w:rsidRPr="00EB4697" w:rsidRDefault="00EB4697" w:rsidP="00EB4697">
      <w:pPr>
        <w:pStyle w:val="Akapitzlist"/>
        <w:numPr>
          <w:ilvl w:val="0"/>
          <w:numId w:val="62"/>
        </w:numPr>
        <w:spacing w:line="276" w:lineRule="auto"/>
        <w:contextualSpacing/>
        <w:jc w:val="both"/>
        <w:rPr>
          <w:b/>
          <w:sz w:val="24"/>
          <w:szCs w:val="24"/>
        </w:rPr>
      </w:pPr>
      <w:r w:rsidRPr="00EB4697">
        <w:rPr>
          <w:b/>
          <w:sz w:val="24"/>
          <w:szCs w:val="24"/>
        </w:rPr>
        <w:t>Innowacyjność w obszarze edukacji w Polsce – przedstawienie najciekawszych rozwiązań wprowadzonych dotychczas w Polsce</w:t>
      </w:r>
    </w:p>
    <w:p w:rsidR="00EB4697" w:rsidRPr="00EB4697" w:rsidRDefault="00EB4697" w:rsidP="00EB4697">
      <w:pPr>
        <w:pStyle w:val="Akapitzlist"/>
        <w:numPr>
          <w:ilvl w:val="0"/>
          <w:numId w:val="62"/>
        </w:numPr>
        <w:spacing w:line="276" w:lineRule="auto"/>
        <w:contextualSpacing/>
        <w:jc w:val="both"/>
        <w:rPr>
          <w:b/>
          <w:sz w:val="24"/>
          <w:szCs w:val="24"/>
        </w:rPr>
      </w:pPr>
      <w:r w:rsidRPr="00EB4697">
        <w:rPr>
          <w:b/>
          <w:sz w:val="24"/>
          <w:szCs w:val="24"/>
        </w:rPr>
        <w:t xml:space="preserve">Innowacyjne rozwiązania w edukacji wprowadzane w pozostałych krajach UE, </w:t>
      </w:r>
    </w:p>
    <w:p w:rsidR="00EB4697" w:rsidRPr="00EB4697" w:rsidRDefault="00EB4697" w:rsidP="00EB4697">
      <w:pPr>
        <w:pStyle w:val="Akapitzlist"/>
        <w:spacing w:line="276" w:lineRule="auto"/>
        <w:jc w:val="both"/>
        <w:rPr>
          <w:b/>
          <w:sz w:val="24"/>
          <w:szCs w:val="24"/>
        </w:rPr>
      </w:pPr>
      <w:r w:rsidRPr="00EB4697">
        <w:rPr>
          <w:b/>
          <w:sz w:val="24"/>
          <w:szCs w:val="24"/>
        </w:rPr>
        <w:t>przykłady wybranych doświadczeń z innych państw.</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t>
      </w:r>
      <w:r w:rsidRPr="00EB4697">
        <w:rPr>
          <w:sz w:val="24"/>
          <w:szCs w:val="24"/>
        </w:rPr>
        <w:br/>
        <w:t xml:space="preserve">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zakresu systemu edukacji i/lub zarządzania oświatą.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numPr>
          <w:ilvl w:val="0"/>
          <w:numId w:val="61"/>
        </w:numPr>
        <w:autoSpaceDE w:val="0"/>
        <w:autoSpaceDN w:val="0"/>
        <w:adjustRightInd w:val="0"/>
        <w:spacing w:line="276" w:lineRule="auto"/>
        <w:ind w:left="426" w:hanging="426"/>
        <w:jc w:val="both"/>
        <w:rPr>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w:t>
      </w:r>
      <w:r w:rsidRPr="00EB4697">
        <w:rPr>
          <w:sz w:val="24"/>
          <w:szCs w:val="24"/>
        </w:rPr>
        <w:lastRenderedPageBreak/>
        <w:t xml:space="preserve">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numPr>
          <w:ilvl w:val="0"/>
          <w:numId w:val="61"/>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t>
      </w:r>
      <w:r w:rsidRPr="00EB4697">
        <w:rPr>
          <w:color w:val="000000"/>
          <w:sz w:val="24"/>
          <w:szCs w:val="24"/>
        </w:rPr>
        <w:br/>
        <w:t xml:space="preserve">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color w:val="000000"/>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VI ZAMÓWIENIA – szkolenie pt. „Rozwiązania w obszarze wspierania zatrudnienia i integracji społecznej”.</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 xml:space="preserve">„Rozwiązania w obszarze wspierania zatrudnienia              i integracji społecznej”, </w:t>
      </w:r>
      <w:r w:rsidRPr="00EB4697">
        <w:rPr>
          <w:sz w:val="24"/>
          <w:szCs w:val="24"/>
        </w:rPr>
        <w:t>współfinansowanych przez Unię Europejską w ramach Europejskiego Funduszu Społecznego.</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 xml:space="preserve">na temat rozwiązań w obszarze wspierania i zatrudnienia           i integracji społecznej.  </w:t>
      </w:r>
    </w:p>
    <w:p w:rsidR="00EB4697" w:rsidRPr="00EB4697" w:rsidRDefault="00EB4697" w:rsidP="00EB4697">
      <w:pPr>
        <w:pStyle w:val="Akapitzlist"/>
        <w:numPr>
          <w:ilvl w:val="0"/>
          <w:numId w:val="63"/>
        </w:numPr>
        <w:tabs>
          <w:tab w:val="left" w:pos="426"/>
        </w:tabs>
        <w:spacing w:line="276" w:lineRule="auto"/>
        <w:ind w:hanging="1069"/>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64"/>
        </w:numPr>
        <w:spacing w:line="276" w:lineRule="auto"/>
        <w:contextualSpacing/>
        <w:jc w:val="both"/>
        <w:rPr>
          <w:b/>
          <w:sz w:val="24"/>
          <w:szCs w:val="24"/>
        </w:rPr>
      </w:pPr>
      <w:r w:rsidRPr="00EB4697">
        <w:rPr>
          <w:b/>
          <w:sz w:val="24"/>
          <w:szCs w:val="24"/>
        </w:rPr>
        <w:t>Charakterystyka grup marginalizowanych w Polsce i innych krajach Unii Europejskiej</w:t>
      </w:r>
    </w:p>
    <w:p w:rsidR="00EB4697" w:rsidRPr="00EB4697" w:rsidRDefault="00EB4697" w:rsidP="00EB4697">
      <w:pPr>
        <w:pStyle w:val="Akapitzlist"/>
        <w:numPr>
          <w:ilvl w:val="0"/>
          <w:numId w:val="64"/>
        </w:numPr>
        <w:spacing w:line="276" w:lineRule="auto"/>
        <w:contextualSpacing/>
        <w:jc w:val="both"/>
        <w:rPr>
          <w:b/>
          <w:sz w:val="24"/>
          <w:szCs w:val="24"/>
        </w:rPr>
      </w:pPr>
      <w:r w:rsidRPr="00EB4697">
        <w:rPr>
          <w:b/>
          <w:sz w:val="24"/>
          <w:szCs w:val="24"/>
        </w:rPr>
        <w:t>Przegląd programów wspierających zatrudnienie i integrację społeczną – dobre praktyki w Europie</w:t>
      </w:r>
    </w:p>
    <w:p w:rsidR="00EB4697" w:rsidRPr="00EB4697" w:rsidRDefault="00EB4697" w:rsidP="00EB4697">
      <w:pPr>
        <w:pStyle w:val="Akapitzlist"/>
        <w:numPr>
          <w:ilvl w:val="0"/>
          <w:numId w:val="64"/>
        </w:numPr>
        <w:spacing w:line="276" w:lineRule="auto"/>
        <w:contextualSpacing/>
        <w:jc w:val="both"/>
        <w:rPr>
          <w:b/>
          <w:sz w:val="24"/>
          <w:szCs w:val="24"/>
        </w:rPr>
      </w:pPr>
      <w:r w:rsidRPr="00EB4697">
        <w:rPr>
          <w:b/>
          <w:sz w:val="24"/>
          <w:szCs w:val="24"/>
        </w:rPr>
        <w:t xml:space="preserve">Instrumenty wsparcia aktywności zawodowej grup marginalizowanych </w:t>
      </w:r>
    </w:p>
    <w:p w:rsidR="00EB4697" w:rsidRPr="00EB4697" w:rsidRDefault="00EB4697" w:rsidP="00EB4697">
      <w:pPr>
        <w:pStyle w:val="Akapitzlist"/>
        <w:spacing w:line="276" w:lineRule="auto"/>
        <w:jc w:val="both"/>
        <w:rPr>
          <w:b/>
          <w:sz w:val="24"/>
          <w:szCs w:val="24"/>
        </w:rPr>
      </w:pPr>
      <w:r w:rsidRPr="00EB4697">
        <w:rPr>
          <w:b/>
          <w:sz w:val="24"/>
          <w:szCs w:val="24"/>
        </w:rPr>
        <w:t>w państwach Unii Europejskiej</w:t>
      </w:r>
    </w:p>
    <w:p w:rsidR="00EB4697" w:rsidRPr="00EB4697" w:rsidRDefault="00EB4697" w:rsidP="00EB4697">
      <w:pPr>
        <w:pStyle w:val="Akapitzlist"/>
        <w:numPr>
          <w:ilvl w:val="0"/>
          <w:numId w:val="64"/>
        </w:numPr>
        <w:spacing w:line="276" w:lineRule="auto"/>
        <w:contextualSpacing/>
        <w:jc w:val="both"/>
        <w:rPr>
          <w:b/>
          <w:sz w:val="24"/>
          <w:szCs w:val="24"/>
        </w:rPr>
      </w:pPr>
      <w:r w:rsidRPr="00EB4697">
        <w:rPr>
          <w:b/>
          <w:sz w:val="24"/>
          <w:szCs w:val="24"/>
        </w:rPr>
        <w:t xml:space="preserve">Innowacyjne rozwiązania a potrzeby grup narażonych na marginalizację </w:t>
      </w:r>
    </w:p>
    <w:p w:rsidR="00EB4697" w:rsidRPr="00EB4697" w:rsidRDefault="00EB4697" w:rsidP="00EB4697">
      <w:pPr>
        <w:pStyle w:val="Akapitzlist"/>
        <w:spacing w:line="276" w:lineRule="auto"/>
        <w:jc w:val="both"/>
        <w:rPr>
          <w:b/>
          <w:sz w:val="24"/>
          <w:szCs w:val="24"/>
        </w:rPr>
      </w:pPr>
      <w:r w:rsidRPr="00EB4697">
        <w:rPr>
          <w:b/>
          <w:sz w:val="24"/>
          <w:szCs w:val="24"/>
        </w:rPr>
        <w:t>w Polsce</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zakresu instrumentów wsparcia aktywności zawodowej grup marginalizowanych i z zakresu integracji społecznej w Polsce i UE oraz funkcjonowania publicznych służb zatrudnienia  i instytucji pomocy społecznej.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numPr>
          <w:ilvl w:val="0"/>
          <w:numId w:val="63"/>
        </w:numPr>
        <w:autoSpaceDE w:val="0"/>
        <w:autoSpaceDN w:val="0"/>
        <w:adjustRightInd w:val="0"/>
        <w:spacing w:line="276" w:lineRule="auto"/>
        <w:ind w:left="426" w:hanging="426"/>
        <w:jc w:val="both"/>
        <w:rPr>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w:t>
      </w:r>
      <w:r w:rsidRPr="00EB4697">
        <w:rPr>
          <w:sz w:val="24"/>
          <w:szCs w:val="24"/>
        </w:rPr>
        <w:lastRenderedPageBreak/>
        <w:t xml:space="preserve">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numPr>
          <w:ilvl w:val="0"/>
          <w:numId w:val="63"/>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VII ZAMÓWIENIA – szkolenie pt. „Współpraca publicznych i niepublicznych instytucji rynku pracy a sytuacja na rynku pracy”.</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 xml:space="preserve">„Współpraca publicznych i niepublicznych instytucji rynku pracy a sytuacja na rynku pracy”, </w:t>
      </w:r>
      <w:r w:rsidRPr="00EB4697">
        <w:rPr>
          <w:sz w:val="24"/>
          <w:szCs w:val="24"/>
        </w:rPr>
        <w:t>współfinansowanych przez Unię Europejską             w ramach Europejskiego Funduszu Społecznego.</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na temat systemu oświaty w Polsce i innych krajach UE.</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5"/>
        </w:numPr>
        <w:tabs>
          <w:tab w:val="left" w:pos="426"/>
        </w:tabs>
        <w:spacing w:line="276" w:lineRule="auto"/>
        <w:ind w:hanging="1069"/>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66"/>
        </w:numPr>
        <w:spacing w:line="276" w:lineRule="auto"/>
        <w:ind w:left="709" w:hanging="283"/>
        <w:contextualSpacing/>
        <w:jc w:val="both"/>
        <w:rPr>
          <w:b/>
          <w:sz w:val="24"/>
          <w:szCs w:val="24"/>
        </w:rPr>
      </w:pPr>
      <w:r w:rsidRPr="00EB4697">
        <w:rPr>
          <w:b/>
          <w:sz w:val="24"/>
          <w:szCs w:val="24"/>
        </w:rPr>
        <w:t>Formy, obszary i zakres współpracy publicznych i niepublicznych instytucji rynku pracy</w:t>
      </w:r>
    </w:p>
    <w:p w:rsidR="00EB4697" w:rsidRPr="00EB4697" w:rsidRDefault="00EB4697" w:rsidP="00EB4697">
      <w:pPr>
        <w:pStyle w:val="Akapitzlist"/>
        <w:numPr>
          <w:ilvl w:val="0"/>
          <w:numId w:val="66"/>
        </w:numPr>
        <w:spacing w:line="276" w:lineRule="auto"/>
        <w:ind w:left="709" w:hanging="283"/>
        <w:contextualSpacing/>
        <w:jc w:val="both"/>
        <w:rPr>
          <w:b/>
          <w:sz w:val="24"/>
          <w:szCs w:val="24"/>
        </w:rPr>
      </w:pPr>
      <w:r w:rsidRPr="00EB4697">
        <w:rPr>
          <w:b/>
          <w:sz w:val="24"/>
          <w:szCs w:val="24"/>
        </w:rPr>
        <w:t>Współpraca publicznych i niepublicznych instytucji zatrudnienia – Polska na tle innych krajów Unii Europejskiej</w:t>
      </w:r>
    </w:p>
    <w:p w:rsidR="00EB4697" w:rsidRPr="00EB4697" w:rsidRDefault="00EB4697" w:rsidP="00EB4697">
      <w:pPr>
        <w:pStyle w:val="Akapitzlist"/>
        <w:numPr>
          <w:ilvl w:val="0"/>
          <w:numId w:val="66"/>
        </w:numPr>
        <w:spacing w:line="276" w:lineRule="auto"/>
        <w:ind w:left="709" w:hanging="283"/>
        <w:contextualSpacing/>
        <w:jc w:val="both"/>
        <w:rPr>
          <w:b/>
          <w:sz w:val="24"/>
          <w:szCs w:val="24"/>
        </w:rPr>
      </w:pPr>
      <w:r w:rsidRPr="00EB4697">
        <w:rPr>
          <w:b/>
          <w:sz w:val="24"/>
          <w:szCs w:val="24"/>
        </w:rPr>
        <w:t>Współpraca z partnerami społecznymi jako element przeciwdziałania negatywnym zjawiskom występującym na rynku pracy – przykłady działań innych krajów UE</w:t>
      </w:r>
    </w:p>
    <w:p w:rsidR="00EB4697" w:rsidRPr="00EB4697" w:rsidRDefault="00EB4697" w:rsidP="00EB4697">
      <w:pPr>
        <w:pStyle w:val="Akapitzlist"/>
        <w:numPr>
          <w:ilvl w:val="0"/>
          <w:numId w:val="66"/>
        </w:numPr>
        <w:spacing w:line="276" w:lineRule="auto"/>
        <w:ind w:left="709" w:hanging="283"/>
        <w:contextualSpacing/>
        <w:jc w:val="both"/>
        <w:rPr>
          <w:b/>
          <w:sz w:val="24"/>
          <w:szCs w:val="24"/>
        </w:rPr>
      </w:pPr>
      <w:r w:rsidRPr="00EB4697">
        <w:rPr>
          <w:b/>
          <w:sz w:val="24"/>
          <w:szCs w:val="24"/>
        </w:rPr>
        <w:t>Rola organizacji pozarządowych w realizowaniu polityki zatrudnienia w Polsce</w:t>
      </w:r>
    </w:p>
    <w:p w:rsidR="00EB4697" w:rsidRPr="00EB4697" w:rsidRDefault="00EB4697" w:rsidP="00EB4697">
      <w:pPr>
        <w:pStyle w:val="Akapitzlist"/>
        <w:numPr>
          <w:ilvl w:val="0"/>
          <w:numId w:val="66"/>
        </w:numPr>
        <w:spacing w:line="276" w:lineRule="auto"/>
        <w:ind w:left="709" w:hanging="283"/>
        <w:contextualSpacing/>
        <w:jc w:val="both"/>
        <w:rPr>
          <w:b/>
          <w:sz w:val="24"/>
          <w:szCs w:val="24"/>
        </w:rPr>
      </w:pPr>
      <w:r w:rsidRPr="00EB4697">
        <w:rPr>
          <w:b/>
          <w:sz w:val="24"/>
          <w:szCs w:val="24"/>
        </w:rPr>
        <w:t>Zasada partnerstwa w ramach projektów wspólnych publicznych i niepublicznych instytucji rynku pracy</w:t>
      </w:r>
    </w:p>
    <w:p w:rsidR="00EB4697" w:rsidRPr="00EB4697" w:rsidRDefault="00EB4697" w:rsidP="00EB4697">
      <w:pPr>
        <w:pStyle w:val="Akapitzlist"/>
        <w:spacing w:line="276" w:lineRule="auto"/>
        <w:ind w:left="1146" w:hanging="720"/>
        <w:jc w:val="both"/>
        <w:rPr>
          <w:b/>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zakresu polityki zatrudnienia oraz znajomością funkcjonowania instytucji rynku pracy.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65"/>
        </w:numPr>
        <w:autoSpaceDE w:val="0"/>
        <w:autoSpaceDN w:val="0"/>
        <w:adjustRightInd w:val="0"/>
        <w:spacing w:line="276" w:lineRule="auto"/>
        <w:ind w:left="426" w:hanging="426"/>
        <w:jc w:val="both"/>
        <w:rPr>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5"/>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 xml:space="preserve">CZĘŚĆ VIII ZAMÓWIENIA – szkolenie pt. „Rynek pracy w Polsce i innych krajach Unii Europejskiej”. </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„Rynek pracy w Polsce i innych krajach Unii Europejskiej</w:t>
      </w:r>
      <w:r w:rsidRPr="00EB4697">
        <w:rPr>
          <w:b/>
          <w:sz w:val="24"/>
          <w:szCs w:val="24"/>
        </w:rPr>
        <w:t>”</w:t>
      </w:r>
      <w:r w:rsidRPr="00EB4697">
        <w:rPr>
          <w:sz w:val="24"/>
          <w:szCs w:val="24"/>
        </w:rPr>
        <w:t>”, współfinansowanych przez Unię Europejską w ramach Europejskiego Funduszu Społecznego.</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na temat rynku pracy w Polsce i innych krajach UE.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7"/>
        </w:numPr>
        <w:tabs>
          <w:tab w:val="left" w:pos="426"/>
        </w:tabs>
        <w:spacing w:line="276" w:lineRule="auto"/>
        <w:ind w:hanging="786"/>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73"/>
        </w:numPr>
        <w:spacing w:line="276" w:lineRule="auto"/>
        <w:ind w:left="709" w:hanging="283"/>
        <w:contextualSpacing/>
        <w:jc w:val="both"/>
        <w:rPr>
          <w:b/>
          <w:sz w:val="24"/>
          <w:szCs w:val="24"/>
        </w:rPr>
      </w:pPr>
      <w:r w:rsidRPr="00EB4697">
        <w:rPr>
          <w:b/>
          <w:sz w:val="24"/>
          <w:szCs w:val="24"/>
        </w:rPr>
        <w:t>Polski rynek pracy na tle Unii Europejskiej – struktura zatrudnienia, koszty pracy, elastyczność</w:t>
      </w:r>
    </w:p>
    <w:p w:rsidR="00EB4697" w:rsidRPr="00EB4697" w:rsidRDefault="00EB4697" w:rsidP="00EB4697">
      <w:pPr>
        <w:pStyle w:val="Akapitzlist"/>
        <w:numPr>
          <w:ilvl w:val="0"/>
          <w:numId w:val="73"/>
        </w:numPr>
        <w:spacing w:line="276" w:lineRule="auto"/>
        <w:ind w:left="709" w:hanging="283"/>
        <w:contextualSpacing/>
        <w:jc w:val="both"/>
        <w:rPr>
          <w:b/>
          <w:sz w:val="24"/>
          <w:szCs w:val="24"/>
        </w:rPr>
      </w:pPr>
      <w:r w:rsidRPr="00EB4697">
        <w:rPr>
          <w:b/>
          <w:sz w:val="24"/>
          <w:szCs w:val="24"/>
        </w:rPr>
        <w:t>Zmiany zachodzące na rynku pracy w kontekście trendów cywilizacyjnych Polska i inne kraje Unii Europejskiej</w:t>
      </w:r>
    </w:p>
    <w:p w:rsidR="00EB4697" w:rsidRPr="00EB4697" w:rsidRDefault="00EB4697" w:rsidP="00EB4697">
      <w:pPr>
        <w:pStyle w:val="Akapitzlist"/>
        <w:numPr>
          <w:ilvl w:val="0"/>
          <w:numId w:val="73"/>
        </w:numPr>
        <w:spacing w:line="276" w:lineRule="auto"/>
        <w:ind w:left="709" w:hanging="283"/>
        <w:contextualSpacing/>
        <w:jc w:val="both"/>
        <w:rPr>
          <w:b/>
          <w:sz w:val="24"/>
          <w:szCs w:val="24"/>
        </w:rPr>
      </w:pPr>
      <w:r w:rsidRPr="00EB4697">
        <w:rPr>
          <w:b/>
          <w:sz w:val="24"/>
          <w:szCs w:val="24"/>
        </w:rPr>
        <w:t xml:space="preserve">Działania podejmowane w Unii Europejskiej na rzecz rozwoju przedsiębiorczości i przystosowania pracodawców i pracobiorców do zmian na rynku pracy </w:t>
      </w:r>
    </w:p>
    <w:p w:rsidR="00EB4697" w:rsidRPr="00EB4697" w:rsidRDefault="00EB4697" w:rsidP="00EB4697">
      <w:pPr>
        <w:pStyle w:val="Akapitzlist"/>
        <w:numPr>
          <w:ilvl w:val="0"/>
          <w:numId w:val="73"/>
        </w:numPr>
        <w:spacing w:line="276" w:lineRule="auto"/>
        <w:ind w:left="709" w:hanging="283"/>
        <w:contextualSpacing/>
        <w:jc w:val="both"/>
        <w:rPr>
          <w:b/>
          <w:sz w:val="24"/>
          <w:szCs w:val="24"/>
        </w:rPr>
      </w:pPr>
      <w:r w:rsidRPr="00EB4697">
        <w:rPr>
          <w:b/>
          <w:sz w:val="24"/>
          <w:szCs w:val="24"/>
        </w:rPr>
        <w:t>przykłady dobrych praktyk</w:t>
      </w:r>
    </w:p>
    <w:p w:rsidR="00EB4697" w:rsidRPr="00EB4697" w:rsidRDefault="00EB4697" w:rsidP="00EB4697">
      <w:pPr>
        <w:pStyle w:val="Akapitzlist"/>
        <w:numPr>
          <w:ilvl w:val="0"/>
          <w:numId w:val="73"/>
        </w:numPr>
        <w:spacing w:line="276" w:lineRule="auto"/>
        <w:ind w:left="709" w:hanging="283"/>
        <w:contextualSpacing/>
        <w:jc w:val="both"/>
        <w:rPr>
          <w:b/>
          <w:sz w:val="24"/>
          <w:szCs w:val="24"/>
        </w:rPr>
      </w:pPr>
      <w:r w:rsidRPr="00EB4697">
        <w:rPr>
          <w:b/>
          <w:sz w:val="24"/>
          <w:szCs w:val="24"/>
        </w:rPr>
        <w:t>aspekty współpracy międzynarodowej na rynkach pracy</w:t>
      </w:r>
    </w:p>
    <w:p w:rsidR="00EB4697" w:rsidRPr="00EB4697" w:rsidRDefault="00EB4697" w:rsidP="00EB4697">
      <w:pPr>
        <w:pStyle w:val="Akapitzlist"/>
        <w:numPr>
          <w:ilvl w:val="0"/>
          <w:numId w:val="73"/>
        </w:numPr>
        <w:spacing w:line="276" w:lineRule="auto"/>
        <w:ind w:left="709" w:hanging="283"/>
        <w:contextualSpacing/>
        <w:jc w:val="both"/>
        <w:rPr>
          <w:b/>
          <w:sz w:val="24"/>
          <w:szCs w:val="24"/>
        </w:rPr>
      </w:pPr>
      <w:r w:rsidRPr="00EB4697">
        <w:rPr>
          <w:b/>
          <w:sz w:val="24"/>
          <w:szCs w:val="24"/>
        </w:rPr>
        <w:t xml:space="preserve">innowacyjne rozwiązania a potrzeby rynku pracy w Polsce. </w:t>
      </w:r>
    </w:p>
    <w:p w:rsidR="00EB4697" w:rsidRPr="00EB4697" w:rsidRDefault="00EB4697" w:rsidP="00EB4697">
      <w:pPr>
        <w:pStyle w:val="Akapitzlist"/>
        <w:spacing w:line="276" w:lineRule="auto"/>
        <w:ind w:left="1440"/>
        <w:jc w:val="both"/>
        <w:rPr>
          <w:b/>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z na temat rynku pracy w Polsce i innych krajach UE.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67"/>
        </w:numPr>
        <w:autoSpaceDE w:val="0"/>
        <w:autoSpaceDN w:val="0"/>
        <w:adjustRightInd w:val="0"/>
        <w:spacing w:line="276" w:lineRule="auto"/>
        <w:ind w:left="426" w:hanging="426"/>
        <w:jc w:val="both"/>
        <w:rPr>
          <w:sz w:val="24"/>
          <w:szCs w:val="24"/>
        </w:rPr>
      </w:pPr>
      <w:r w:rsidRPr="00EB4697">
        <w:rPr>
          <w:sz w:val="24"/>
          <w:szCs w:val="24"/>
        </w:rPr>
        <w:lastRenderedPageBreak/>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7"/>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tabs>
          <w:tab w:val="left" w:pos="2985"/>
        </w:tabs>
        <w:spacing w:line="276" w:lineRule="auto"/>
        <w:rPr>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IX ZAMÓWIENIA – szkolenie pt. „Jakość usług publicznych”.</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 xml:space="preserve">„Jakość usług publicznych”, </w:t>
      </w:r>
      <w:r w:rsidRPr="00EB4697">
        <w:rPr>
          <w:sz w:val="24"/>
          <w:szCs w:val="24"/>
        </w:rPr>
        <w:t>współfinansowanych przez Unię Europejską w ramach Europejskiego Funduszu Społecznego.</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na temat standardów jakości usług publicznych.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8"/>
        </w:numPr>
        <w:tabs>
          <w:tab w:val="left" w:pos="426"/>
        </w:tabs>
        <w:spacing w:line="276" w:lineRule="auto"/>
        <w:ind w:hanging="786"/>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69"/>
        </w:numPr>
        <w:spacing w:line="276" w:lineRule="auto"/>
        <w:ind w:left="709" w:hanging="283"/>
        <w:contextualSpacing/>
        <w:jc w:val="both"/>
        <w:rPr>
          <w:b/>
          <w:sz w:val="24"/>
          <w:szCs w:val="24"/>
        </w:rPr>
      </w:pPr>
      <w:r w:rsidRPr="00EB4697">
        <w:rPr>
          <w:b/>
          <w:sz w:val="24"/>
          <w:szCs w:val="24"/>
        </w:rPr>
        <w:t>Pojęcie jakości usług – idea stałego doskonalenia</w:t>
      </w:r>
    </w:p>
    <w:p w:rsidR="00EB4697" w:rsidRPr="00EB4697" w:rsidRDefault="00EB4697" w:rsidP="00EB4697">
      <w:pPr>
        <w:pStyle w:val="Akapitzlist"/>
        <w:numPr>
          <w:ilvl w:val="0"/>
          <w:numId w:val="69"/>
        </w:numPr>
        <w:spacing w:line="276" w:lineRule="auto"/>
        <w:ind w:left="709" w:hanging="283"/>
        <w:contextualSpacing/>
        <w:jc w:val="both"/>
        <w:rPr>
          <w:b/>
          <w:sz w:val="24"/>
          <w:szCs w:val="24"/>
        </w:rPr>
      </w:pPr>
      <w:r w:rsidRPr="00EB4697">
        <w:rPr>
          <w:b/>
          <w:sz w:val="24"/>
          <w:szCs w:val="24"/>
        </w:rPr>
        <w:t>Modele, zasady i metody zarządzania jakością w administracji publicznej</w:t>
      </w:r>
    </w:p>
    <w:p w:rsidR="00EB4697" w:rsidRPr="00EB4697" w:rsidRDefault="00EB4697" w:rsidP="00EB4697">
      <w:pPr>
        <w:pStyle w:val="Akapitzlist"/>
        <w:numPr>
          <w:ilvl w:val="0"/>
          <w:numId w:val="69"/>
        </w:numPr>
        <w:spacing w:line="276" w:lineRule="auto"/>
        <w:ind w:left="709" w:hanging="283"/>
        <w:contextualSpacing/>
        <w:jc w:val="both"/>
        <w:rPr>
          <w:b/>
          <w:sz w:val="24"/>
          <w:szCs w:val="24"/>
        </w:rPr>
      </w:pPr>
      <w:r w:rsidRPr="00EB4697">
        <w:rPr>
          <w:b/>
          <w:sz w:val="24"/>
          <w:szCs w:val="24"/>
        </w:rPr>
        <w:t>Zasady monitorowania jakości usług publicznych: kryteria, standardy, wskaźniki</w:t>
      </w:r>
    </w:p>
    <w:p w:rsidR="00EB4697" w:rsidRPr="00EB4697" w:rsidRDefault="00EB4697" w:rsidP="00EB4697">
      <w:pPr>
        <w:pStyle w:val="Akapitzlist"/>
        <w:numPr>
          <w:ilvl w:val="0"/>
          <w:numId w:val="69"/>
        </w:numPr>
        <w:spacing w:line="276" w:lineRule="auto"/>
        <w:ind w:left="709" w:hanging="283"/>
        <w:contextualSpacing/>
        <w:jc w:val="both"/>
        <w:rPr>
          <w:b/>
          <w:sz w:val="24"/>
          <w:szCs w:val="24"/>
        </w:rPr>
      </w:pPr>
      <w:r w:rsidRPr="00EB4697">
        <w:rPr>
          <w:b/>
          <w:sz w:val="24"/>
          <w:szCs w:val="24"/>
        </w:rPr>
        <w:t>Jakość usług publicznych w Polsce w świetle dotychczasowej oceny</w:t>
      </w:r>
    </w:p>
    <w:p w:rsidR="00EB4697" w:rsidRPr="00EB4697" w:rsidRDefault="00EB4697" w:rsidP="00EB4697">
      <w:pPr>
        <w:pStyle w:val="Akapitzlist"/>
        <w:numPr>
          <w:ilvl w:val="0"/>
          <w:numId w:val="69"/>
        </w:numPr>
        <w:spacing w:line="276" w:lineRule="auto"/>
        <w:ind w:left="709" w:hanging="283"/>
        <w:contextualSpacing/>
        <w:jc w:val="both"/>
        <w:rPr>
          <w:b/>
          <w:sz w:val="24"/>
          <w:szCs w:val="24"/>
        </w:rPr>
      </w:pPr>
      <w:r w:rsidRPr="00EB4697">
        <w:rPr>
          <w:b/>
          <w:sz w:val="24"/>
          <w:szCs w:val="24"/>
        </w:rPr>
        <w:t>Problemy i bariery – wskazanie punktów newralgicznych w procesie podnoszenia jakości usług publicznych w Polsce; strategie poprawy jakości w administracji</w:t>
      </w:r>
    </w:p>
    <w:p w:rsidR="00EB4697" w:rsidRPr="00EB4697" w:rsidRDefault="00EB4697" w:rsidP="00EB4697">
      <w:pPr>
        <w:pStyle w:val="Akapitzlist"/>
        <w:numPr>
          <w:ilvl w:val="0"/>
          <w:numId w:val="69"/>
        </w:numPr>
        <w:spacing w:line="276" w:lineRule="auto"/>
        <w:ind w:left="709" w:hanging="283"/>
        <w:contextualSpacing/>
        <w:jc w:val="both"/>
        <w:rPr>
          <w:b/>
          <w:sz w:val="24"/>
          <w:szCs w:val="24"/>
        </w:rPr>
      </w:pPr>
      <w:r w:rsidRPr="00EB4697">
        <w:rPr>
          <w:b/>
          <w:sz w:val="24"/>
          <w:szCs w:val="24"/>
        </w:rPr>
        <w:t>Zmiany w administracji publicznej w kontekście wdrażania innowacyjnych rozwiązań</w:t>
      </w:r>
    </w:p>
    <w:p w:rsidR="00EB4697" w:rsidRPr="00EB4697" w:rsidRDefault="00EB4697" w:rsidP="00EB4697">
      <w:pPr>
        <w:pStyle w:val="Akapitzlist"/>
        <w:numPr>
          <w:ilvl w:val="0"/>
          <w:numId w:val="69"/>
        </w:numPr>
        <w:spacing w:line="276" w:lineRule="auto"/>
        <w:ind w:left="709" w:hanging="283"/>
        <w:contextualSpacing/>
        <w:jc w:val="both"/>
        <w:rPr>
          <w:b/>
          <w:sz w:val="24"/>
          <w:szCs w:val="24"/>
        </w:rPr>
      </w:pPr>
      <w:r w:rsidRPr="00EB4697">
        <w:rPr>
          <w:b/>
          <w:sz w:val="24"/>
          <w:szCs w:val="24"/>
        </w:rPr>
        <w:t>Przykłady dobrych praktyk w zakresie podnoszenia jakości obsługi klienta, organizacji i funkcjonowania urzędów – perspektywa europejska</w:t>
      </w:r>
    </w:p>
    <w:p w:rsidR="00EB4697" w:rsidRPr="00EB4697" w:rsidRDefault="00EB4697" w:rsidP="00EB4697">
      <w:pPr>
        <w:pStyle w:val="Akapitzlist"/>
        <w:spacing w:line="276" w:lineRule="auto"/>
        <w:ind w:left="709"/>
        <w:jc w:val="both"/>
        <w:rPr>
          <w:b/>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w zakresie zarządzania jakością i wdrażaniu systemu zarządzania jakością  w administracji publicznej.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68"/>
        </w:numPr>
        <w:autoSpaceDE w:val="0"/>
        <w:autoSpaceDN w:val="0"/>
        <w:adjustRightInd w:val="0"/>
        <w:spacing w:line="276" w:lineRule="auto"/>
        <w:ind w:left="426" w:hanging="426"/>
        <w:jc w:val="both"/>
        <w:rPr>
          <w:sz w:val="24"/>
          <w:szCs w:val="24"/>
        </w:rPr>
      </w:pPr>
      <w:r w:rsidRPr="00EB4697">
        <w:rPr>
          <w:sz w:val="24"/>
          <w:szCs w:val="24"/>
        </w:rPr>
        <w:lastRenderedPageBreak/>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68"/>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EB4697" w:rsidRPr="00EB4697" w:rsidRDefault="00EB4697" w:rsidP="00EB4697">
      <w:pPr>
        <w:spacing w:line="276" w:lineRule="auto"/>
        <w:jc w:val="both"/>
        <w:rPr>
          <w:b/>
          <w:sz w:val="24"/>
          <w:szCs w:val="24"/>
        </w:rPr>
        <w:sectPr w:rsidR="00EB4697" w:rsidRPr="00EB4697" w:rsidSect="008C587A">
          <w:pgSz w:w="11906" w:h="16838"/>
          <w:pgMar w:top="1021" w:right="1418" w:bottom="1134" w:left="1418" w:header="709" w:footer="709" w:gutter="0"/>
          <w:cols w:space="708"/>
          <w:docGrid w:linePitch="360"/>
        </w:sectPr>
      </w:pPr>
    </w:p>
    <w:p w:rsidR="00EB4697" w:rsidRPr="00EB4697" w:rsidRDefault="00EB4697" w:rsidP="00EB4697">
      <w:pPr>
        <w:spacing w:line="276" w:lineRule="auto"/>
        <w:jc w:val="both"/>
        <w:rPr>
          <w:b/>
          <w:sz w:val="24"/>
          <w:szCs w:val="24"/>
        </w:rPr>
      </w:pPr>
      <w:r w:rsidRPr="00EB4697">
        <w:rPr>
          <w:b/>
          <w:sz w:val="24"/>
          <w:szCs w:val="24"/>
        </w:rPr>
        <w:lastRenderedPageBreak/>
        <w:t>CZĘŚĆ X ZAMÓWIENIA – szkolenie pt. „Współpraca środowisk nauki i biznesu”.</w:t>
      </w:r>
    </w:p>
    <w:p w:rsidR="00EB4697" w:rsidRPr="00EB4697" w:rsidRDefault="00EB4697" w:rsidP="00EB4697">
      <w:pPr>
        <w:pStyle w:val="Akapitzlist"/>
        <w:spacing w:line="276" w:lineRule="auto"/>
        <w:ind w:left="0"/>
        <w:jc w:val="both"/>
        <w:rPr>
          <w:b/>
          <w:sz w:val="24"/>
          <w:szCs w:val="24"/>
        </w:rPr>
      </w:pPr>
      <w:r w:rsidRPr="00EB4697">
        <w:rPr>
          <w:b/>
          <w:sz w:val="24"/>
          <w:szCs w:val="24"/>
        </w:rPr>
        <w:t xml:space="preserve"> </w:t>
      </w:r>
    </w:p>
    <w:p w:rsidR="00EB4697" w:rsidRPr="00EB4697" w:rsidRDefault="00EB4697" w:rsidP="00EB4697">
      <w:pPr>
        <w:pStyle w:val="Akapitzlist"/>
        <w:numPr>
          <w:ilvl w:val="0"/>
          <w:numId w:val="70"/>
        </w:numPr>
        <w:spacing w:line="276" w:lineRule="auto"/>
        <w:ind w:left="426" w:hanging="426"/>
        <w:contextualSpacing/>
        <w:rPr>
          <w:sz w:val="24"/>
          <w:szCs w:val="24"/>
        </w:rPr>
      </w:pPr>
      <w:r w:rsidRPr="00EB4697">
        <w:rPr>
          <w:b/>
          <w:sz w:val="24"/>
          <w:szCs w:val="24"/>
        </w:rPr>
        <w:t>Przedmiotem zamówienia jest przeprowadzenie</w:t>
      </w:r>
      <w:r w:rsidRPr="00EB4697">
        <w:rPr>
          <w:sz w:val="24"/>
          <w:szCs w:val="24"/>
        </w:rPr>
        <w:t xml:space="preserve"> 1 szkolenia dwudniowego (1 </w:t>
      </w:r>
      <w:proofErr w:type="spellStart"/>
      <w:r w:rsidRPr="00EB4697">
        <w:rPr>
          <w:sz w:val="24"/>
          <w:szCs w:val="24"/>
        </w:rPr>
        <w:t>grupa</w:t>
      </w:r>
      <w:proofErr w:type="spellEnd"/>
      <w:r w:rsidRPr="00EB4697">
        <w:rPr>
          <w:sz w:val="24"/>
          <w:szCs w:val="24"/>
        </w:rPr>
        <w:t xml:space="preserve"> szkoleniowa x 2 dni robocze) pt. </w:t>
      </w:r>
      <w:r w:rsidRPr="00EB4697">
        <w:rPr>
          <w:i/>
          <w:sz w:val="24"/>
          <w:szCs w:val="24"/>
        </w:rPr>
        <w:t>„Współpraca środowisk nauki i biznesu”,</w:t>
      </w:r>
      <w:r w:rsidRPr="00EB4697">
        <w:rPr>
          <w:i/>
          <w:sz w:val="24"/>
          <w:szCs w:val="24"/>
        </w:rPr>
        <w:tab/>
        <w:t xml:space="preserve"> </w:t>
      </w:r>
      <w:r w:rsidRPr="00EB4697">
        <w:rPr>
          <w:sz w:val="24"/>
          <w:szCs w:val="24"/>
        </w:rPr>
        <w:t>współfinansowanych przez Unię Europejską w ramach Europejskiego Funduszu Społecznego.</w:t>
      </w:r>
    </w:p>
    <w:p w:rsidR="00EB4697" w:rsidRPr="00EB4697" w:rsidRDefault="00EB4697" w:rsidP="00EB4697">
      <w:pPr>
        <w:pStyle w:val="Akapitzlist"/>
        <w:spacing w:line="276" w:lineRule="auto"/>
        <w:ind w:left="426"/>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b/>
          <w:sz w:val="24"/>
          <w:szCs w:val="24"/>
        </w:rPr>
        <w:t xml:space="preserve">Celem </w:t>
      </w:r>
      <w:r w:rsidRPr="00EB4697">
        <w:rPr>
          <w:sz w:val="24"/>
          <w:szCs w:val="24"/>
        </w:rPr>
        <w:t xml:space="preserve">szkolenia jest poszerzenie wiedzy członków Komitetu Monitorującego PO KL i jego siedmiu grup roboczych </w:t>
      </w:r>
      <w:r w:rsidRPr="00EB4697">
        <w:rPr>
          <w:color w:val="FF0000"/>
          <w:sz w:val="24"/>
          <w:szCs w:val="24"/>
        </w:rPr>
        <w:t xml:space="preserve"> </w:t>
      </w:r>
      <w:r w:rsidRPr="00EB4697">
        <w:rPr>
          <w:sz w:val="24"/>
          <w:szCs w:val="24"/>
        </w:rPr>
        <w:t>na temat systemu oświaty w Polsce i innych krajach UE.</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70"/>
        </w:numPr>
        <w:tabs>
          <w:tab w:val="left" w:pos="426"/>
        </w:tabs>
        <w:spacing w:line="276" w:lineRule="auto"/>
        <w:ind w:hanging="786"/>
        <w:contextualSpacing/>
        <w:jc w:val="both"/>
        <w:rPr>
          <w:sz w:val="24"/>
          <w:szCs w:val="24"/>
        </w:rPr>
      </w:pPr>
      <w:r w:rsidRPr="00EB4697">
        <w:rPr>
          <w:sz w:val="24"/>
          <w:szCs w:val="24"/>
        </w:rPr>
        <w:t xml:space="preserve">Ramowy </w:t>
      </w:r>
      <w:r w:rsidRPr="00EB4697">
        <w:rPr>
          <w:b/>
          <w:sz w:val="24"/>
          <w:szCs w:val="24"/>
        </w:rPr>
        <w:t xml:space="preserve">program </w:t>
      </w:r>
      <w:r w:rsidRPr="00EB4697">
        <w:rPr>
          <w:sz w:val="24"/>
          <w:szCs w:val="24"/>
        </w:rPr>
        <w:t>szkolenia powinien zawierać co najmniej następujące elementy:</w:t>
      </w:r>
    </w:p>
    <w:p w:rsidR="00EB4697" w:rsidRPr="00EB4697" w:rsidRDefault="00EB4697" w:rsidP="00EB4697">
      <w:pPr>
        <w:pStyle w:val="Akapitzlist"/>
        <w:numPr>
          <w:ilvl w:val="0"/>
          <w:numId w:val="71"/>
        </w:numPr>
        <w:spacing w:line="276" w:lineRule="auto"/>
        <w:contextualSpacing/>
        <w:jc w:val="both"/>
        <w:rPr>
          <w:b/>
          <w:sz w:val="24"/>
          <w:szCs w:val="24"/>
        </w:rPr>
      </w:pPr>
      <w:r w:rsidRPr="00EB4697">
        <w:rPr>
          <w:b/>
          <w:sz w:val="24"/>
          <w:szCs w:val="24"/>
        </w:rPr>
        <w:t>Współpraca środowisk nauki i biznesu – geneza</w:t>
      </w:r>
    </w:p>
    <w:p w:rsidR="00EB4697" w:rsidRPr="00EB4697" w:rsidRDefault="00EB4697" w:rsidP="00EB4697">
      <w:pPr>
        <w:pStyle w:val="Akapitzlist"/>
        <w:numPr>
          <w:ilvl w:val="0"/>
          <w:numId w:val="71"/>
        </w:numPr>
        <w:spacing w:line="276" w:lineRule="auto"/>
        <w:contextualSpacing/>
        <w:jc w:val="both"/>
        <w:rPr>
          <w:b/>
          <w:sz w:val="24"/>
          <w:szCs w:val="24"/>
        </w:rPr>
      </w:pPr>
      <w:r w:rsidRPr="00EB4697">
        <w:rPr>
          <w:b/>
          <w:sz w:val="24"/>
          <w:szCs w:val="24"/>
        </w:rPr>
        <w:t xml:space="preserve">Główne obszary wspólnych działań z uwzględnieniem korzyści wynikających </w:t>
      </w:r>
    </w:p>
    <w:p w:rsidR="00EB4697" w:rsidRPr="00EB4697" w:rsidRDefault="00EB4697" w:rsidP="00EB4697">
      <w:pPr>
        <w:pStyle w:val="Akapitzlist"/>
        <w:spacing w:line="276" w:lineRule="auto"/>
        <w:ind w:left="1146"/>
        <w:jc w:val="both"/>
        <w:rPr>
          <w:b/>
          <w:sz w:val="24"/>
          <w:szCs w:val="24"/>
        </w:rPr>
      </w:pPr>
      <w:r w:rsidRPr="00EB4697">
        <w:rPr>
          <w:b/>
          <w:sz w:val="24"/>
          <w:szCs w:val="24"/>
        </w:rPr>
        <w:t xml:space="preserve">ze współpracy oraz sposobów wykorzystania dostępnych środków – perspektywa unijna </w:t>
      </w:r>
    </w:p>
    <w:p w:rsidR="00EB4697" w:rsidRPr="00EB4697" w:rsidRDefault="00EB4697" w:rsidP="00EB4697">
      <w:pPr>
        <w:pStyle w:val="Akapitzlist"/>
        <w:numPr>
          <w:ilvl w:val="0"/>
          <w:numId w:val="71"/>
        </w:numPr>
        <w:spacing w:line="276" w:lineRule="auto"/>
        <w:contextualSpacing/>
        <w:jc w:val="both"/>
        <w:rPr>
          <w:b/>
          <w:sz w:val="24"/>
          <w:szCs w:val="24"/>
        </w:rPr>
      </w:pPr>
      <w:r w:rsidRPr="00EB4697">
        <w:rPr>
          <w:b/>
          <w:sz w:val="24"/>
          <w:szCs w:val="24"/>
        </w:rPr>
        <w:t xml:space="preserve">Przykłady współpracy między przedstawicielami sektorów nauki i biznesu – Unia Europejska a Polska (m.in. firmy </w:t>
      </w:r>
      <w:proofErr w:type="spellStart"/>
      <w:r w:rsidRPr="00EB4697">
        <w:rPr>
          <w:b/>
          <w:sz w:val="24"/>
          <w:szCs w:val="24"/>
        </w:rPr>
        <w:t>spin-off</w:t>
      </w:r>
      <w:proofErr w:type="spellEnd"/>
      <w:r w:rsidRPr="00EB4697">
        <w:rPr>
          <w:b/>
          <w:sz w:val="24"/>
          <w:szCs w:val="24"/>
        </w:rPr>
        <w:t xml:space="preserve"> i spin-out)</w:t>
      </w:r>
    </w:p>
    <w:p w:rsidR="00EB4697" w:rsidRPr="00EB4697" w:rsidRDefault="00EB4697" w:rsidP="00EB4697">
      <w:pPr>
        <w:pStyle w:val="Akapitzlist"/>
        <w:numPr>
          <w:ilvl w:val="0"/>
          <w:numId w:val="71"/>
        </w:numPr>
        <w:spacing w:line="276" w:lineRule="auto"/>
        <w:contextualSpacing/>
        <w:jc w:val="both"/>
        <w:rPr>
          <w:b/>
          <w:sz w:val="24"/>
          <w:szCs w:val="24"/>
        </w:rPr>
      </w:pPr>
      <w:r w:rsidRPr="00EB4697">
        <w:rPr>
          <w:b/>
          <w:sz w:val="24"/>
          <w:szCs w:val="24"/>
        </w:rPr>
        <w:t>Kluczowe bariery we współpracy środowisk nauki i biznesu</w:t>
      </w:r>
    </w:p>
    <w:p w:rsidR="00EB4697" w:rsidRPr="00EB4697" w:rsidRDefault="00EB4697" w:rsidP="00EB4697">
      <w:pPr>
        <w:pStyle w:val="Akapitzlist"/>
        <w:spacing w:line="276" w:lineRule="auto"/>
        <w:ind w:left="1146"/>
        <w:jc w:val="both"/>
        <w:rPr>
          <w:b/>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sz w:val="24"/>
          <w:szCs w:val="24"/>
        </w:rPr>
        <w:t xml:space="preserve">Wykonawca zobowiązany jest do przeprowadzenia </w:t>
      </w:r>
      <w:r w:rsidRPr="00EB4697">
        <w:rPr>
          <w:b/>
          <w:sz w:val="24"/>
          <w:szCs w:val="24"/>
        </w:rPr>
        <w:t>badania potrzeb szkoleniowych</w:t>
      </w:r>
      <w:r w:rsidRPr="00EB4697">
        <w:rPr>
          <w:sz w:val="24"/>
          <w:szCs w:val="24"/>
        </w:rPr>
        <w:t xml:space="preserve"> uczestników w terminie 5 dni od przekazania przez Zamawiającego list uczestników przyszłego szkolenia, po zakończeniu przez niego rekrutacji. Badanie to umożliwi poznanie poziomu wiedzy grupy szkoleniowej oraz weryfikację poziomu zaawansowania.</w:t>
      </w:r>
    </w:p>
    <w:p w:rsidR="00EB4697" w:rsidRPr="00EB4697" w:rsidRDefault="00EB4697" w:rsidP="00EB4697">
      <w:pPr>
        <w:pStyle w:val="Akapitzlist"/>
        <w:spacing w:line="276" w:lineRule="auto"/>
        <w:ind w:left="426"/>
        <w:jc w:val="both"/>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sz w:val="24"/>
          <w:szCs w:val="24"/>
        </w:rPr>
        <w:t xml:space="preserve">Po przeprowadzonym badaniu potrzeb szkoleniowych uczestników Wykonawca przedstawi </w:t>
      </w:r>
      <w:r w:rsidRPr="00EB4697">
        <w:rPr>
          <w:b/>
          <w:sz w:val="24"/>
          <w:szCs w:val="24"/>
        </w:rPr>
        <w:t xml:space="preserve">program </w:t>
      </w:r>
      <w:proofErr w:type="spellStart"/>
      <w:r w:rsidRPr="00EB4697">
        <w:rPr>
          <w:b/>
          <w:sz w:val="24"/>
          <w:szCs w:val="24"/>
        </w:rPr>
        <w:t>szkoleniowy</w:t>
      </w:r>
      <w:proofErr w:type="spellEnd"/>
      <w:r w:rsidRPr="00EB4697">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t>
      </w:r>
      <w:r w:rsidRPr="00EB4697">
        <w:rPr>
          <w:sz w:val="24"/>
          <w:szCs w:val="24"/>
        </w:rPr>
        <w:br/>
        <w:t xml:space="preserve">w terminie 1 dnia roboczego od dnia otrzymania uwag. Forma przedstawienia – wersja elektroniczna przesłana drogą mailową, forma akceptacji lub zgłaszania uwag – wersja elektroniczna przesłana drogą mailową.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sz w:val="24"/>
          <w:szCs w:val="24"/>
        </w:rPr>
        <w:t xml:space="preserve">Wykonawca jest zobowiązany zapewnić </w:t>
      </w:r>
      <w:r w:rsidRPr="00EB4697">
        <w:rPr>
          <w:b/>
          <w:sz w:val="24"/>
          <w:szCs w:val="24"/>
        </w:rPr>
        <w:t>trenera</w:t>
      </w:r>
      <w:r w:rsidRPr="00EB4697">
        <w:rPr>
          <w:sz w:val="24"/>
          <w:szCs w:val="24"/>
        </w:rPr>
        <w:t xml:space="preserve"> z co najmniej rocznym doświadczeniem w prowadzeniu </w:t>
      </w:r>
      <w:proofErr w:type="spellStart"/>
      <w:r w:rsidRPr="00EB4697">
        <w:rPr>
          <w:sz w:val="24"/>
          <w:szCs w:val="24"/>
        </w:rPr>
        <w:t>szkoleń</w:t>
      </w:r>
      <w:proofErr w:type="spellEnd"/>
      <w:r w:rsidRPr="00EB4697">
        <w:rPr>
          <w:sz w:val="24"/>
          <w:szCs w:val="24"/>
        </w:rPr>
        <w:t xml:space="preserve"> na temat współpracy nauki i biznesu i wdrażaniu programów realizowanych we współpracy w/w sektorów. Wykonawca na bieżąco będzie reagować na uwagi zgłaszane przez Zamawiającego oraz uczestników szkolenia, w tym zapewni wymianę trenera prowadzącego szkolenie na innego, o co najmniej tym samym poziomie kwalifikacji w sytuacji, gdy trener otrzyma w ankietach ewaluacyjnych po szkoleniu ocenę od uczestników poniżej 3,8 punktów w 6-cio stopniowej skali (gdzie 6 oznacza najwyższy, a 1 najniższy poziom zadowolenia). </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numPr>
          <w:ilvl w:val="0"/>
          <w:numId w:val="70"/>
        </w:numPr>
        <w:autoSpaceDE w:val="0"/>
        <w:autoSpaceDN w:val="0"/>
        <w:adjustRightInd w:val="0"/>
        <w:spacing w:line="276" w:lineRule="auto"/>
        <w:ind w:left="426" w:hanging="426"/>
        <w:jc w:val="both"/>
        <w:rPr>
          <w:sz w:val="24"/>
          <w:szCs w:val="24"/>
        </w:rPr>
      </w:pPr>
      <w:r w:rsidRPr="00EB4697">
        <w:rPr>
          <w:sz w:val="24"/>
          <w:szCs w:val="24"/>
        </w:rPr>
        <w:t xml:space="preserve">Wykonawca zobowiązany jest przygotować </w:t>
      </w:r>
      <w:r w:rsidRPr="00EB4697">
        <w:rPr>
          <w:b/>
          <w:sz w:val="24"/>
          <w:szCs w:val="24"/>
        </w:rPr>
        <w:t xml:space="preserve">materiał </w:t>
      </w:r>
      <w:proofErr w:type="spellStart"/>
      <w:r w:rsidRPr="00EB4697">
        <w:rPr>
          <w:b/>
          <w:sz w:val="24"/>
          <w:szCs w:val="24"/>
        </w:rPr>
        <w:t>szkoleniowy</w:t>
      </w:r>
      <w:proofErr w:type="spellEnd"/>
      <w:r w:rsidRPr="00EB4697">
        <w:rPr>
          <w:sz w:val="24"/>
          <w:szCs w:val="24"/>
        </w:rPr>
        <w:t xml:space="preserve"> i przekazać go Zamawiającemu nie później niż 5 dni roboczych przed szkoleniem. Materiał powinien zawierać prezentację informacji przedstawianych podczas szkolenia, materiały do warsztatów, ćwiczeń samodzielnych, itp. Przygotowany materiał </w:t>
      </w:r>
      <w:proofErr w:type="spellStart"/>
      <w:r w:rsidRPr="00EB4697">
        <w:rPr>
          <w:sz w:val="24"/>
          <w:szCs w:val="24"/>
        </w:rPr>
        <w:t>szkoleniowy</w:t>
      </w:r>
      <w:proofErr w:type="spellEnd"/>
      <w:r w:rsidRPr="00EB4697">
        <w:rPr>
          <w:sz w:val="24"/>
          <w:szCs w:val="24"/>
        </w:rPr>
        <w:t xml:space="preserve"> będzie przesłany do akceptacji. Zamawiający zaakceptuje lub zgłosi uwagi w terminie 1 dnia </w:t>
      </w:r>
      <w:r w:rsidRPr="00EB4697">
        <w:rPr>
          <w:sz w:val="24"/>
          <w:szCs w:val="24"/>
        </w:rPr>
        <w:lastRenderedPageBreak/>
        <w:t xml:space="preserve">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oraz dostarczenie ich na miejsce szkolenia odpowiada Zamawiający. </w:t>
      </w:r>
      <w:r w:rsidRPr="00EB4697">
        <w:rPr>
          <w:sz w:val="24"/>
          <w:szCs w:val="24"/>
        </w:rPr>
        <w:br/>
        <w:t xml:space="preserve">W przypadku niedotrzymania terminu przekazania ostatecznej wersji materiałów szkoleniowych przez Wykonawcę za ich powielenie oraz dostarczenie na miejsce szkolenia odpowiada Wykonawca.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sz w:val="24"/>
          <w:szCs w:val="24"/>
        </w:rPr>
        <w:t xml:space="preserve">Po zakończeniu szkolenia Wykonawca zobowiązuje się do przeprowadzenia </w:t>
      </w:r>
      <w:r w:rsidRPr="00EB4697">
        <w:rPr>
          <w:b/>
          <w:sz w:val="24"/>
          <w:szCs w:val="24"/>
        </w:rPr>
        <w:t>ankiet ewaluacyjnych</w:t>
      </w:r>
      <w:r w:rsidRPr="00EB4697">
        <w:rPr>
          <w:sz w:val="24"/>
          <w:szCs w:val="24"/>
        </w:rPr>
        <w:t xml:space="preserve"> wśród uczestników,</w:t>
      </w:r>
      <w:r w:rsidRPr="00EB4697">
        <w:rPr>
          <w:b/>
          <w:sz w:val="24"/>
          <w:szCs w:val="24"/>
        </w:rPr>
        <w:t xml:space="preserve"> </w:t>
      </w:r>
      <w:r w:rsidRPr="00EB4697">
        <w:rPr>
          <w:sz w:val="24"/>
          <w:szCs w:val="24"/>
        </w:rPr>
        <w:t>które przekaże  Zamawiającemu.</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sz w:val="24"/>
          <w:szCs w:val="24"/>
        </w:rPr>
        <w:t xml:space="preserve">Wykonawca zobowiązany jest przygotować i przeprowadzić krótki </w:t>
      </w:r>
      <w:r w:rsidRPr="00EB4697">
        <w:rPr>
          <w:b/>
          <w:sz w:val="24"/>
          <w:szCs w:val="24"/>
        </w:rPr>
        <w:t>test wiedzy</w:t>
      </w:r>
      <w:r w:rsidRPr="00EB4697">
        <w:rPr>
          <w:sz w:val="24"/>
          <w:szCs w:val="24"/>
        </w:rPr>
        <w:t xml:space="preserve"> na zakończenie szkolenia i przekazać go wraz z ankietami ewaluacyjnymi Zamawiającemu.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sz w:val="24"/>
          <w:szCs w:val="24"/>
        </w:rPr>
        <w:t xml:space="preserve">Wykonawca zobowiązany jest sporządzić </w:t>
      </w:r>
      <w:r w:rsidRPr="00EB4697">
        <w:rPr>
          <w:b/>
          <w:sz w:val="24"/>
          <w:szCs w:val="24"/>
        </w:rPr>
        <w:t>raport</w:t>
      </w:r>
      <w:r w:rsidRPr="00EB4697">
        <w:rPr>
          <w:sz w:val="24"/>
          <w:szCs w:val="24"/>
        </w:rPr>
        <w:t xml:space="preserve"> podsumowujący szkolenie, zgodnie ze wzorem przekazanym przez Zamawiającego. Raport w wersji papierowej powinien zostać dostarczony Zamawiającemu w terminie do 10 dni roboczych każdorazowo po zakończeniu szkolenia. Przygotowany raport podlega akceptacji przez Zamawiającego. Zamawiający zaakceptuje lub zgłosi uwagi w terminie 2 dni roboczych od dnia otrzymania raportu. Zaakceptowany przez Zamawiającego raport będzie stanowił podstawę do wystawienia faktury/ rachunku. </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sz w:val="24"/>
          <w:szCs w:val="24"/>
        </w:rPr>
        <w:t xml:space="preserve"> </w:t>
      </w:r>
      <w:r w:rsidRPr="00EB4697">
        <w:rPr>
          <w:b/>
          <w:sz w:val="24"/>
          <w:szCs w:val="24"/>
        </w:rPr>
        <w:t>Liczba osób</w:t>
      </w:r>
      <w:r w:rsidRPr="00EB4697">
        <w:rPr>
          <w:sz w:val="24"/>
          <w:szCs w:val="24"/>
        </w:rPr>
        <w:t xml:space="preserve"> biorących udział w szkoleniu: 20 osób. Zamawiający zastrzega sobie prawo do zwiększenia liczby osób na szkoleniu do 25.</w:t>
      </w:r>
    </w:p>
    <w:p w:rsidR="00EB4697" w:rsidRPr="00EB4697" w:rsidRDefault="00EB4697" w:rsidP="00EB4697">
      <w:pPr>
        <w:pStyle w:val="Akapitzlist"/>
        <w:spacing w:line="276" w:lineRule="auto"/>
        <w:rPr>
          <w:sz w:val="24"/>
          <w:szCs w:val="24"/>
        </w:rPr>
      </w:pPr>
    </w:p>
    <w:p w:rsidR="00EB4697" w:rsidRPr="00EB4697" w:rsidRDefault="00EB4697" w:rsidP="00EB4697">
      <w:pPr>
        <w:pStyle w:val="Akapitzlist"/>
        <w:numPr>
          <w:ilvl w:val="0"/>
          <w:numId w:val="70"/>
        </w:numPr>
        <w:spacing w:line="276" w:lineRule="auto"/>
        <w:ind w:left="426" w:hanging="426"/>
        <w:contextualSpacing/>
        <w:jc w:val="both"/>
        <w:rPr>
          <w:sz w:val="24"/>
          <w:szCs w:val="24"/>
        </w:rPr>
      </w:pPr>
      <w:r w:rsidRPr="00EB4697">
        <w:rPr>
          <w:b/>
          <w:sz w:val="24"/>
          <w:szCs w:val="24"/>
        </w:rPr>
        <w:t>Czas jednego szkolenia</w:t>
      </w:r>
      <w:r w:rsidRPr="00EB4697">
        <w:rPr>
          <w:sz w:val="24"/>
          <w:szCs w:val="24"/>
        </w:rPr>
        <w:t xml:space="preserve"> dwudniowego to 16 godzin dydaktycznych. Zamawiający zastrzega sobie prawo do skrócenia liczby godzin dydaktycznych trwania szkolenia wraz ze stosowną modyfikacją programu szkolenia.</w:t>
      </w:r>
    </w:p>
    <w:p w:rsidR="00EB4697" w:rsidRPr="00EB4697" w:rsidRDefault="00EB4697" w:rsidP="00EB4697">
      <w:pPr>
        <w:pStyle w:val="Akapitzlist"/>
        <w:spacing w:line="276" w:lineRule="auto"/>
        <w:ind w:left="0"/>
        <w:jc w:val="both"/>
        <w:rPr>
          <w:sz w:val="24"/>
          <w:szCs w:val="24"/>
        </w:rPr>
      </w:pPr>
    </w:p>
    <w:p w:rsidR="00EB4697" w:rsidRPr="00EB4697" w:rsidRDefault="00EB4697" w:rsidP="00EB4697">
      <w:pPr>
        <w:pStyle w:val="Akapitzlist"/>
        <w:autoSpaceDE w:val="0"/>
        <w:autoSpaceDN w:val="0"/>
        <w:adjustRightInd w:val="0"/>
        <w:spacing w:line="276" w:lineRule="auto"/>
        <w:ind w:left="0"/>
        <w:jc w:val="both"/>
        <w:rPr>
          <w:b/>
          <w:sz w:val="24"/>
          <w:szCs w:val="24"/>
        </w:rPr>
      </w:pPr>
      <w:r w:rsidRPr="00EB4697">
        <w:rPr>
          <w:b/>
          <w:sz w:val="24"/>
          <w:szCs w:val="24"/>
        </w:rPr>
        <w:t xml:space="preserve">Termin i miejsce szkolenia: </w:t>
      </w:r>
    </w:p>
    <w:p w:rsidR="00EB4697" w:rsidRPr="00EB4697" w:rsidRDefault="00EB4697" w:rsidP="00EB4697">
      <w:pPr>
        <w:pStyle w:val="Akapitzlist"/>
        <w:spacing w:line="276" w:lineRule="auto"/>
        <w:ind w:left="0"/>
        <w:jc w:val="both"/>
        <w:rPr>
          <w:color w:val="000000"/>
          <w:sz w:val="24"/>
          <w:szCs w:val="24"/>
        </w:rPr>
      </w:pPr>
      <w:r w:rsidRPr="00EB4697">
        <w:rPr>
          <w:sz w:val="24"/>
          <w:szCs w:val="24"/>
        </w:rPr>
        <w:t xml:space="preserve">Zamawiający wskaże miasto, w którym zrealizowane będzie szkolenie i określi termin. Zamawiający zapewni zaplecze techniczne, tj.: salę, sprzęt (projektor, laptop, </w:t>
      </w:r>
      <w:proofErr w:type="spellStart"/>
      <w:r w:rsidRPr="00EB4697">
        <w:rPr>
          <w:sz w:val="24"/>
          <w:szCs w:val="24"/>
        </w:rPr>
        <w:t>flipczart</w:t>
      </w:r>
      <w:proofErr w:type="spellEnd"/>
      <w:r w:rsidRPr="00EB4697">
        <w:rPr>
          <w:sz w:val="24"/>
          <w:szCs w:val="24"/>
        </w:rPr>
        <w:t xml:space="preserve">, markery), noclegi dla uczestników i trenerów, wyżywienie oraz druk materiałów. Szkolenie przeprowadzone będzie w dni robocze. </w:t>
      </w:r>
      <w:r w:rsidRPr="00EB4697">
        <w:rPr>
          <w:color w:val="000000"/>
          <w:sz w:val="24"/>
          <w:szCs w:val="24"/>
        </w:rPr>
        <w:t xml:space="preserve">Zamawiający przewiduje organizację szkolenia w okresie od dnia podpisania umowy </w:t>
      </w:r>
      <w:r w:rsidRPr="00EB4697">
        <w:rPr>
          <w:sz w:val="24"/>
          <w:szCs w:val="24"/>
        </w:rPr>
        <w:t xml:space="preserve">do dnia 30.06.2013 r. </w:t>
      </w:r>
      <w:r w:rsidRPr="00EB4697">
        <w:rPr>
          <w:color w:val="000000"/>
          <w:sz w:val="24"/>
          <w:szCs w:val="24"/>
        </w:rPr>
        <w:t>Dojazd trenera na miejsce szkolenia zapewnia Wykonawca. Nocleg i wyżywienie dla trenera podczas szkolenia zapewnia Zamawiający.</w:t>
      </w:r>
    </w:p>
    <w:p w:rsidR="00543889" w:rsidRDefault="00543889" w:rsidP="00127443">
      <w:pPr>
        <w:spacing w:before="100" w:beforeAutospacing="1" w:after="100" w:afterAutospacing="1" w:line="360" w:lineRule="auto"/>
        <w:jc w:val="both"/>
        <w:rPr>
          <w:b/>
          <w:sz w:val="24"/>
          <w:szCs w:val="24"/>
        </w:rPr>
      </w:pPr>
    </w:p>
    <w:p w:rsidR="00543889" w:rsidRDefault="00543889" w:rsidP="00127443">
      <w:pPr>
        <w:spacing w:before="100" w:beforeAutospacing="1" w:after="100" w:afterAutospacing="1" w:line="360" w:lineRule="auto"/>
        <w:jc w:val="both"/>
        <w:rPr>
          <w:b/>
          <w:sz w:val="24"/>
          <w:szCs w:val="24"/>
        </w:rPr>
      </w:pPr>
    </w:p>
    <w:p w:rsidR="00543889" w:rsidRDefault="00543889" w:rsidP="00127443">
      <w:pPr>
        <w:spacing w:before="100" w:beforeAutospacing="1" w:after="100" w:afterAutospacing="1" w:line="360" w:lineRule="auto"/>
        <w:jc w:val="both"/>
        <w:rPr>
          <w:b/>
          <w:sz w:val="24"/>
          <w:szCs w:val="24"/>
        </w:rPr>
      </w:pPr>
    </w:p>
    <w:p w:rsidR="00543889" w:rsidRDefault="00543889" w:rsidP="00127443">
      <w:pPr>
        <w:spacing w:before="100" w:beforeAutospacing="1" w:after="100" w:afterAutospacing="1" w:line="360" w:lineRule="auto"/>
        <w:jc w:val="both"/>
        <w:rPr>
          <w:b/>
          <w:sz w:val="24"/>
          <w:szCs w:val="24"/>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720AF" w:rsidRPr="0055277E" w:rsidTr="00594333">
        <w:tc>
          <w:tcPr>
            <w:tcW w:w="9356" w:type="dxa"/>
          </w:tcPr>
          <w:p w:rsidR="002720AF" w:rsidRPr="00127443" w:rsidRDefault="002E200A" w:rsidP="00594333">
            <w:pPr>
              <w:pStyle w:val="Nagwek3"/>
              <w:jc w:val="left"/>
              <w:rPr>
                <w:b/>
                <w:szCs w:val="24"/>
              </w:rPr>
            </w:pPr>
            <w:r>
              <w:rPr>
                <w:b/>
                <w:iCs/>
                <w:szCs w:val="24"/>
              </w:rPr>
              <w:lastRenderedPageBreak/>
              <w:t>CPE-II-261-70</w:t>
            </w:r>
            <w:r w:rsidR="00127443" w:rsidRPr="00127443">
              <w:rPr>
                <w:b/>
                <w:iCs/>
                <w:szCs w:val="24"/>
              </w:rPr>
              <w:t>/</w:t>
            </w:r>
            <w:r w:rsidR="00010175">
              <w:rPr>
                <w:b/>
                <w:iCs/>
                <w:szCs w:val="24"/>
              </w:rPr>
              <w:t>K</w:t>
            </w:r>
            <w:r w:rsidR="00127443" w:rsidRPr="00127443">
              <w:rPr>
                <w:b/>
                <w:iCs/>
                <w:szCs w:val="24"/>
              </w:rPr>
              <w:t>M</w:t>
            </w:r>
            <w:r w:rsidR="00010175">
              <w:rPr>
                <w:b/>
                <w:iCs/>
                <w:szCs w:val="24"/>
              </w:rPr>
              <w:t>B</w:t>
            </w:r>
            <w:r w:rsidR="00127443" w:rsidRPr="00127443">
              <w:rPr>
                <w:b/>
                <w:iCs/>
                <w:szCs w:val="24"/>
              </w:rPr>
              <w:t>/1</w:t>
            </w:r>
            <w:r w:rsidR="00010175">
              <w:rPr>
                <w:b/>
                <w:iCs/>
                <w:szCs w:val="24"/>
              </w:rPr>
              <w:t>2</w:t>
            </w:r>
            <w:r w:rsidR="002720AF" w:rsidRPr="00127443">
              <w:rPr>
                <w:b/>
                <w:szCs w:val="24"/>
              </w:rPr>
              <w:t xml:space="preserve">                                                                </w:t>
            </w:r>
            <w:r w:rsidR="00127443">
              <w:rPr>
                <w:b/>
                <w:szCs w:val="24"/>
              </w:rPr>
              <w:t xml:space="preserve">             </w:t>
            </w:r>
            <w:r w:rsidR="002720AF" w:rsidRPr="00127443">
              <w:rPr>
                <w:b/>
                <w:szCs w:val="24"/>
              </w:rPr>
              <w:t>ZAŁĄCZNIK NR 2</w:t>
            </w:r>
          </w:p>
          <w:p w:rsidR="002720AF" w:rsidRPr="00127443" w:rsidRDefault="002720AF" w:rsidP="00594333">
            <w:pPr>
              <w:rPr>
                <w:b/>
                <w:sz w:val="24"/>
                <w:szCs w:val="24"/>
              </w:rPr>
            </w:pPr>
          </w:p>
        </w:tc>
      </w:tr>
      <w:tr w:rsidR="002720AF" w:rsidRPr="0055277E" w:rsidTr="00594333">
        <w:tc>
          <w:tcPr>
            <w:tcW w:w="9356" w:type="dxa"/>
          </w:tcPr>
          <w:p w:rsidR="002720AF" w:rsidRDefault="002720AF" w:rsidP="00594333">
            <w:pPr>
              <w:pStyle w:val="Nagwek2"/>
              <w:rPr>
                <w:szCs w:val="24"/>
              </w:rPr>
            </w:pPr>
            <w:r>
              <w:rPr>
                <w:szCs w:val="24"/>
              </w:rPr>
              <w:t xml:space="preserve">FORMULARZ OFERTOWY </w:t>
            </w:r>
          </w:p>
          <w:p w:rsidR="002720AF" w:rsidRPr="00680753" w:rsidRDefault="002720AF" w:rsidP="00CC256E">
            <w:pPr>
              <w:jc w:val="center"/>
              <w:rPr>
                <w:b/>
                <w:i/>
              </w:rPr>
            </w:pPr>
          </w:p>
        </w:tc>
      </w:tr>
    </w:tbl>
    <w:p w:rsidR="002D2959" w:rsidRPr="002D2959" w:rsidRDefault="003917C3" w:rsidP="002D2959">
      <w:pPr>
        <w:spacing w:after="100"/>
        <w:jc w:val="both"/>
        <w:rPr>
          <w:sz w:val="24"/>
          <w:szCs w:val="24"/>
        </w:rPr>
      </w:pPr>
      <w:r w:rsidRPr="003917C3">
        <w:pict>
          <v:shapetype id="_x0000_t202" coordsize="21600,21600" o:spt="202" path="m,l,21600r21600,l21600,xe">
            <v:stroke joinstyle="miter"/>
            <v:path gradientshapeok="t" o:connecttype="rect"/>
          </v:shapetype>
          <v:shape id="_x0000_s1049" type="#_x0000_t202" style="position:absolute;left:0;text-align:left;margin-left:69.55pt;margin-top:11.05pt;width:141.75pt;height:77.95pt;z-index:251657728;mso-wrap-distance-left:7.05pt;mso-wrap-distance-right:7.05pt;mso-position-horizontal-relative:page;mso-position-vertical-relative:text" strokeweight=".5pt">
            <v:fill opacity="0" color2="black"/>
            <v:textbox style="mso-next-textbox:#_x0000_s1049" inset="1pt,1pt,1pt,1pt">
              <w:txbxContent>
                <w:p w:rsidR="003C6492" w:rsidRDefault="003C6492" w:rsidP="00D24E4C">
                  <w:pPr>
                    <w:ind w:right="-775"/>
                    <w:rPr>
                      <w:rFonts w:ascii="Arial" w:hAnsi="Arial"/>
                    </w:rPr>
                  </w:pPr>
                </w:p>
                <w:p w:rsidR="003C6492" w:rsidRDefault="003C6492" w:rsidP="00D24E4C">
                  <w:pPr>
                    <w:ind w:right="-775"/>
                    <w:rPr>
                      <w:rFonts w:ascii="Arial" w:hAnsi="Arial"/>
                    </w:rPr>
                  </w:pPr>
                </w:p>
                <w:p w:rsidR="003C6492" w:rsidRDefault="003C6492" w:rsidP="00D24E4C">
                  <w:pPr>
                    <w:ind w:right="-775"/>
                    <w:rPr>
                      <w:rFonts w:ascii="Arial" w:hAnsi="Arial"/>
                    </w:rPr>
                  </w:pPr>
                </w:p>
                <w:p w:rsidR="003C6492" w:rsidRDefault="003C6492" w:rsidP="00D24E4C">
                  <w:pPr>
                    <w:ind w:right="-775"/>
                    <w:rPr>
                      <w:rFonts w:ascii="Arial" w:hAnsi="Arial"/>
                    </w:rPr>
                  </w:pPr>
                </w:p>
                <w:p w:rsidR="003C6492" w:rsidRDefault="003C6492" w:rsidP="00D24E4C">
                  <w:pPr>
                    <w:ind w:right="-775"/>
                    <w:jc w:val="center"/>
                    <w:rPr>
                      <w:rFonts w:ascii="Arial" w:hAnsi="Arial"/>
                      <w:sz w:val="16"/>
                    </w:rPr>
                  </w:pPr>
                </w:p>
                <w:p w:rsidR="003C6492" w:rsidRDefault="003C6492" w:rsidP="00D24E4C">
                  <w:pPr>
                    <w:ind w:right="-775"/>
                    <w:jc w:val="center"/>
                    <w:rPr>
                      <w:rFonts w:ascii="Arial" w:hAnsi="Arial"/>
                      <w:sz w:val="16"/>
                    </w:rPr>
                  </w:pPr>
                </w:p>
                <w:p w:rsidR="003C6492" w:rsidRDefault="003C6492" w:rsidP="00013C50">
                  <w:pPr>
                    <w:ind w:right="-775"/>
                    <w:rPr>
                      <w:rFonts w:ascii="Arial" w:hAnsi="Arial"/>
                      <w:sz w:val="16"/>
                    </w:rPr>
                  </w:pPr>
                  <w:r>
                    <w:rPr>
                      <w:rFonts w:ascii="Arial" w:hAnsi="Arial"/>
                      <w:sz w:val="16"/>
                    </w:rPr>
                    <w:t xml:space="preserve">               (pieczęć Wykonawcy)</w:t>
                  </w:r>
                </w:p>
              </w:txbxContent>
            </v:textbox>
            <w10:wrap type="square" side="largest" anchorx="page"/>
          </v:shape>
        </w:pict>
      </w:r>
    </w:p>
    <w:p w:rsidR="00291D93" w:rsidRDefault="002720AF" w:rsidP="00F6373A">
      <w:pPr>
        <w:spacing w:line="276"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rsidR="00291D93" w:rsidRDefault="00291D93" w:rsidP="00F6373A">
      <w:pPr>
        <w:spacing w:line="276" w:lineRule="auto"/>
        <w:jc w:val="center"/>
        <w:rPr>
          <w:sz w:val="24"/>
          <w:szCs w:val="24"/>
        </w:rPr>
      </w:pPr>
    </w:p>
    <w:p w:rsidR="00D24E4C" w:rsidRDefault="00D24E4C" w:rsidP="00D24E4C">
      <w:pPr>
        <w:pStyle w:val="BodyText21"/>
        <w:spacing w:before="60" w:line="240" w:lineRule="auto"/>
        <w:rPr>
          <w:rFonts w:ascii="Arial" w:hAnsi="Arial"/>
          <w:sz w:val="22"/>
          <w:u w:val="single"/>
        </w:rPr>
      </w:pPr>
    </w:p>
    <w:p w:rsidR="00D24E4C" w:rsidRDefault="00D24E4C" w:rsidP="00D24E4C">
      <w:pPr>
        <w:pStyle w:val="BodyText21"/>
        <w:spacing w:before="60" w:line="240" w:lineRule="auto"/>
        <w:rPr>
          <w:rFonts w:ascii="Arial" w:hAnsi="Arial"/>
          <w:sz w:val="22"/>
          <w:u w:val="single"/>
        </w:rPr>
      </w:pPr>
    </w:p>
    <w:p w:rsidR="00D24E4C" w:rsidRDefault="00D24E4C" w:rsidP="00D24E4C">
      <w:pPr>
        <w:pStyle w:val="BodyText21"/>
        <w:spacing w:before="60" w:line="240" w:lineRule="auto"/>
        <w:rPr>
          <w:rFonts w:ascii="Arial" w:hAnsi="Arial"/>
          <w:sz w:val="22"/>
          <w:u w:val="single"/>
        </w:rPr>
      </w:pPr>
    </w:p>
    <w:p w:rsidR="00D24E4C" w:rsidRDefault="00D24E4C" w:rsidP="00D24E4C">
      <w:pPr>
        <w:pStyle w:val="BodyText21"/>
        <w:spacing w:before="60" w:line="240" w:lineRule="auto"/>
        <w:rPr>
          <w:rFonts w:ascii="Arial" w:hAnsi="Arial"/>
          <w:sz w:val="22"/>
          <w:u w:val="single"/>
        </w:rPr>
      </w:pPr>
    </w:p>
    <w:p w:rsidR="00D24E4C" w:rsidRPr="00D24E4C" w:rsidRDefault="00D24E4C" w:rsidP="00D24E4C">
      <w:pPr>
        <w:rPr>
          <w:sz w:val="24"/>
          <w:szCs w:val="24"/>
        </w:rPr>
      </w:pPr>
    </w:p>
    <w:p w:rsidR="009B5295" w:rsidRPr="009B5295" w:rsidRDefault="009B5295" w:rsidP="0094697A">
      <w:pPr>
        <w:widowControl w:val="0"/>
        <w:suppressAutoHyphens/>
        <w:spacing w:line="240" w:lineRule="atLeast"/>
        <w:jc w:val="both"/>
        <w:rPr>
          <w:sz w:val="24"/>
          <w:szCs w:val="24"/>
        </w:rPr>
      </w:pPr>
      <w:r w:rsidRPr="009B5295">
        <w:rPr>
          <w:sz w:val="24"/>
          <w:szCs w:val="24"/>
        </w:rPr>
        <w:t xml:space="preserve">Ja niżej podpisany/My niżej podpisani </w:t>
      </w:r>
    </w:p>
    <w:p w:rsidR="009B5295" w:rsidRPr="009B5295" w:rsidRDefault="009B5295" w:rsidP="009B5295">
      <w:pPr>
        <w:pStyle w:val="Tekstpodstawowy21"/>
        <w:rPr>
          <w:b w:val="0"/>
          <w:szCs w:val="24"/>
        </w:rPr>
      </w:pPr>
      <w:r w:rsidRPr="009B5295">
        <w:rPr>
          <w:b w:val="0"/>
          <w:szCs w:val="24"/>
        </w:rPr>
        <w:t>......................................................................................................................................................,</w:t>
      </w:r>
    </w:p>
    <w:p w:rsidR="009B5295" w:rsidRPr="009B5295" w:rsidRDefault="009B5295" w:rsidP="009B5295">
      <w:pPr>
        <w:pStyle w:val="Tekstpodstawowy21"/>
        <w:rPr>
          <w:b w:val="0"/>
          <w:szCs w:val="24"/>
        </w:rPr>
      </w:pPr>
      <w:r w:rsidRPr="009B5295">
        <w:rPr>
          <w:b w:val="0"/>
          <w:szCs w:val="24"/>
        </w:rPr>
        <w:t xml:space="preserve">będąc upoważnionym/i/ do reprezentowania Wykonawcy: </w:t>
      </w:r>
    </w:p>
    <w:p w:rsidR="009B5295" w:rsidRPr="00D24E4C" w:rsidRDefault="009B5295" w:rsidP="00BC1494">
      <w:pPr>
        <w:widowControl w:val="0"/>
        <w:numPr>
          <w:ilvl w:val="0"/>
          <w:numId w:val="7"/>
        </w:numPr>
        <w:autoSpaceDE w:val="0"/>
        <w:spacing w:before="120"/>
        <w:ind w:left="426"/>
        <w:rPr>
          <w:sz w:val="24"/>
          <w:szCs w:val="24"/>
        </w:rPr>
      </w:pPr>
      <w:r w:rsidRPr="009B5295">
        <w:rPr>
          <w:sz w:val="24"/>
          <w:szCs w:val="24"/>
        </w:rPr>
        <w:t>Pełna nazwa</w:t>
      </w:r>
      <w:r w:rsidRPr="00D24E4C">
        <w:rPr>
          <w:sz w:val="24"/>
          <w:szCs w:val="24"/>
        </w:rPr>
        <w:t xml:space="preserve"> ....................................</w:t>
      </w:r>
      <w:r>
        <w:rPr>
          <w:sz w:val="24"/>
          <w:szCs w:val="24"/>
        </w:rPr>
        <w:t>................</w:t>
      </w:r>
      <w:r w:rsidRPr="00D24E4C">
        <w:rPr>
          <w:sz w:val="24"/>
          <w:szCs w:val="24"/>
        </w:rPr>
        <w:t>............................................................................................</w:t>
      </w:r>
    </w:p>
    <w:p w:rsidR="009B5295" w:rsidRPr="00D24E4C" w:rsidRDefault="009B5295" w:rsidP="009B5295">
      <w:pPr>
        <w:autoSpaceDE w:val="0"/>
        <w:spacing w:before="120"/>
        <w:ind w:left="360"/>
        <w:rPr>
          <w:sz w:val="24"/>
          <w:szCs w:val="24"/>
        </w:rPr>
      </w:pPr>
      <w:r w:rsidRPr="00D24E4C">
        <w:rPr>
          <w:sz w:val="24"/>
          <w:szCs w:val="24"/>
        </w:rPr>
        <w:t>………………………………………………………………………………………………</w:t>
      </w:r>
    </w:p>
    <w:p w:rsidR="009B5295" w:rsidRPr="00D24E4C" w:rsidRDefault="009B5295" w:rsidP="00BC1494">
      <w:pPr>
        <w:widowControl w:val="0"/>
        <w:numPr>
          <w:ilvl w:val="0"/>
          <w:numId w:val="7"/>
        </w:numPr>
        <w:autoSpaceDE w:val="0"/>
        <w:spacing w:before="120" w:line="360" w:lineRule="atLeast"/>
        <w:ind w:left="360"/>
        <w:jc w:val="both"/>
        <w:rPr>
          <w:sz w:val="24"/>
          <w:szCs w:val="24"/>
        </w:rPr>
      </w:pPr>
      <w:r w:rsidRPr="00D24E4C">
        <w:rPr>
          <w:sz w:val="24"/>
          <w:szCs w:val="24"/>
        </w:rPr>
        <w:t>adres, nr telefonu i faksu, e-mail ..................................................................................</w:t>
      </w:r>
    </w:p>
    <w:p w:rsidR="009B5295" w:rsidRPr="00D24E4C" w:rsidRDefault="009B5295" w:rsidP="009B5295">
      <w:pPr>
        <w:autoSpaceDE w:val="0"/>
        <w:spacing w:before="120"/>
        <w:ind w:left="360"/>
        <w:rPr>
          <w:sz w:val="24"/>
          <w:szCs w:val="24"/>
        </w:rPr>
      </w:pPr>
      <w:r w:rsidRPr="00D24E4C">
        <w:rPr>
          <w:sz w:val="24"/>
          <w:szCs w:val="24"/>
        </w:rPr>
        <w:t>………………………………………………………………………………………………</w:t>
      </w:r>
    </w:p>
    <w:p w:rsidR="009B5295" w:rsidRPr="00D24E4C" w:rsidRDefault="009B5295" w:rsidP="00BC1494">
      <w:pPr>
        <w:widowControl w:val="0"/>
        <w:numPr>
          <w:ilvl w:val="0"/>
          <w:numId w:val="7"/>
        </w:numPr>
        <w:autoSpaceDE w:val="0"/>
        <w:spacing w:before="120"/>
        <w:ind w:left="426"/>
        <w:rPr>
          <w:sz w:val="24"/>
          <w:szCs w:val="24"/>
        </w:rPr>
      </w:pPr>
      <w:r w:rsidRPr="00D24E4C">
        <w:rPr>
          <w:sz w:val="24"/>
          <w:szCs w:val="24"/>
        </w:rPr>
        <w:t>imiona, nazwiska osób do kontaktu ze strony Wykonawcy …</w:t>
      </w:r>
      <w:r>
        <w:rPr>
          <w:sz w:val="24"/>
          <w:szCs w:val="24"/>
        </w:rPr>
        <w:t>….</w:t>
      </w:r>
      <w:r w:rsidRPr="00D24E4C">
        <w:rPr>
          <w:sz w:val="24"/>
          <w:szCs w:val="24"/>
        </w:rPr>
        <w:t>………………………</w:t>
      </w:r>
      <w:r>
        <w:rPr>
          <w:sz w:val="24"/>
          <w:szCs w:val="24"/>
        </w:rPr>
        <w:t>……………………………………………………………………………………………………………………………………………………………….</w:t>
      </w:r>
      <w:r w:rsidRPr="00D24E4C">
        <w:rPr>
          <w:sz w:val="24"/>
          <w:szCs w:val="24"/>
        </w:rPr>
        <w:t>…</w:t>
      </w:r>
    </w:p>
    <w:p w:rsidR="009B5295" w:rsidRDefault="009B5295" w:rsidP="009B5295">
      <w:pPr>
        <w:pStyle w:val="Tekstpodstawowy21"/>
      </w:pPr>
    </w:p>
    <w:p w:rsidR="009B5295" w:rsidRDefault="009B5295" w:rsidP="009B5295">
      <w:pPr>
        <w:jc w:val="both"/>
        <w:rPr>
          <w:sz w:val="24"/>
          <w:szCs w:val="24"/>
        </w:rPr>
      </w:pPr>
      <w:r>
        <w:rPr>
          <w:sz w:val="24"/>
          <w:szCs w:val="24"/>
        </w:rPr>
        <w:t xml:space="preserve">w odpowiedzi na „Publiczne ogłoszenie o zamówieniu nr </w:t>
      </w:r>
      <w:r w:rsidR="00EB4697">
        <w:rPr>
          <w:sz w:val="24"/>
          <w:szCs w:val="24"/>
        </w:rPr>
        <w:t>CPE-II-261-70</w:t>
      </w:r>
      <w:r w:rsidR="00127443" w:rsidRPr="00127443">
        <w:rPr>
          <w:sz w:val="24"/>
          <w:szCs w:val="24"/>
        </w:rPr>
        <w:t>/</w:t>
      </w:r>
      <w:r w:rsidR="00010175">
        <w:rPr>
          <w:sz w:val="24"/>
          <w:szCs w:val="24"/>
        </w:rPr>
        <w:t>K</w:t>
      </w:r>
      <w:r w:rsidR="00127443" w:rsidRPr="00127443">
        <w:rPr>
          <w:sz w:val="24"/>
          <w:szCs w:val="24"/>
        </w:rPr>
        <w:t>M</w:t>
      </w:r>
      <w:r w:rsidR="00010175">
        <w:rPr>
          <w:sz w:val="24"/>
          <w:szCs w:val="24"/>
        </w:rPr>
        <w:t>B</w:t>
      </w:r>
      <w:r w:rsidR="00127443" w:rsidRPr="00127443">
        <w:rPr>
          <w:sz w:val="24"/>
          <w:szCs w:val="24"/>
        </w:rPr>
        <w:t>/1</w:t>
      </w:r>
      <w:r w:rsidR="00010175">
        <w:rPr>
          <w:sz w:val="24"/>
          <w:szCs w:val="24"/>
        </w:rPr>
        <w:t>2</w:t>
      </w:r>
      <w:r w:rsidR="00127443">
        <w:rPr>
          <w:b/>
          <w:iCs/>
          <w:szCs w:val="24"/>
        </w:rPr>
        <w:t xml:space="preserve"> </w:t>
      </w:r>
      <w:r>
        <w:rPr>
          <w:sz w:val="24"/>
          <w:szCs w:val="24"/>
        </w:rPr>
        <w:t xml:space="preserve">dotyczące postępowania prowadzonego przez Centrum Projektów Europejskich w trybie przetargu nieograniczonego </w:t>
      </w:r>
      <w:r w:rsidR="00CD2750" w:rsidRPr="00106191">
        <w:rPr>
          <w:sz w:val="24"/>
          <w:szCs w:val="24"/>
        </w:rPr>
        <w:t>na przeprowadzenie</w:t>
      </w:r>
      <w:r w:rsidR="00CD2750" w:rsidRPr="00106191">
        <w:rPr>
          <w:b/>
          <w:sz w:val="24"/>
          <w:szCs w:val="24"/>
        </w:rPr>
        <w:t xml:space="preserve"> </w:t>
      </w:r>
      <w:r w:rsidR="00CD2750" w:rsidRPr="00106191">
        <w:rPr>
          <w:sz w:val="24"/>
          <w:szCs w:val="24"/>
        </w:rPr>
        <w:t xml:space="preserve">szkoleń dla pracowników Punktów Informacyjnych PO KL </w:t>
      </w:r>
      <w:r w:rsidR="00010175">
        <w:rPr>
          <w:sz w:val="24"/>
          <w:szCs w:val="24"/>
        </w:rPr>
        <w:t>i</w:t>
      </w:r>
      <w:r w:rsidR="0011770E">
        <w:rPr>
          <w:sz w:val="24"/>
          <w:szCs w:val="24"/>
        </w:rPr>
        <w:t xml:space="preserve"> </w:t>
      </w:r>
      <w:r w:rsidR="00CD2750" w:rsidRPr="00106191">
        <w:rPr>
          <w:sz w:val="24"/>
          <w:szCs w:val="24"/>
        </w:rPr>
        <w:t xml:space="preserve">Regionalnych Ośrodków EFS (RO EFS) oraz członków Komitetu Monitorującego PO KL </w:t>
      </w:r>
      <w:r w:rsidR="00501A93">
        <w:rPr>
          <w:sz w:val="24"/>
          <w:szCs w:val="24"/>
        </w:rPr>
        <w:t xml:space="preserve"> </w:t>
      </w:r>
      <w:r w:rsidR="00010175">
        <w:rPr>
          <w:sz w:val="24"/>
          <w:szCs w:val="24"/>
        </w:rPr>
        <w:t>i jego siedm</w:t>
      </w:r>
      <w:r w:rsidR="00CD2750" w:rsidRPr="00106191">
        <w:rPr>
          <w:sz w:val="24"/>
          <w:szCs w:val="24"/>
        </w:rPr>
        <w:t>iu grup roboczych.</w:t>
      </w:r>
    </w:p>
    <w:p w:rsidR="009B5295" w:rsidRDefault="009B5295" w:rsidP="009B5295">
      <w:pPr>
        <w:pStyle w:val="Tekstpodstawowy"/>
        <w:jc w:val="both"/>
      </w:pPr>
      <w:r>
        <w:rPr>
          <w:u w:val="single"/>
        </w:rPr>
        <w:t>składam/składamy niniejszą ofertę</w:t>
      </w:r>
      <w:r>
        <w:t>:</w:t>
      </w:r>
    </w:p>
    <w:p w:rsidR="00501A93" w:rsidRDefault="00501A93" w:rsidP="00501A93">
      <w:pPr>
        <w:pStyle w:val="Akapitzlist"/>
        <w:spacing w:after="200" w:line="276" w:lineRule="auto"/>
        <w:ind w:left="0"/>
        <w:contextualSpacing/>
        <w:jc w:val="both"/>
        <w:rPr>
          <w:sz w:val="24"/>
          <w:szCs w:val="24"/>
        </w:rPr>
      </w:pPr>
    </w:p>
    <w:p w:rsidR="00010175" w:rsidRDefault="00010175" w:rsidP="00010175">
      <w:pPr>
        <w:pStyle w:val="Tekstpodstawowy"/>
        <w:spacing w:before="240" w:after="240"/>
        <w:jc w:val="both"/>
        <w:rPr>
          <w:b/>
          <w:szCs w:val="24"/>
          <w:u w:val="single"/>
        </w:rPr>
      </w:pPr>
      <w:r w:rsidRPr="00BD3497">
        <w:rPr>
          <w:b/>
          <w:szCs w:val="24"/>
          <w:u w:val="single"/>
        </w:rPr>
        <w:t xml:space="preserve">CZĘŚĆ I </w:t>
      </w:r>
      <w:r>
        <w:rPr>
          <w:b/>
          <w:szCs w:val="24"/>
          <w:u w:val="single"/>
        </w:rPr>
        <w:t>ZAMÓWIENIA:</w:t>
      </w:r>
    </w:p>
    <w:p w:rsidR="00501A93" w:rsidRPr="00642220" w:rsidRDefault="00501A93" w:rsidP="00501A93">
      <w:pPr>
        <w:pStyle w:val="Akapitzlist"/>
        <w:spacing w:after="200" w:line="276" w:lineRule="auto"/>
        <w:ind w:left="0"/>
        <w:contextualSpacing/>
        <w:jc w:val="both"/>
        <w:rPr>
          <w:b/>
          <w:szCs w:val="24"/>
        </w:rPr>
      </w:pPr>
      <w:r w:rsidRPr="00A104EA">
        <w:rPr>
          <w:sz w:val="24"/>
          <w:szCs w:val="24"/>
        </w:rPr>
        <w:t xml:space="preserve">Szkolenie: </w:t>
      </w:r>
      <w:r w:rsidR="006034AD" w:rsidRPr="006034AD">
        <w:rPr>
          <w:sz w:val="24"/>
          <w:szCs w:val="24"/>
        </w:rPr>
        <w:t>„</w:t>
      </w:r>
      <w:r w:rsidR="00010175">
        <w:rPr>
          <w:sz w:val="24"/>
          <w:szCs w:val="24"/>
        </w:rPr>
        <w:t>Ewaluacja</w:t>
      </w:r>
      <w:r w:rsidR="006034AD" w:rsidRPr="006034AD">
        <w:rPr>
          <w:sz w:val="24"/>
          <w:szCs w:val="24"/>
        </w:rPr>
        <w:t xml:space="preserve"> w ramach  PO KL”</w:t>
      </w:r>
      <w:r w:rsidR="006034AD">
        <w:rPr>
          <w:sz w:val="24"/>
          <w:szCs w:val="24"/>
        </w:rPr>
        <w:t>.</w:t>
      </w:r>
    </w:p>
    <w:p w:rsidR="00E61374" w:rsidRPr="009B5295" w:rsidRDefault="009B5295" w:rsidP="005E3DE2">
      <w:pPr>
        <w:pStyle w:val="Tekstpodstawowy2"/>
        <w:pBdr>
          <w:top w:val="none" w:sz="0" w:space="0" w:color="auto"/>
          <w:left w:val="none" w:sz="0" w:space="0" w:color="auto"/>
          <w:bottom w:val="none" w:sz="0" w:space="0" w:color="auto"/>
          <w:right w:val="none" w:sz="0" w:space="0" w:color="auto"/>
        </w:pBdr>
        <w:spacing w:after="120" w:line="360" w:lineRule="auto"/>
        <w:ind w:left="284"/>
        <w:jc w:val="left"/>
        <w:rPr>
          <w:szCs w:val="24"/>
        </w:rPr>
      </w:pPr>
      <w:r w:rsidRPr="009B5295">
        <w:rPr>
          <w:szCs w:val="24"/>
        </w:rPr>
        <w:t>Cena brutto zamówienia ...................</w:t>
      </w:r>
      <w:r w:rsidR="0051197D">
        <w:rPr>
          <w:szCs w:val="24"/>
        </w:rPr>
        <w:t>..... PLN</w:t>
      </w:r>
      <w:r w:rsidRPr="009B5295">
        <w:rPr>
          <w:szCs w:val="24"/>
        </w:rPr>
        <w:br/>
        <w:t>(słownie:   .....................................................................................................................)</w:t>
      </w:r>
      <w:r w:rsidR="00891C30">
        <w:rPr>
          <w:szCs w:val="24"/>
        </w:rPr>
        <w:t>,</w:t>
      </w:r>
      <w:r w:rsidR="005E3DE2">
        <w:rPr>
          <w:szCs w:val="24"/>
        </w:rPr>
        <w:t xml:space="preserve">                        </w:t>
      </w:r>
      <w:r w:rsidR="00E61374">
        <w:rPr>
          <w:szCs w:val="24"/>
        </w:rPr>
        <w:t>w tym cena</w:t>
      </w:r>
      <w:r w:rsidR="0094697A" w:rsidRPr="0094697A">
        <w:rPr>
          <w:szCs w:val="24"/>
        </w:rPr>
        <w:t xml:space="preserve"> </w:t>
      </w:r>
      <w:r w:rsidR="0094697A" w:rsidRPr="009B5295">
        <w:rPr>
          <w:szCs w:val="24"/>
        </w:rPr>
        <w:t>brutto</w:t>
      </w:r>
      <w:r w:rsidR="00E61374">
        <w:rPr>
          <w:szCs w:val="24"/>
        </w:rPr>
        <w:t xml:space="preserve"> za 1 </w:t>
      </w:r>
      <w:r w:rsidR="00501A93">
        <w:rPr>
          <w:szCs w:val="24"/>
        </w:rPr>
        <w:t xml:space="preserve">szkolenie dwudniowe </w:t>
      </w:r>
      <w:r w:rsidR="00CC256E">
        <w:rPr>
          <w:szCs w:val="24"/>
        </w:rPr>
        <w:t>(</w:t>
      </w:r>
      <w:r w:rsidR="00501A93">
        <w:rPr>
          <w:szCs w:val="24"/>
        </w:rPr>
        <w:t xml:space="preserve">16 </w:t>
      </w:r>
      <w:r w:rsidR="00CC256E">
        <w:rPr>
          <w:szCs w:val="24"/>
        </w:rPr>
        <w:t>h) …</w:t>
      </w:r>
      <w:r w:rsidR="00501A93">
        <w:rPr>
          <w:szCs w:val="24"/>
        </w:rPr>
        <w:t>………….</w:t>
      </w:r>
      <w:r w:rsidR="00CC256E">
        <w:rPr>
          <w:szCs w:val="24"/>
        </w:rPr>
        <w:t>… PLN (słownie: …...………………</w:t>
      </w:r>
      <w:r w:rsidR="00E61374" w:rsidRPr="009B5295">
        <w:rPr>
          <w:szCs w:val="24"/>
        </w:rPr>
        <w:t>..)</w:t>
      </w:r>
      <w:r w:rsidR="00E61374">
        <w:rPr>
          <w:szCs w:val="24"/>
        </w:rPr>
        <w:t xml:space="preserve">, </w:t>
      </w:r>
    </w:p>
    <w:p w:rsidR="00501A93" w:rsidRDefault="009B5295" w:rsidP="00501A93">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sidR="00CA3859">
        <w:rPr>
          <w:szCs w:val="24"/>
        </w:rPr>
        <w:t>/ek</w:t>
      </w:r>
      <w:r w:rsidRPr="009B5295">
        <w:rPr>
          <w:szCs w:val="24"/>
        </w:rPr>
        <w:t xml:space="preserve"> prowadzących </w:t>
      </w:r>
      <w:r w:rsidR="00CC256E">
        <w:rPr>
          <w:szCs w:val="24"/>
        </w:rPr>
        <w:t xml:space="preserve">jednocześnie </w:t>
      </w:r>
      <w:r w:rsidRPr="009B5295">
        <w:rPr>
          <w:szCs w:val="24"/>
        </w:rPr>
        <w:t xml:space="preserve">szkolenie </w:t>
      </w:r>
    </w:p>
    <w:p w:rsidR="005E3DE2" w:rsidRDefault="005E3DE2" w:rsidP="001E12D5">
      <w:pPr>
        <w:pStyle w:val="Tekstpodstawowy2"/>
        <w:numPr>
          <w:ilvl w:val="0"/>
          <w:numId w:val="30"/>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r w:rsidR="00CA3859">
        <w:rPr>
          <w:szCs w:val="24"/>
        </w:rPr>
        <w:t>/ka</w:t>
      </w:r>
      <w:r>
        <w:rPr>
          <w:szCs w:val="24"/>
        </w:rPr>
        <w:t xml:space="preserve">     </w:t>
      </w:r>
    </w:p>
    <w:p w:rsidR="00127443" w:rsidRDefault="005E3DE2" w:rsidP="001E12D5">
      <w:pPr>
        <w:pStyle w:val="Tekstpodstawowy2"/>
        <w:numPr>
          <w:ilvl w:val="0"/>
          <w:numId w:val="30"/>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w:t>
      </w:r>
      <w:r w:rsidR="00CA3859">
        <w:rPr>
          <w:szCs w:val="24"/>
        </w:rPr>
        <w:t>para trenerska</w:t>
      </w:r>
    </w:p>
    <w:p w:rsidR="00127443" w:rsidRDefault="00127443" w:rsidP="00127443">
      <w:pPr>
        <w:pStyle w:val="Tekstpodstawowy2"/>
        <w:pBdr>
          <w:top w:val="none" w:sz="0" w:space="0" w:color="auto"/>
          <w:left w:val="none" w:sz="0" w:space="0" w:color="auto"/>
          <w:bottom w:val="none" w:sz="0" w:space="0" w:color="auto"/>
          <w:right w:val="none" w:sz="0" w:space="0" w:color="auto"/>
        </w:pBdr>
        <w:spacing w:after="120" w:line="360" w:lineRule="auto"/>
        <w:jc w:val="left"/>
        <w:rPr>
          <w:szCs w:val="24"/>
        </w:rPr>
      </w:pPr>
    </w:p>
    <w:p w:rsidR="00501A93" w:rsidRDefault="005E3DE2" w:rsidP="00127443">
      <w:pPr>
        <w:pStyle w:val="Tekstpodstawowy2"/>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lastRenderedPageBreak/>
        <w:t xml:space="preserve"> </w:t>
      </w:r>
    </w:p>
    <w:p w:rsidR="00010175" w:rsidRDefault="00010175" w:rsidP="00010175">
      <w:pPr>
        <w:pStyle w:val="Tekstpodstawowy"/>
        <w:spacing w:before="240" w:after="240"/>
        <w:jc w:val="both"/>
        <w:rPr>
          <w:b/>
          <w:szCs w:val="24"/>
          <w:u w:val="single"/>
        </w:rPr>
      </w:pPr>
      <w:r w:rsidRPr="00BD3497">
        <w:rPr>
          <w:b/>
          <w:szCs w:val="24"/>
          <w:u w:val="single"/>
        </w:rPr>
        <w:t>CZĘŚĆ I</w:t>
      </w:r>
      <w:r>
        <w:rPr>
          <w:b/>
          <w:szCs w:val="24"/>
          <w:u w:val="single"/>
        </w:rPr>
        <w:t>I</w:t>
      </w:r>
      <w:r w:rsidRPr="00BD3497">
        <w:rPr>
          <w:b/>
          <w:szCs w:val="24"/>
          <w:u w:val="single"/>
        </w:rPr>
        <w:t xml:space="preserve"> </w:t>
      </w:r>
      <w:r>
        <w:rPr>
          <w:b/>
          <w:szCs w:val="24"/>
          <w:u w:val="single"/>
        </w:rPr>
        <w:t>ZAMÓWIENIA:</w:t>
      </w:r>
    </w:p>
    <w:p w:rsidR="00EB4697" w:rsidRPr="00642220" w:rsidRDefault="00EB4697" w:rsidP="00EB4697">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Pr>
          <w:sz w:val="24"/>
          <w:szCs w:val="24"/>
        </w:rPr>
        <w:t>System oświatowy wobec zmian programowych</w:t>
      </w:r>
      <w:r w:rsidRPr="006034AD">
        <w:rPr>
          <w:sz w:val="24"/>
          <w:szCs w:val="24"/>
        </w:rPr>
        <w:t>”</w:t>
      </w:r>
      <w:r w:rsidRPr="000C4F4F">
        <w:rPr>
          <w:b/>
          <w:sz w:val="24"/>
          <w:szCs w:val="24"/>
        </w:rPr>
        <w:t xml:space="preserve">  </w:t>
      </w:r>
    </w:p>
    <w:p w:rsidR="00EB4697" w:rsidRPr="009B5295" w:rsidRDefault="00EB4697" w:rsidP="00EB4697">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EB4697" w:rsidRDefault="00EB4697" w:rsidP="00EB4697">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EB4697" w:rsidRDefault="00EB4697" w:rsidP="00EB4697">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EB4697" w:rsidRDefault="00EB4697" w:rsidP="00EB4697">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para trenerska </w:t>
      </w:r>
    </w:p>
    <w:p w:rsidR="00010175" w:rsidRDefault="00010175" w:rsidP="00010175">
      <w:pPr>
        <w:pStyle w:val="Tekstpodstawowy"/>
        <w:spacing w:before="240" w:after="240"/>
        <w:jc w:val="both"/>
        <w:rPr>
          <w:b/>
          <w:szCs w:val="24"/>
          <w:u w:val="single"/>
        </w:rPr>
      </w:pPr>
      <w:r w:rsidRPr="00BD3497">
        <w:rPr>
          <w:b/>
          <w:szCs w:val="24"/>
          <w:u w:val="single"/>
        </w:rPr>
        <w:t>CZĘŚĆ I</w:t>
      </w:r>
      <w:r>
        <w:rPr>
          <w:b/>
          <w:szCs w:val="24"/>
          <w:u w:val="single"/>
        </w:rPr>
        <w:t>II</w:t>
      </w:r>
      <w:r w:rsidRPr="00BD3497">
        <w:rPr>
          <w:b/>
          <w:szCs w:val="24"/>
          <w:u w:val="single"/>
        </w:rPr>
        <w:t xml:space="preserve"> </w:t>
      </w:r>
      <w:r>
        <w:rPr>
          <w:b/>
          <w:szCs w:val="24"/>
          <w:u w:val="single"/>
        </w:rPr>
        <w:t>ZAMÓWIENIA:</w:t>
      </w:r>
    </w:p>
    <w:p w:rsidR="00EB4697" w:rsidRPr="00642220" w:rsidRDefault="00EB4697" w:rsidP="00EB4697">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Pr>
          <w:sz w:val="24"/>
          <w:szCs w:val="24"/>
        </w:rPr>
        <w:t>Kształcenie ustawiczne</w:t>
      </w:r>
      <w:r w:rsidRPr="006034AD">
        <w:rPr>
          <w:sz w:val="24"/>
          <w:szCs w:val="24"/>
        </w:rPr>
        <w:t xml:space="preserve">”.  </w:t>
      </w:r>
    </w:p>
    <w:p w:rsidR="00EB4697" w:rsidRPr="009B5295" w:rsidRDefault="00EB4697" w:rsidP="00EB4697">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EB4697" w:rsidRDefault="00EB4697" w:rsidP="00EB4697">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EB4697" w:rsidRDefault="00EB4697" w:rsidP="00EB4697">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EB4697" w:rsidRDefault="00EB4697" w:rsidP="00EB4697">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832571" w:rsidRDefault="00832571" w:rsidP="00832571">
      <w:pPr>
        <w:pStyle w:val="Tekstpodstawowy"/>
        <w:spacing w:before="240" w:after="240"/>
        <w:jc w:val="both"/>
        <w:rPr>
          <w:b/>
          <w:szCs w:val="24"/>
          <w:u w:val="single"/>
        </w:rPr>
      </w:pPr>
      <w:r>
        <w:rPr>
          <w:b/>
          <w:szCs w:val="24"/>
          <w:u w:val="single"/>
        </w:rPr>
        <w:t xml:space="preserve">CZĘŚĆ </w:t>
      </w:r>
      <w:r w:rsidR="00EB4697">
        <w:rPr>
          <w:b/>
          <w:szCs w:val="24"/>
          <w:u w:val="single"/>
        </w:rPr>
        <w:t>I</w:t>
      </w:r>
      <w:r>
        <w:rPr>
          <w:b/>
          <w:szCs w:val="24"/>
          <w:u w:val="single"/>
        </w:rPr>
        <w:t>V</w:t>
      </w:r>
      <w:r w:rsidRPr="00BD3497">
        <w:rPr>
          <w:b/>
          <w:szCs w:val="24"/>
          <w:u w:val="single"/>
        </w:rPr>
        <w:t xml:space="preserve"> </w:t>
      </w:r>
      <w:r>
        <w:rPr>
          <w:b/>
          <w:szCs w:val="24"/>
          <w:u w:val="single"/>
        </w:rPr>
        <w:t>ZAMÓWIENIA:</w:t>
      </w:r>
    </w:p>
    <w:p w:rsidR="002251D0" w:rsidRPr="00642220" w:rsidRDefault="002251D0" w:rsidP="002251D0">
      <w:pPr>
        <w:pStyle w:val="Akapitzlist"/>
        <w:spacing w:after="200" w:line="276" w:lineRule="auto"/>
        <w:ind w:left="0"/>
        <w:contextualSpacing/>
        <w:jc w:val="both"/>
        <w:rPr>
          <w:b/>
          <w:szCs w:val="24"/>
        </w:rPr>
      </w:pPr>
      <w:r w:rsidRPr="00A104EA">
        <w:rPr>
          <w:sz w:val="24"/>
          <w:szCs w:val="24"/>
        </w:rPr>
        <w:t xml:space="preserve">Szkolenie: </w:t>
      </w:r>
      <w:r w:rsidR="006034AD" w:rsidRPr="006034AD">
        <w:rPr>
          <w:sz w:val="24"/>
          <w:szCs w:val="24"/>
        </w:rPr>
        <w:t>„</w:t>
      </w:r>
      <w:r w:rsidR="00832571">
        <w:rPr>
          <w:sz w:val="24"/>
          <w:szCs w:val="24"/>
        </w:rPr>
        <w:t>Dostosowanie kierunków kształcenia do potrzeb rynku pracy</w:t>
      </w:r>
      <w:r w:rsidR="006034AD" w:rsidRPr="006034AD">
        <w:rPr>
          <w:sz w:val="24"/>
          <w:szCs w:val="24"/>
        </w:rPr>
        <w:t>”.</w:t>
      </w:r>
    </w:p>
    <w:p w:rsidR="002251D0" w:rsidRPr="009B5295" w:rsidRDefault="002251D0" w:rsidP="002251D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2251D0" w:rsidRDefault="002251D0" w:rsidP="002251D0">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sidR="00CA3859">
        <w:rPr>
          <w:szCs w:val="24"/>
        </w:rPr>
        <w:t>/ek</w:t>
      </w:r>
      <w:r w:rsidRPr="009B5295">
        <w:rPr>
          <w:szCs w:val="24"/>
        </w:rPr>
        <w:t xml:space="preserve"> prowadzących </w:t>
      </w:r>
      <w:r>
        <w:rPr>
          <w:szCs w:val="24"/>
        </w:rPr>
        <w:t xml:space="preserve">jednocześnie </w:t>
      </w:r>
      <w:r w:rsidRPr="009B5295">
        <w:rPr>
          <w:szCs w:val="24"/>
        </w:rPr>
        <w:t xml:space="preserve">szkolenie </w:t>
      </w:r>
    </w:p>
    <w:p w:rsidR="002251D0" w:rsidRDefault="002251D0"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r w:rsidR="00CA3859">
        <w:rPr>
          <w:szCs w:val="24"/>
        </w:rPr>
        <w:t>/ka</w:t>
      </w:r>
      <w:r>
        <w:rPr>
          <w:szCs w:val="24"/>
        </w:rPr>
        <w:t xml:space="preserve">     </w:t>
      </w:r>
    </w:p>
    <w:p w:rsidR="002251D0" w:rsidRDefault="002251D0"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w:t>
      </w:r>
      <w:r w:rsidR="00CA3859">
        <w:rPr>
          <w:szCs w:val="24"/>
        </w:rPr>
        <w:t>para trenerska</w:t>
      </w:r>
      <w:r>
        <w:rPr>
          <w:szCs w:val="24"/>
        </w:rPr>
        <w:t xml:space="preserve"> </w:t>
      </w:r>
    </w:p>
    <w:p w:rsidR="0094697A" w:rsidRDefault="0094697A" w:rsidP="0094697A">
      <w:pPr>
        <w:pStyle w:val="Tekstpodstawowy2"/>
        <w:pBdr>
          <w:top w:val="none" w:sz="0" w:space="0" w:color="auto"/>
          <w:left w:val="none" w:sz="0" w:space="0" w:color="auto"/>
          <w:bottom w:val="none" w:sz="0" w:space="0" w:color="auto"/>
          <w:right w:val="none" w:sz="0" w:space="0" w:color="auto"/>
        </w:pBdr>
        <w:spacing w:after="120" w:line="360" w:lineRule="auto"/>
        <w:ind w:left="1724"/>
        <w:jc w:val="left"/>
        <w:rPr>
          <w:szCs w:val="24"/>
        </w:rPr>
      </w:pPr>
    </w:p>
    <w:p w:rsidR="00832571" w:rsidRDefault="00832571" w:rsidP="00832571">
      <w:pPr>
        <w:pStyle w:val="Tekstpodstawowy"/>
        <w:spacing w:before="240" w:after="240"/>
        <w:jc w:val="both"/>
        <w:rPr>
          <w:b/>
          <w:szCs w:val="24"/>
          <w:u w:val="single"/>
        </w:rPr>
      </w:pPr>
      <w:r w:rsidRPr="00BD3497">
        <w:rPr>
          <w:b/>
          <w:szCs w:val="24"/>
          <w:u w:val="single"/>
        </w:rPr>
        <w:t xml:space="preserve">CZĘŚĆ </w:t>
      </w:r>
      <w:r>
        <w:rPr>
          <w:b/>
          <w:szCs w:val="24"/>
          <w:u w:val="single"/>
        </w:rPr>
        <w:t>V</w:t>
      </w:r>
      <w:r w:rsidRPr="00BD3497">
        <w:rPr>
          <w:b/>
          <w:szCs w:val="24"/>
          <w:u w:val="single"/>
        </w:rPr>
        <w:t xml:space="preserve"> </w:t>
      </w:r>
      <w:r>
        <w:rPr>
          <w:b/>
          <w:szCs w:val="24"/>
          <w:u w:val="single"/>
        </w:rPr>
        <w:t>ZAMÓWIENIA:</w:t>
      </w:r>
    </w:p>
    <w:p w:rsidR="002251D0" w:rsidRPr="00642220" w:rsidRDefault="002251D0" w:rsidP="002251D0">
      <w:pPr>
        <w:pStyle w:val="Akapitzlist"/>
        <w:spacing w:after="200" w:line="276" w:lineRule="auto"/>
        <w:ind w:left="0"/>
        <w:contextualSpacing/>
        <w:jc w:val="both"/>
        <w:rPr>
          <w:b/>
          <w:szCs w:val="24"/>
        </w:rPr>
      </w:pPr>
      <w:r w:rsidRPr="00A104EA">
        <w:rPr>
          <w:sz w:val="24"/>
          <w:szCs w:val="24"/>
        </w:rPr>
        <w:t>Szkolenie:</w:t>
      </w:r>
      <w:r w:rsidRPr="006034AD">
        <w:rPr>
          <w:sz w:val="24"/>
          <w:szCs w:val="24"/>
        </w:rPr>
        <w:t xml:space="preserve"> </w:t>
      </w:r>
      <w:r w:rsidR="006034AD" w:rsidRPr="006034AD">
        <w:rPr>
          <w:sz w:val="24"/>
          <w:szCs w:val="24"/>
        </w:rPr>
        <w:t>„</w:t>
      </w:r>
      <w:r w:rsidR="00832571">
        <w:rPr>
          <w:sz w:val="24"/>
          <w:szCs w:val="24"/>
        </w:rPr>
        <w:t>Trendy rozwojowe w edukacji</w:t>
      </w:r>
      <w:r w:rsidR="006034AD" w:rsidRPr="006034AD">
        <w:rPr>
          <w:sz w:val="24"/>
          <w:szCs w:val="24"/>
        </w:rPr>
        <w:t>”.</w:t>
      </w:r>
    </w:p>
    <w:p w:rsidR="002251D0" w:rsidRPr="009B5295" w:rsidRDefault="002251D0" w:rsidP="002251D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2251D0" w:rsidRDefault="002251D0" w:rsidP="002251D0">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sidR="00CA3859">
        <w:rPr>
          <w:szCs w:val="24"/>
        </w:rPr>
        <w:t>/ek</w:t>
      </w:r>
      <w:r w:rsidRPr="009B5295">
        <w:rPr>
          <w:szCs w:val="24"/>
        </w:rPr>
        <w:t xml:space="preserve"> prowadzących </w:t>
      </w:r>
      <w:r>
        <w:rPr>
          <w:szCs w:val="24"/>
        </w:rPr>
        <w:t xml:space="preserve">jednocześnie </w:t>
      </w:r>
      <w:r w:rsidRPr="009B5295">
        <w:rPr>
          <w:szCs w:val="24"/>
        </w:rPr>
        <w:t xml:space="preserve">szkolenie </w:t>
      </w:r>
    </w:p>
    <w:p w:rsidR="002251D0" w:rsidRDefault="002251D0"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lastRenderedPageBreak/>
        <w:t xml:space="preserve">Szkolenie prowadzi 1 trener </w:t>
      </w:r>
      <w:r w:rsidR="00CA3859">
        <w:rPr>
          <w:szCs w:val="24"/>
        </w:rPr>
        <w:t>/ka</w:t>
      </w:r>
      <w:r>
        <w:rPr>
          <w:szCs w:val="24"/>
        </w:rPr>
        <w:t xml:space="preserve">    </w:t>
      </w:r>
    </w:p>
    <w:p w:rsidR="002251D0" w:rsidRDefault="002251D0"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w:t>
      </w:r>
      <w:r w:rsidR="00CA3859">
        <w:rPr>
          <w:szCs w:val="24"/>
        </w:rPr>
        <w:t>para trenerska</w:t>
      </w:r>
      <w:r>
        <w:rPr>
          <w:szCs w:val="24"/>
        </w:rPr>
        <w:t xml:space="preserve"> </w:t>
      </w:r>
    </w:p>
    <w:p w:rsidR="0094697A" w:rsidRDefault="0094697A" w:rsidP="0094697A">
      <w:pPr>
        <w:pStyle w:val="Tekstpodstawowy2"/>
        <w:pBdr>
          <w:top w:val="none" w:sz="0" w:space="0" w:color="auto"/>
          <w:left w:val="none" w:sz="0" w:space="0" w:color="auto"/>
          <w:bottom w:val="none" w:sz="0" w:space="0" w:color="auto"/>
          <w:right w:val="none" w:sz="0" w:space="0" w:color="auto"/>
        </w:pBdr>
        <w:spacing w:after="120" w:line="360" w:lineRule="auto"/>
        <w:ind w:left="1724"/>
        <w:jc w:val="left"/>
        <w:rPr>
          <w:szCs w:val="24"/>
        </w:rPr>
      </w:pPr>
    </w:p>
    <w:p w:rsidR="00832571" w:rsidRDefault="00832571" w:rsidP="00832571">
      <w:pPr>
        <w:pStyle w:val="Tekstpodstawowy"/>
        <w:spacing w:before="240" w:after="240"/>
        <w:jc w:val="both"/>
        <w:rPr>
          <w:b/>
          <w:szCs w:val="24"/>
          <w:u w:val="single"/>
        </w:rPr>
      </w:pPr>
      <w:r w:rsidRPr="00BD3497">
        <w:rPr>
          <w:b/>
          <w:szCs w:val="24"/>
          <w:u w:val="single"/>
        </w:rPr>
        <w:t xml:space="preserve">CZĘŚĆ </w:t>
      </w:r>
      <w:r>
        <w:rPr>
          <w:b/>
          <w:szCs w:val="24"/>
          <w:u w:val="single"/>
        </w:rPr>
        <w:t>VI</w:t>
      </w:r>
      <w:r w:rsidRPr="00BD3497">
        <w:rPr>
          <w:b/>
          <w:szCs w:val="24"/>
          <w:u w:val="single"/>
        </w:rPr>
        <w:t xml:space="preserve"> </w:t>
      </w:r>
      <w:r>
        <w:rPr>
          <w:b/>
          <w:szCs w:val="24"/>
          <w:u w:val="single"/>
        </w:rPr>
        <w:t>ZAMÓWIENIA:</w:t>
      </w:r>
    </w:p>
    <w:p w:rsidR="006034AD" w:rsidRDefault="009B1906" w:rsidP="00042993">
      <w:r w:rsidRPr="00A104EA">
        <w:rPr>
          <w:sz w:val="24"/>
          <w:szCs w:val="24"/>
        </w:rPr>
        <w:t xml:space="preserve">Szkolenie: </w:t>
      </w:r>
      <w:r w:rsidR="006034AD" w:rsidRPr="006034AD">
        <w:rPr>
          <w:sz w:val="24"/>
          <w:szCs w:val="24"/>
        </w:rPr>
        <w:t>„</w:t>
      </w:r>
      <w:r w:rsidR="00832571">
        <w:rPr>
          <w:sz w:val="24"/>
          <w:szCs w:val="24"/>
        </w:rPr>
        <w:t>Rozwiązania w obszarze wspierania zatrudnienia i integracji społecznej</w:t>
      </w:r>
      <w:r w:rsidR="006034AD" w:rsidRPr="006034AD">
        <w:rPr>
          <w:sz w:val="24"/>
          <w:szCs w:val="24"/>
        </w:rPr>
        <w:t>”.</w:t>
      </w:r>
    </w:p>
    <w:p w:rsidR="009B1906" w:rsidRPr="009B5295" w:rsidRDefault="009B1906" w:rsidP="00042993">
      <w:pPr>
        <w:pStyle w:val="Tekstpodstawowy2"/>
        <w:pBdr>
          <w:top w:val="none" w:sz="0" w:space="0" w:color="auto"/>
          <w:left w:val="none" w:sz="0" w:space="0" w:color="auto"/>
          <w:bottom w:val="none" w:sz="0" w:space="0" w:color="auto"/>
          <w:right w:val="none" w:sz="0" w:space="0" w:color="auto"/>
        </w:pBdr>
        <w:spacing w:before="240" w:after="120" w:line="360" w:lineRule="auto"/>
        <w:ind w:left="425"/>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9B1906"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sidR="00CA3859">
        <w:rPr>
          <w:szCs w:val="24"/>
        </w:rPr>
        <w:t>/ek</w:t>
      </w:r>
      <w:r w:rsidRPr="009B5295">
        <w:rPr>
          <w:szCs w:val="24"/>
        </w:rPr>
        <w:t xml:space="preserve"> prowadzących </w:t>
      </w:r>
      <w:r>
        <w:rPr>
          <w:szCs w:val="24"/>
        </w:rPr>
        <w:t xml:space="preserve">jednocześnie </w:t>
      </w:r>
      <w:r w:rsidRPr="009B5295">
        <w:rPr>
          <w:szCs w:val="24"/>
        </w:rPr>
        <w:t xml:space="preserve">szkolenie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1 trener </w:t>
      </w:r>
      <w:r w:rsidR="00CA3859">
        <w:rPr>
          <w:szCs w:val="24"/>
        </w:rPr>
        <w:t>/ka</w:t>
      </w:r>
      <w:r>
        <w:rPr>
          <w:szCs w:val="24"/>
        </w:rPr>
        <w:t xml:space="preserv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w:t>
      </w:r>
      <w:r w:rsidR="00CA3859">
        <w:rPr>
          <w:szCs w:val="24"/>
        </w:rPr>
        <w:t>para trenerska</w:t>
      </w:r>
      <w:r>
        <w:rPr>
          <w:szCs w:val="24"/>
        </w:rPr>
        <w:t xml:space="preserve"> </w:t>
      </w:r>
    </w:p>
    <w:p w:rsidR="005E6918" w:rsidRDefault="005E6918" w:rsidP="005E6918">
      <w:pPr>
        <w:pStyle w:val="Tekstpodstawowy"/>
        <w:spacing w:before="240" w:after="240"/>
        <w:jc w:val="both"/>
        <w:rPr>
          <w:b/>
          <w:szCs w:val="24"/>
          <w:u w:val="single"/>
        </w:rPr>
      </w:pPr>
      <w:r w:rsidRPr="00BD3497">
        <w:rPr>
          <w:b/>
          <w:szCs w:val="24"/>
          <w:u w:val="single"/>
        </w:rPr>
        <w:t xml:space="preserve">CZĘŚĆ </w:t>
      </w:r>
      <w:r w:rsidR="00EB4697">
        <w:rPr>
          <w:b/>
          <w:szCs w:val="24"/>
          <w:u w:val="single"/>
        </w:rPr>
        <w:t>VII</w:t>
      </w:r>
      <w:r w:rsidRPr="00BD3497">
        <w:rPr>
          <w:b/>
          <w:szCs w:val="24"/>
          <w:u w:val="single"/>
        </w:rPr>
        <w:t xml:space="preserve"> </w:t>
      </w:r>
      <w:r>
        <w:rPr>
          <w:b/>
          <w:szCs w:val="24"/>
          <w:u w:val="single"/>
        </w:rPr>
        <w:t>ZAMÓWIENIA:</w:t>
      </w:r>
    </w:p>
    <w:p w:rsidR="009B1906" w:rsidRPr="00642220" w:rsidRDefault="009B1906" w:rsidP="009B1906">
      <w:pPr>
        <w:pStyle w:val="Akapitzlist"/>
        <w:spacing w:after="200" w:line="276" w:lineRule="auto"/>
        <w:ind w:left="0"/>
        <w:contextualSpacing/>
        <w:jc w:val="both"/>
        <w:rPr>
          <w:b/>
          <w:szCs w:val="24"/>
        </w:rPr>
      </w:pPr>
      <w:r w:rsidRPr="00A104EA">
        <w:rPr>
          <w:sz w:val="24"/>
          <w:szCs w:val="24"/>
        </w:rPr>
        <w:t xml:space="preserve">Szkolenie: </w:t>
      </w:r>
      <w:r w:rsidR="006034AD" w:rsidRPr="006034AD">
        <w:rPr>
          <w:sz w:val="24"/>
          <w:szCs w:val="24"/>
        </w:rPr>
        <w:t>„</w:t>
      </w:r>
      <w:r w:rsidR="005E6918">
        <w:rPr>
          <w:sz w:val="24"/>
          <w:szCs w:val="24"/>
        </w:rPr>
        <w:t>Współpraca publicznych i niepublicznych instytucji rynku pracy a sytuacja na rynku pracy</w:t>
      </w:r>
      <w:r w:rsidR="006034AD" w:rsidRPr="006034AD">
        <w:rPr>
          <w:sz w:val="24"/>
          <w:szCs w:val="24"/>
        </w:rPr>
        <w:t>”.</w:t>
      </w:r>
    </w:p>
    <w:p w:rsidR="009B1906" w:rsidRPr="009B5295"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9B1906"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sidR="00CA3859">
        <w:rPr>
          <w:szCs w:val="24"/>
        </w:rPr>
        <w:t>/ek</w:t>
      </w:r>
      <w:r w:rsidRPr="009B5295">
        <w:rPr>
          <w:szCs w:val="24"/>
        </w:rPr>
        <w:t xml:space="preserve"> prowadzących </w:t>
      </w:r>
      <w:r>
        <w:rPr>
          <w:szCs w:val="24"/>
        </w:rPr>
        <w:t xml:space="preserve">jednocześnie </w:t>
      </w:r>
      <w:r w:rsidRPr="009B5295">
        <w:rPr>
          <w:szCs w:val="24"/>
        </w:rPr>
        <w:t xml:space="preserve">szkolenie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r w:rsidR="00CA3859">
        <w:rPr>
          <w:szCs w:val="24"/>
        </w:rPr>
        <w:t>/ka</w:t>
      </w:r>
      <w:r>
        <w:rPr>
          <w:szCs w:val="24"/>
        </w:rPr>
        <w:t xml:space="preserv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w:t>
      </w:r>
      <w:r w:rsidR="00CA3859">
        <w:rPr>
          <w:szCs w:val="24"/>
        </w:rPr>
        <w:t>para trenerska</w:t>
      </w:r>
      <w:r>
        <w:rPr>
          <w:szCs w:val="24"/>
        </w:rPr>
        <w:t xml:space="preserve"> </w:t>
      </w:r>
    </w:p>
    <w:p w:rsidR="005E6918" w:rsidRDefault="005E6918" w:rsidP="005E6918">
      <w:pPr>
        <w:pStyle w:val="Tekstpodstawowy"/>
        <w:spacing w:before="240" w:after="240"/>
        <w:jc w:val="both"/>
        <w:rPr>
          <w:b/>
          <w:szCs w:val="24"/>
          <w:u w:val="single"/>
        </w:rPr>
      </w:pPr>
      <w:r w:rsidRPr="00BD3497">
        <w:rPr>
          <w:b/>
          <w:szCs w:val="24"/>
          <w:u w:val="single"/>
        </w:rPr>
        <w:t xml:space="preserve">CZĘŚĆ </w:t>
      </w:r>
      <w:r w:rsidR="00EB4697">
        <w:rPr>
          <w:b/>
          <w:szCs w:val="24"/>
          <w:u w:val="single"/>
        </w:rPr>
        <w:t>VIII</w:t>
      </w:r>
      <w:r w:rsidRPr="00BD3497">
        <w:rPr>
          <w:b/>
          <w:szCs w:val="24"/>
          <w:u w:val="single"/>
        </w:rPr>
        <w:t xml:space="preserve"> </w:t>
      </w:r>
      <w:r>
        <w:rPr>
          <w:b/>
          <w:szCs w:val="24"/>
          <w:u w:val="single"/>
        </w:rPr>
        <w:t>ZAMÓWIENIA:</w:t>
      </w:r>
    </w:p>
    <w:p w:rsidR="009B1906" w:rsidRPr="00642220" w:rsidRDefault="009B1906" w:rsidP="009B1906">
      <w:pPr>
        <w:pStyle w:val="Akapitzlist"/>
        <w:spacing w:after="200" w:line="276" w:lineRule="auto"/>
        <w:ind w:left="0"/>
        <w:contextualSpacing/>
        <w:jc w:val="both"/>
        <w:rPr>
          <w:b/>
          <w:szCs w:val="24"/>
        </w:rPr>
      </w:pPr>
      <w:r w:rsidRPr="00A104EA">
        <w:rPr>
          <w:sz w:val="24"/>
          <w:szCs w:val="24"/>
        </w:rPr>
        <w:t xml:space="preserve">Szkolenie: </w:t>
      </w:r>
      <w:r w:rsidR="006034AD" w:rsidRPr="006034AD">
        <w:rPr>
          <w:sz w:val="24"/>
          <w:szCs w:val="24"/>
        </w:rPr>
        <w:t>„</w:t>
      </w:r>
      <w:r w:rsidR="005E6918">
        <w:rPr>
          <w:sz w:val="24"/>
          <w:szCs w:val="24"/>
        </w:rPr>
        <w:t>Rynek pracy w Polsce i innych krajach Unii Europejskiej</w:t>
      </w:r>
      <w:r w:rsidR="006034AD" w:rsidRPr="006034AD">
        <w:rPr>
          <w:sz w:val="24"/>
          <w:szCs w:val="24"/>
        </w:rPr>
        <w:t>”.</w:t>
      </w:r>
    </w:p>
    <w:p w:rsidR="009B1906" w:rsidRPr="009B5295"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9B1906"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sidR="00CA3859">
        <w:rPr>
          <w:szCs w:val="24"/>
        </w:rPr>
        <w:t>/ek</w:t>
      </w:r>
      <w:r w:rsidRPr="009B5295">
        <w:rPr>
          <w:szCs w:val="24"/>
        </w:rPr>
        <w:t xml:space="preserve"> prowadzących </w:t>
      </w:r>
      <w:r>
        <w:rPr>
          <w:szCs w:val="24"/>
        </w:rPr>
        <w:t xml:space="preserve">jednocześnie </w:t>
      </w:r>
      <w:r w:rsidRPr="009B5295">
        <w:rPr>
          <w:szCs w:val="24"/>
        </w:rPr>
        <w:t xml:space="preserve">szkolenie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r w:rsidR="00CA3859">
        <w:rPr>
          <w:szCs w:val="24"/>
        </w:rPr>
        <w:t>/ka</w:t>
      </w:r>
      <w:r>
        <w:rPr>
          <w:szCs w:val="24"/>
        </w:rPr>
        <w:t xml:space="preserv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w:t>
      </w:r>
      <w:r w:rsidR="00CA3859">
        <w:rPr>
          <w:szCs w:val="24"/>
        </w:rPr>
        <w:t>para trenerska</w:t>
      </w:r>
    </w:p>
    <w:p w:rsidR="005E6918" w:rsidRDefault="005E6918" w:rsidP="005E6918">
      <w:pPr>
        <w:pStyle w:val="Tekstpodstawowy"/>
        <w:spacing w:before="240" w:after="240"/>
        <w:jc w:val="both"/>
        <w:rPr>
          <w:b/>
          <w:szCs w:val="24"/>
          <w:u w:val="single"/>
        </w:rPr>
      </w:pPr>
      <w:r w:rsidRPr="00BD3497">
        <w:rPr>
          <w:b/>
          <w:szCs w:val="24"/>
          <w:u w:val="single"/>
        </w:rPr>
        <w:t xml:space="preserve">CZĘŚĆ </w:t>
      </w:r>
      <w:r w:rsidR="00EB4697">
        <w:rPr>
          <w:b/>
          <w:szCs w:val="24"/>
          <w:u w:val="single"/>
        </w:rPr>
        <w:t>IX</w:t>
      </w:r>
      <w:r w:rsidRPr="00BD3497">
        <w:rPr>
          <w:b/>
          <w:szCs w:val="24"/>
          <w:u w:val="single"/>
        </w:rPr>
        <w:t xml:space="preserve"> </w:t>
      </w:r>
      <w:r>
        <w:rPr>
          <w:b/>
          <w:szCs w:val="24"/>
          <w:u w:val="single"/>
        </w:rPr>
        <w:t>ZAMÓWIENIA:</w:t>
      </w:r>
    </w:p>
    <w:p w:rsidR="009B1906" w:rsidRPr="00642220" w:rsidRDefault="009B1906" w:rsidP="009B1906">
      <w:pPr>
        <w:pStyle w:val="Akapitzlist"/>
        <w:spacing w:after="200" w:line="276" w:lineRule="auto"/>
        <w:ind w:left="0"/>
        <w:contextualSpacing/>
        <w:jc w:val="both"/>
        <w:rPr>
          <w:b/>
          <w:szCs w:val="24"/>
        </w:rPr>
      </w:pPr>
      <w:r w:rsidRPr="00A104EA">
        <w:rPr>
          <w:sz w:val="24"/>
          <w:szCs w:val="24"/>
        </w:rPr>
        <w:t xml:space="preserve">Szkolenie: </w:t>
      </w:r>
      <w:r w:rsidR="005E6918">
        <w:rPr>
          <w:sz w:val="24"/>
          <w:szCs w:val="24"/>
        </w:rPr>
        <w:t>„Jakość usług publicznych</w:t>
      </w:r>
      <w:r w:rsidR="006034AD" w:rsidRPr="006034AD">
        <w:rPr>
          <w:sz w:val="24"/>
          <w:szCs w:val="24"/>
        </w:rPr>
        <w:t xml:space="preserve">”.  </w:t>
      </w:r>
    </w:p>
    <w:p w:rsidR="009B1906" w:rsidRPr="009B5295"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lastRenderedPageBreak/>
        <w:t>Cena brutto zamówienia ...................</w:t>
      </w:r>
      <w:r>
        <w:rPr>
          <w:szCs w:val="24"/>
        </w:rPr>
        <w:t>..... PLN</w:t>
      </w:r>
      <w:r w:rsidRPr="009B5295">
        <w:rPr>
          <w:szCs w:val="24"/>
        </w:rPr>
        <w:br/>
        <w:t>(słownie:   .....................................................................................................................)</w:t>
      </w:r>
      <w:r>
        <w:rPr>
          <w:szCs w:val="24"/>
        </w:rPr>
        <w:t xml:space="preserve">,                         </w:t>
      </w:r>
    </w:p>
    <w:p w:rsidR="009B1906"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sidR="00AF54EF">
        <w:rPr>
          <w:szCs w:val="24"/>
        </w:rPr>
        <w:t>/ek</w:t>
      </w:r>
      <w:r w:rsidRPr="009B5295">
        <w:rPr>
          <w:szCs w:val="24"/>
        </w:rPr>
        <w:t xml:space="preserve"> prowadzących </w:t>
      </w:r>
      <w:r>
        <w:rPr>
          <w:szCs w:val="24"/>
        </w:rPr>
        <w:t xml:space="preserve">jednocześnie </w:t>
      </w:r>
      <w:r w:rsidRPr="009B5295">
        <w:rPr>
          <w:szCs w:val="24"/>
        </w:rPr>
        <w:t xml:space="preserve">szkolenie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1 trener </w:t>
      </w:r>
      <w:r w:rsidR="00AF54EF">
        <w:rPr>
          <w:szCs w:val="24"/>
        </w:rPr>
        <w:t>/ka</w:t>
      </w:r>
      <w:r>
        <w:rPr>
          <w:szCs w:val="24"/>
        </w:rPr>
        <w:t xml:space="preserve">    </w:t>
      </w:r>
    </w:p>
    <w:p w:rsidR="009B1906" w:rsidRDefault="009B1906" w:rsidP="001E12D5">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w:t>
      </w:r>
      <w:r w:rsidR="00AF54EF">
        <w:rPr>
          <w:szCs w:val="24"/>
        </w:rPr>
        <w:t>para trenerska</w:t>
      </w:r>
    </w:p>
    <w:p w:rsidR="005E6918" w:rsidRDefault="005E6918" w:rsidP="005E6918">
      <w:pPr>
        <w:pStyle w:val="Tekstpodstawowy"/>
        <w:spacing w:before="240" w:after="240"/>
        <w:jc w:val="both"/>
        <w:rPr>
          <w:b/>
          <w:szCs w:val="24"/>
          <w:u w:val="single"/>
        </w:rPr>
      </w:pPr>
      <w:r w:rsidRPr="00BD3497">
        <w:rPr>
          <w:b/>
          <w:szCs w:val="24"/>
          <w:u w:val="single"/>
        </w:rPr>
        <w:t xml:space="preserve">CZĘŚĆ </w:t>
      </w:r>
      <w:r>
        <w:rPr>
          <w:b/>
          <w:szCs w:val="24"/>
          <w:u w:val="single"/>
        </w:rPr>
        <w:t>X</w:t>
      </w:r>
      <w:r w:rsidRPr="00BD3497">
        <w:rPr>
          <w:b/>
          <w:szCs w:val="24"/>
          <w:u w:val="single"/>
        </w:rPr>
        <w:t xml:space="preserve"> </w:t>
      </w:r>
      <w:r>
        <w:rPr>
          <w:b/>
          <w:szCs w:val="24"/>
          <w:u w:val="single"/>
        </w:rPr>
        <w:t>ZAMÓWIENIA:</w:t>
      </w:r>
    </w:p>
    <w:p w:rsidR="009B1906" w:rsidRPr="00A104EA" w:rsidRDefault="009B1906" w:rsidP="009B1906">
      <w:pPr>
        <w:pStyle w:val="Akapitzlist"/>
        <w:spacing w:after="200" w:line="276" w:lineRule="auto"/>
        <w:ind w:left="0"/>
        <w:contextualSpacing/>
        <w:jc w:val="both"/>
        <w:rPr>
          <w:b/>
          <w:szCs w:val="24"/>
        </w:rPr>
      </w:pPr>
    </w:p>
    <w:p w:rsidR="009B1906" w:rsidRPr="00642220" w:rsidRDefault="009B1906" w:rsidP="009B1906">
      <w:pPr>
        <w:pStyle w:val="Akapitzlist"/>
        <w:spacing w:after="200" w:line="276" w:lineRule="auto"/>
        <w:ind w:left="0"/>
        <w:contextualSpacing/>
        <w:jc w:val="both"/>
        <w:rPr>
          <w:b/>
          <w:szCs w:val="24"/>
        </w:rPr>
      </w:pPr>
      <w:r w:rsidRPr="00A104EA">
        <w:rPr>
          <w:sz w:val="24"/>
          <w:szCs w:val="24"/>
        </w:rPr>
        <w:t xml:space="preserve">Szkolenie: </w:t>
      </w:r>
      <w:r w:rsidR="006034AD" w:rsidRPr="006034AD">
        <w:rPr>
          <w:sz w:val="24"/>
          <w:szCs w:val="24"/>
        </w:rPr>
        <w:t>„</w:t>
      </w:r>
      <w:r w:rsidR="005E6918">
        <w:rPr>
          <w:sz w:val="24"/>
          <w:szCs w:val="24"/>
        </w:rPr>
        <w:t>Współpraca środowisk nauki i biznesu</w:t>
      </w:r>
      <w:r w:rsidR="006034AD" w:rsidRPr="006034AD">
        <w:rPr>
          <w:sz w:val="24"/>
          <w:szCs w:val="24"/>
        </w:rPr>
        <w:t xml:space="preserve">”.  </w:t>
      </w:r>
    </w:p>
    <w:p w:rsidR="009B1906"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B02069" w:rsidRDefault="00B02069" w:rsidP="00B02069">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/ek</w:t>
      </w:r>
      <w:r w:rsidRPr="009B5295">
        <w:rPr>
          <w:szCs w:val="24"/>
        </w:rPr>
        <w:t xml:space="preserve"> prowadzących </w:t>
      </w:r>
      <w:r>
        <w:rPr>
          <w:szCs w:val="24"/>
        </w:rPr>
        <w:t xml:space="preserve">jednocześnie </w:t>
      </w:r>
      <w:r w:rsidRPr="009B5295">
        <w:rPr>
          <w:szCs w:val="24"/>
        </w:rPr>
        <w:t xml:space="preserve">szkolenie </w:t>
      </w:r>
    </w:p>
    <w:p w:rsidR="00637A54" w:rsidRDefault="00637A54" w:rsidP="00637A54">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1 trener /ka    </w:t>
      </w:r>
    </w:p>
    <w:p w:rsidR="00637A54" w:rsidRDefault="00637A54" w:rsidP="00637A54">
      <w:pPr>
        <w:pStyle w:val="Tekstpodstawowy2"/>
        <w:numPr>
          <w:ilvl w:val="0"/>
          <w:numId w:val="3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94697A" w:rsidRDefault="0094697A" w:rsidP="001E12D5">
      <w:pPr>
        <w:pStyle w:val="Tekstpodstawowywcity"/>
        <w:numPr>
          <w:ilvl w:val="0"/>
          <w:numId w:val="35"/>
        </w:numPr>
        <w:tabs>
          <w:tab w:val="clear" w:pos="360"/>
        </w:tabs>
        <w:spacing w:line="360" w:lineRule="auto"/>
        <w:ind w:left="284" w:hanging="284"/>
        <w:rPr>
          <w:b/>
          <w:szCs w:val="24"/>
          <w:u w:val="single"/>
        </w:rPr>
      </w:pPr>
      <w:r w:rsidRPr="002213B3">
        <w:rPr>
          <w:szCs w:val="24"/>
        </w:rPr>
        <w:t>Przedmiotowe zamówienie zobowiązuję/</w:t>
      </w:r>
      <w:proofErr w:type="spellStart"/>
      <w:r>
        <w:rPr>
          <w:szCs w:val="24"/>
        </w:rPr>
        <w:t>emy</w:t>
      </w:r>
      <w:proofErr w:type="spellEnd"/>
      <w:r>
        <w:rPr>
          <w:szCs w:val="24"/>
        </w:rPr>
        <w:t>/</w:t>
      </w:r>
      <w:r w:rsidRPr="002213B3">
        <w:rPr>
          <w:szCs w:val="24"/>
        </w:rPr>
        <w:t xml:space="preserve"> się wykonać zgodnie z wymaganiami określonymi w </w:t>
      </w:r>
      <w:r w:rsidRPr="002213B3">
        <w:t xml:space="preserve">„Specyfikacji Istotnych Warunków Zamówienia nr </w:t>
      </w:r>
      <w:r>
        <w:rPr>
          <w:iCs/>
          <w:szCs w:val="24"/>
        </w:rPr>
        <w:t>CPE-</w:t>
      </w:r>
      <w:r w:rsidRPr="00EE10EF">
        <w:rPr>
          <w:iCs/>
          <w:szCs w:val="24"/>
        </w:rPr>
        <w:t>II-</w:t>
      </w:r>
      <w:r w:rsidRPr="00EE10EF">
        <w:rPr>
          <w:szCs w:val="24"/>
        </w:rPr>
        <w:t>261-</w:t>
      </w:r>
      <w:r w:rsidR="00EB4697">
        <w:rPr>
          <w:szCs w:val="24"/>
        </w:rPr>
        <w:t>70</w:t>
      </w:r>
      <w:r w:rsidRPr="00EE10EF">
        <w:rPr>
          <w:iCs/>
          <w:szCs w:val="24"/>
        </w:rPr>
        <w:t>/</w:t>
      </w:r>
      <w:r w:rsidR="00A979F3">
        <w:rPr>
          <w:iCs/>
          <w:szCs w:val="24"/>
        </w:rPr>
        <w:t>KMB</w:t>
      </w:r>
      <w:r w:rsidRPr="00EE10EF">
        <w:rPr>
          <w:iCs/>
          <w:szCs w:val="24"/>
        </w:rPr>
        <w:t>/1</w:t>
      </w:r>
      <w:r w:rsidR="00A979F3">
        <w:rPr>
          <w:iCs/>
          <w:szCs w:val="24"/>
        </w:rPr>
        <w:t>2</w:t>
      </w:r>
      <w:r>
        <w:t>”</w:t>
      </w:r>
      <w:r w:rsidRPr="00EE10EF">
        <w:t>.</w:t>
      </w:r>
      <w:r w:rsidRPr="002213B3">
        <w:t xml:space="preserve"> </w:t>
      </w:r>
    </w:p>
    <w:p w:rsidR="0094697A" w:rsidRPr="00467ADF" w:rsidRDefault="0094697A" w:rsidP="001E12D5">
      <w:pPr>
        <w:pStyle w:val="Tekstpodstawowywcity"/>
        <w:numPr>
          <w:ilvl w:val="0"/>
          <w:numId w:val="35"/>
        </w:numPr>
        <w:tabs>
          <w:tab w:val="clear" w:pos="360"/>
        </w:tabs>
        <w:spacing w:line="360" w:lineRule="auto"/>
        <w:ind w:left="284" w:hanging="284"/>
      </w:pPr>
      <w:r w:rsidRPr="00467ADF">
        <w:t>Oświadczam</w:t>
      </w:r>
      <w:r>
        <w:t>/</w:t>
      </w:r>
      <w:r w:rsidRPr="00467ADF">
        <w:t>y</w:t>
      </w:r>
      <w:r>
        <w:t>/</w:t>
      </w:r>
      <w:r w:rsidRPr="00467ADF">
        <w:t>, że w cenie naszej oferty zostały uwzględnione wszystkie koszty wykonania zamówienia.</w:t>
      </w:r>
    </w:p>
    <w:p w:rsidR="0094697A" w:rsidRPr="008E728A" w:rsidRDefault="0094697A" w:rsidP="001E12D5">
      <w:pPr>
        <w:pStyle w:val="Tekstpodstawowywcity"/>
        <w:numPr>
          <w:ilvl w:val="0"/>
          <w:numId w:val="35"/>
        </w:numPr>
        <w:spacing w:line="360" w:lineRule="auto"/>
        <w:rPr>
          <w:szCs w:val="24"/>
        </w:rPr>
      </w:pPr>
      <w:r w:rsidRPr="008E728A">
        <w:t>Oświadczam/y</w:t>
      </w:r>
      <w:r>
        <w:t>/</w:t>
      </w:r>
      <w:r w:rsidRPr="008E728A">
        <w:t>, że zamówienie będzie realizowane samodzielnie, bądź przy współudziale podwykonawców, którzy będą realizowali następującą część zamówienia:</w:t>
      </w:r>
    </w:p>
    <w:p w:rsidR="0094697A" w:rsidRPr="008E728A" w:rsidRDefault="0094697A" w:rsidP="0094697A">
      <w:pPr>
        <w:pStyle w:val="Tekstpodstawowywcity"/>
        <w:ind w:left="360"/>
      </w:pPr>
      <w:r>
        <w:t>……………</w:t>
      </w:r>
      <w:r w:rsidRPr="008E728A">
        <w:t>……………………………………………………………………………….</w:t>
      </w:r>
    </w:p>
    <w:p w:rsidR="0094697A" w:rsidRPr="002213B3" w:rsidRDefault="0094697A" w:rsidP="001E12D5">
      <w:pPr>
        <w:pStyle w:val="Tekstpodstawowywcity"/>
        <w:numPr>
          <w:ilvl w:val="0"/>
          <w:numId w:val="35"/>
        </w:numPr>
        <w:spacing w:line="360" w:lineRule="auto"/>
        <w:rPr>
          <w:szCs w:val="24"/>
        </w:rPr>
      </w:pPr>
      <w:r w:rsidRPr="002213B3">
        <w:rPr>
          <w:szCs w:val="24"/>
        </w:rPr>
        <w:t>Oświadczam/y</w:t>
      </w:r>
      <w:r>
        <w:rPr>
          <w:szCs w:val="24"/>
        </w:rPr>
        <w:t>/</w:t>
      </w:r>
      <w:r w:rsidRPr="002213B3">
        <w:rPr>
          <w:szCs w:val="24"/>
        </w:rPr>
        <w:t>, że zapoznałem/liśmy</w:t>
      </w:r>
      <w:r>
        <w:rPr>
          <w:szCs w:val="24"/>
        </w:rPr>
        <w:t>/</w:t>
      </w:r>
      <w:r w:rsidRPr="002213B3">
        <w:rPr>
          <w:szCs w:val="24"/>
        </w:rPr>
        <w:t xml:space="preserve"> się ze „Specyfikacją Istotnych Warunków Zamówienia nr</w:t>
      </w:r>
      <w:r>
        <w:rPr>
          <w:szCs w:val="24"/>
        </w:rPr>
        <w:t> </w:t>
      </w:r>
      <w:r>
        <w:rPr>
          <w:iCs/>
          <w:szCs w:val="24"/>
        </w:rPr>
        <w:t>CPE</w:t>
      </w:r>
      <w:r w:rsidRPr="00940594">
        <w:rPr>
          <w:iCs/>
          <w:szCs w:val="24"/>
        </w:rPr>
        <w:t>-II-</w:t>
      </w:r>
      <w:r>
        <w:rPr>
          <w:szCs w:val="24"/>
        </w:rPr>
        <w:t>261-</w:t>
      </w:r>
      <w:r w:rsidR="00EB4697">
        <w:rPr>
          <w:szCs w:val="24"/>
        </w:rPr>
        <w:t>70</w:t>
      </w:r>
      <w:r w:rsidRPr="00940594">
        <w:rPr>
          <w:iCs/>
          <w:szCs w:val="24"/>
        </w:rPr>
        <w:t>/</w:t>
      </w:r>
      <w:r w:rsidR="00A979F3">
        <w:rPr>
          <w:iCs/>
          <w:szCs w:val="24"/>
        </w:rPr>
        <w:t>KMB</w:t>
      </w:r>
      <w:r>
        <w:rPr>
          <w:iCs/>
          <w:szCs w:val="24"/>
        </w:rPr>
        <w:t>/1</w:t>
      </w:r>
      <w:r w:rsidR="00A979F3">
        <w:rPr>
          <w:iCs/>
          <w:szCs w:val="24"/>
        </w:rPr>
        <w:t>2</w:t>
      </w:r>
      <w:r w:rsidRPr="002213B3">
        <w:rPr>
          <w:szCs w:val="24"/>
        </w:rPr>
        <w:t>”, udostępnioną pr</w:t>
      </w:r>
      <w:r>
        <w:rPr>
          <w:szCs w:val="24"/>
        </w:rPr>
        <w:t>zez Zamawiającego i nie wnoszę/</w:t>
      </w:r>
      <w:r w:rsidRPr="002213B3">
        <w:rPr>
          <w:szCs w:val="24"/>
        </w:rPr>
        <w:t>my</w:t>
      </w:r>
      <w:r>
        <w:rPr>
          <w:szCs w:val="24"/>
        </w:rPr>
        <w:t>/</w:t>
      </w:r>
      <w:r w:rsidRPr="002213B3">
        <w:rPr>
          <w:szCs w:val="24"/>
        </w:rPr>
        <w:t xml:space="preserve"> do niej żadnych zastrzeżeń.</w:t>
      </w:r>
    </w:p>
    <w:p w:rsidR="0094697A" w:rsidRPr="00940594" w:rsidRDefault="0094697A" w:rsidP="001E12D5">
      <w:pPr>
        <w:numPr>
          <w:ilvl w:val="0"/>
          <w:numId w:val="35"/>
        </w:numPr>
        <w:spacing w:line="360" w:lineRule="auto"/>
        <w:jc w:val="both"/>
        <w:rPr>
          <w:sz w:val="24"/>
          <w:szCs w:val="24"/>
        </w:rPr>
      </w:pPr>
      <w:r w:rsidRPr="008A7654">
        <w:rPr>
          <w:sz w:val="24"/>
          <w:szCs w:val="24"/>
        </w:rPr>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94697A" w:rsidRPr="008A7654" w:rsidRDefault="0094697A" w:rsidP="001E12D5">
      <w:pPr>
        <w:numPr>
          <w:ilvl w:val="0"/>
          <w:numId w:val="35"/>
        </w:numPr>
        <w:spacing w:line="360" w:lineRule="auto"/>
        <w:jc w:val="both"/>
        <w:rPr>
          <w:sz w:val="24"/>
          <w:szCs w:val="24"/>
        </w:rPr>
      </w:pPr>
      <w:r w:rsidRPr="008A7654">
        <w:rPr>
          <w:sz w:val="24"/>
          <w:szCs w:val="24"/>
        </w:rPr>
        <w:t>Uważam/y</w:t>
      </w:r>
      <w:r>
        <w:rPr>
          <w:sz w:val="24"/>
          <w:szCs w:val="24"/>
        </w:rPr>
        <w:t>/</w:t>
      </w:r>
      <w:r w:rsidRPr="008A7654">
        <w:rPr>
          <w:sz w:val="24"/>
          <w:szCs w:val="24"/>
        </w:rPr>
        <w:t xml:space="preserve"> się za związanego/ych</w:t>
      </w:r>
      <w:r>
        <w:rPr>
          <w:sz w:val="24"/>
          <w:szCs w:val="24"/>
        </w:rPr>
        <w:t>/ niniejszą ofertą przez okres 6</w:t>
      </w:r>
      <w:r w:rsidRPr="008A7654">
        <w:rPr>
          <w:sz w:val="24"/>
          <w:szCs w:val="24"/>
        </w:rPr>
        <w:t>0 dni od dnia upływu terminu składania ofert.</w:t>
      </w:r>
    </w:p>
    <w:p w:rsidR="0094697A" w:rsidRPr="002B384A" w:rsidRDefault="0094697A" w:rsidP="001E12D5">
      <w:pPr>
        <w:numPr>
          <w:ilvl w:val="0"/>
          <w:numId w:val="35"/>
        </w:numPr>
        <w:spacing w:line="360" w:lineRule="auto"/>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94697A" w:rsidRPr="002213B3" w:rsidRDefault="0094697A" w:rsidP="001E12D5">
      <w:pPr>
        <w:numPr>
          <w:ilvl w:val="0"/>
          <w:numId w:val="35"/>
        </w:numPr>
        <w:spacing w:line="360" w:lineRule="auto"/>
        <w:jc w:val="both"/>
        <w:rPr>
          <w:sz w:val="24"/>
        </w:rPr>
      </w:pPr>
      <w:r w:rsidRPr="002213B3">
        <w:rPr>
          <w:sz w:val="24"/>
        </w:rPr>
        <w:t>Załącznikami do niniejszego formularza stanowiącymi integralną część oferty są:</w:t>
      </w:r>
    </w:p>
    <w:p w:rsidR="0094697A" w:rsidRPr="002213B3" w:rsidRDefault="0094697A" w:rsidP="0094697A">
      <w:pPr>
        <w:spacing w:line="48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94697A" w:rsidRDefault="0094697A" w:rsidP="0094697A">
      <w:pPr>
        <w:spacing w:line="480" w:lineRule="auto"/>
        <w:ind w:left="357"/>
        <w:jc w:val="both"/>
        <w:rPr>
          <w:sz w:val="24"/>
          <w:szCs w:val="24"/>
        </w:rPr>
      </w:pPr>
      <w:r>
        <w:rPr>
          <w:sz w:val="24"/>
          <w:szCs w:val="24"/>
        </w:rPr>
        <w:t>2</w:t>
      </w:r>
      <w:r w:rsidRPr="002213B3">
        <w:rPr>
          <w:sz w:val="24"/>
          <w:szCs w:val="24"/>
        </w:rPr>
        <w:t>)</w:t>
      </w:r>
      <w:r w:rsidRPr="002213B3">
        <w:rPr>
          <w:sz w:val="24"/>
          <w:szCs w:val="24"/>
        </w:rPr>
        <w:tab/>
        <w:t>.....................................................................................................</w:t>
      </w:r>
    </w:p>
    <w:p w:rsidR="0094697A" w:rsidRPr="002213B3" w:rsidRDefault="0094697A" w:rsidP="0094697A">
      <w:pPr>
        <w:spacing w:line="480" w:lineRule="auto"/>
        <w:ind w:left="357"/>
        <w:jc w:val="both"/>
        <w:rPr>
          <w:sz w:val="24"/>
          <w:szCs w:val="24"/>
        </w:rPr>
      </w:pPr>
      <w:r>
        <w:rPr>
          <w:sz w:val="24"/>
          <w:szCs w:val="24"/>
        </w:rPr>
        <w:lastRenderedPageBreak/>
        <w:t>3</w:t>
      </w:r>
      <w:r w:rsidRPr="002213B3">
        <w:rPr>
          <w:sz w:val="24"/>
          <w:szCs w:val="24"/>
        </w:rPr>
        <w:t>)</w:t>
      </w:r>
      <w:r w:rsidRPr="002213B3">
        <w:rPr>
          <w:sz w:val="24"/>
          <w:szCs w:val="24"/>
        </w:rPr>
        <w:tab/>
        <w:t>.....................................................................................................</w:t>
      </w:r>
    </w:p>
    <w:p w:rsidR="0094697A" w:rsidRDefault="0094697A" w:rsidP="00637A54">
      <w:pPr>
        <w:spacing w:line="480" w:lineRule="auto"/>
        <w:ind w:left="357"/>
        <w:jc w:val="both"/>
        <w:rPr>
          <w:sz w:val="24"/>
        </w:rPr>
      </w:pPr>
      <w:r>
        <w:rPr>
          <w:sz w:val="24"/>
          <w:szCs w:val="24"/>
        </w:rPr>
        <w:t xml:space="preserve">     </w:t>
      </w:r>
    </w:p>
    <w:p w:rsidR="0094697A" w:rsidRDefault="0094697A" w:rsidP="0094697A">
      <w:pPr>
        <w:tabs>
          <w:tab w:val="left" w:pos="5670"/>
        </w:tabs>
        <w:spacing w:line="240" w:lineRule="exact"/>
        <w:jc w:val="both"/>
        <w:rPr>
          <w:sz w:val="24"/>
        </w:rPr>
      </w:pPr>
    </w:p>
    <w:p w:rsidR="0094697A" w:rsidRDefault="0094697A" w:rsidP="0094697A">
      <w:pPr>
        <w:tabs>
          <w:tab w:val="left" w:pos="5670"/>
        </w:tabs>
        <w:spacing w:line="240" w:lineRule="exact"/>
        <w:jc w:val="both"/>
        <w:rPr>
          <w:sz w:val="24"/>
        </w:rPr>
      </w:pPr>
    </w:p>
    <w:p w:rsidR="0094697A" w:rsidRDefault="0094697A" w:rsidP="0094697A">
      <w:pPr>
        <w:tabs>
          <w:tab w:val="left" w:pos="5670"/>
        </w:tabs>
        <w:spacing w:line="240" w:lineRule="exact"/>
        <w:jc w:val="both"/>
        <w:rPr>
          <w:sz w:val="24"/>
        </w:rPr>
      </w:pPr>
    </w:p>
    <w:p w:rsidR="0094697A" w:rsidRDefault="0094697A" w:rsidP="0094697A">
      <w:pPr>
        <w:tabs>
          <w:tab w:val="left" w:pos="5670"/>
        </w:tabs>
        <w:spacing w:line="240" w:lineRule="exact"/>
        <w:jc w:val="both"/>
        <w:rPr>
          <w:sz w:val="24"/>
        </w:rPr>
      </w:pPr>
    </w:p>
    <w:p w:rsidR="0094697A" w:rsidRPr="002213B3" w:rsidRDefault="0094697A" w:rsidP="0094697A">
      <w:pPr>
        <w:tabs>
          <w:tab w:val="left" w:pos="5670"/>
        </w:tabs>
        <w:spacing w:line="240" w:lineRule="exact"/>
        <w:jc w:val="both"/>
        <w:rPr>
          <w:sz w:val="24"/>
        </w:rPr>
      </w:pPr>
      <w:r w:rsidRPr="002213B3">
        <w:rPr>
          <w:sz w:val="24"/>
        </w:rPr>
        <w:t>........................</w:t>
      </w:r>
      <w:r>
        <w:rPr>
          <w:sz w:val="24"/>
        </w:rPr>
        <w:t>......., dn. ..............201</w:t>
      </w:r>
      <w:r w:rsidR="00A979F3">
        <w:rPr>
          <w:sz w:val="24"/>
        </w:rPr>
        <w:t>2</w:t>
      </w:r>
      <w:r>
        <w:rPr>
          <w:sz w:val="24"/>
        </w:rPr>
        <w:t xml:space="preserve"> r.</w:t>
      </w:r>
      <w:r w:rsidRPr="002213B3">
        <w:rPr>
          <w:sz w:val="24"/>
        </w:rPr>
        <w:t xml:space="preserve">                 .....................................................................</w:t>
      </w:r>
    </w:p>
    <w:p w:rsidR="0094697A" w:rsidRDefault="0094697A" w:rsidP="0094697A">
      <w:pPr>
        <w:jc w:val="center"/>
        <w:rPr>
          <w:b/>
          <w:i/>
          <w:sz w:val="24"/>
          <w:szCs w:val="24"/>
          <w:u w:val="single"/>
        </w:rPr>
      </w:pPr>
      <w:r w:rsidRPr="002213B3">
        <w:rPr>
          <w:sz w:val="24"/>
        </w:rPr>
        <w:tab/>
      </w:r>
      <w:r>
        <w:rPr>
          <w:sz w:val="24"/>
        </w:rPr>
        <w:tab/>
      </w:r>
      <w:r w:rsidR="00D62CE8">
        <w:rPr>
          <w:sz w:val="24"/>
        </w:rPr>
        <w:tab/>
      </w:r>
      <w:r w:rsidR="00D62CE8">
        <w:rPr>
          <w:sz w:val="24"/>
        </w:rPr>
        <w:tab/>
      </w:r>
      <w:r w:rsidR="00D62CE8">
        <w:rPr>
          <w:sz w:val="24"/>
        </w:rPr>
        <w:tab/>
      </w:r>
      <w:r w:rsidR="00D62CE8">
        <w:rPr>
          <w:sz w:val="24"/>
        </w:rPr>
        <w:tab/>
        <w:t xml:space="preserve">     </w:t>
      </w:r>
      <w:r w:rsidRPr="002213B3">
        <w:rPr>
          <w:sz w:val="24"/>
        </w:rPr>
        <w:t>(</w:t>
      </w:r>
      <w:r w:rsidRPr="002213B3">
        <w:t xml:space="preserve">podpis/y </w:t>
      </w:r>
      <w:r>
        <w:t>osoby/osób uprawnionej/ych</w:t>
      </w:r>
      <w:r w:rsidRPr="002213B3">
        <w:t>)</w:t>
      </w:r>
    </w:p>
    <w:p w:rsidR="0094697A" w:rsidRPr="0094697A" w:rsidRDefault="0094697A" w:rsidP="00132D34">
      <w:pPr>
        <w:jc w:val="center"/>
        <w:rPr>
          <w:sz w:val="24"/>
          <w:szCs w:val="24"/>
        </w:rPr>
      </w:pPr>
    </w:p>
    <w:p w:rsidR="0094697A" w:rsidRDefault="0094697A" w:rsidP="00132D34">
      <w:pPr>
        <w:jc w:val="center"/>
        <w:rPr>
          <w:b/>
          <w:i/>
          <w:sz w:val="24"/>
          <w:szCs w:val="24"/>
          <w:u w:val="single"/>
        </w:rPr>
      </w:pPr>
    </w:p>
    <w:p w:rsidR="0094697A" w:rsidRDefault="0094697A" w:rsidP="00132D34">
      <w:pPr>
        <w:jc w:val="center"/>
        <w:rPr>
          <w:b/>
          <w:i/>
          <w:sz w:val="24"/>
          <w:szCs w:val="24"/>
          <w:u w:val="single"/>
        </w:rPr>
      </w:pPr>
    </w:p>
    <w:p w:rsidR="0094697A" w:rsidRDefault="0094697A" w:rsidP="00132D34">
      <w:pPr>
        <w:jc w:val="center"/>
        <w:rPr>
          <w:b/>
          <w:i/>
          <w:sz w:val="24"/>
          <w:szCs w:val="24"/>
          <w:u w:val="single"/>
        </w:rPr>
      </w:pPr>
    </w:p>
    <w:p w:rsidR="0094697A" w:rsidRPr="00C97FE6" w:rsidRDefault="0094697A" w:rsidP="00D62CE8">
      <w:pPr>
        <w:rPr>
          <w:b/>
          <w:i/>
          <w:sz w:val="24"/>
          <w:szCs w:val="24"/>
          <w:u w:val="single"/>
        </w:rPr>
      </w:pPr>
    </w:p>
    <w:p w:rsidR="00291D93" w:rsidRPr="00D62CE8" w:rsidRDefault="00132D34" w:rsidP="00132D34">
      <w:pPr>
        <w:spacing w:line="276" w:lineRule="auto"/>
      </w:pPr>
      <w:r w:rsidRPr="00D62CE8">
        <w:rPr>
          <w:b/>
        </w:rPr>
        <w:t>*</w:t>
      </w:r>
      <w:r w:rsidRPr="00D62CE8">
        <w:t xml:space="preserve"> niepotrzebne skreślić </w:t>
      </w:r>
      <w:r w:rsidR="00291D93" w:rsidRPr="00D62CE8">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91D93" w:rsidRPr="00C97FE6" w:rsidTr="00E96A19">
        <w:tc>
          <w:tcPr>
            <w:tcW w:w="9356" w:type="dxa"/>
          </w:tcPr>
          <w:p w:rsidR="00291D93" w:rsidRPr="00D62CE8" w:rsidRDefault="00D62CE8" w:rsidP="00E96A19">
            <w:pPr>
              <w:pStyle w:val="Nagwek3"/>
              <w:rPr>
                <w:b/>
                <w:szCs w:val="24"/>
              </w:rPr>
            </w:pPr>
            <w:r w:rsidRPr="00D62CE8">
              <w:rPr>
                <w:b/>
                <w:iCs/>
                <w:szCs w:val="24"/>
              </w:rPr>
              <w:lastRenderedPageBreak/>
              <w:t>CPE-II-</w:t>
            </w:r>
            <w:r w:rsidR="00A979F3">
              <w:rPr>
                <w:b/>
                <w:szCs w:val="24"/>
              </w:rPr>
              <w:t>261-</w:t>
            </w:r>
            <w:r w:rsidR="00271BA6">
              <w:rPr>
                <w:b/>
                <w:szCs w:val="24"/>
              </w:rPr>
              <w:t>70</w:t>
            </w:r>
            <w:r w:rsidRPr="00D62CE8">
              <w:rPr>
                <w:b/>
                <w:iCs/>
                <w:szCs w:val="24"/>
              </w:rPr>
              <w:t>/</w:t>
            </w:r>
            <w:r w:rsidR="00A979F3">
              <w:rPr>
                <w:b/>
                <w:iCs/>
                <w:szCs w:val="24"/>
              </w:rPr>
              <w:t>KMB</w:t>
            </w:r>
            <w:r w:rsidRPr="00D62CE8">
              <w:rPr>
                <w:b/>
                <w:iCs/>
                <w:szCs w:val="24"/>
              </w:rPr>
              <w:t>/1</w:t>
            </w:r>
            <w:r w:rsidR="00A979F3">
              <w:rPr>
                <w:b/>
                <w:iCs/>
                <w:szCs w:val="24"/>
              </w:rPr>
              <w:t>2</w:t>
            </w:r>
            <w:r w:rsidR="00291D93" w:rsidRPr="00D62CE8">
              <w:rPr>
                <w:b/>
                <w:szCs w:val="24"/>
              </w:rPr>
              <w:t xml:space="preserve">                                                    </w:t>
            </w:r>
            <w:r>
              <w:rPr>
                <w:b/>
                <w:szCs w:val="24"/>
              </w:rPr>
              <w:t xml:space="preserve">                         </w:t>
            </w:r>
            <w:r w:rsidR="00291D93" w:rsidRPr="00D62CE8">
              <w:rPr>
                <w:b/>
                <w:szCs w:val="24"/>
              </w:rPr>
              <w:t xml:space="preserve">ZAŁĄCZNIK NR </w:t>
            </w:r>
            <w:r w:rsidR="00F43B08" w:rsidRPr="00D62CE8">
              <w:rPr>
                <w:b/>
                <w:szCs w:val="24"/>
              </w:rPr>
              <w:t>3</w:t>
            </w:r>
          </w:p>
          <w:p w:rsidR="00291D93" w:rsidRPr="00D62CE8" w:rsidRDefault="00291D93" w:rsidP="00E96A19">
            <w:pPr>
              <w:rPr>
                <w:b/>
                <w:sz w:val="24"/>
                <w:szCs w:val="24"/>
              </w:rPr>
            </w:pPr>
          </w:p>
        </w:tc>
      </w:tr>
      <w:tr w:rsidR="00291D93" w:rsidRPr="00C97FE6" w:rsidTr="00E96A19">
        <w:tc>
          <w:tcPr>
            <w:tcW w:w="9356" w:type="dxa"/>
          </w:tcPr>
          <w:p w:rsidR="00291D93" w:rsidRPr="00C97FE6" w:rsidRDefault="00291D93" w:rsidP="00E96A19">
            <w:pPr>
              <w:pStyle w:val="Nagwek2"/>
              <w:rPr>
                <w:szCs w:val="24"/>
              </w:rPr>
            </w:pPr>
            <w:r w:rsidRPr="00C97FE6">
              <w:rPr>
                <w:szCs w:val="24"/>
              </w:rPr>
              <w:t xml:space="preserve">OŚWIADCZENIE </w:t>
            </w:r>
            <w:r w:rsidR="00577425" w:rsidRPr="006913F5">
              <w:rPr>
                <w:sz w:val="22"/>
                <w:szCs w:val="22"/>
              </w:rPr>
              <w:t xml:space="preserve">O SPEŁNIANIU WARUNKÓW UDZIAŁU </w:t>
            </w:r>
            <w:r w:rsidR="00577425" w:rsidRPr="006913F5">
              <w:rPr>
                <w:sz w:val="22"/>
                <w:szCs w:val="22"/>
              </w:rPr>
              <w:br/>
              <w:t>W POSTĘPOWANIU</w:t>
            </w:r>
            <w:r w:rsidR="00577425" w:rsidRPr="00C97FE6">
              <w:rPr>
                <w:szCs w:val="24"/>
              </w:rPr>
              <w:t xml:space="preserve"> </w:t>
            </w:r>
            <w:r w:rsidR="00577425">
              <w:rPr>
                <w:szCs w:val="24"/>
              </w:rPr>
              <w:t xml:space="preserve">ZGODNIE Z </w:t>
            </w:r>
            <w:r w:rsidRPr="00C97FE6">
              <w:rPr>
                <w:szCs w:val="24"/>
              </w:rPr>
              <w:t>ART. 2</w:t>
            </w:r>
            <w:r w:rsidR="00F43B08">
              <w:rPr>
                <w:szCs w:val="24"/>
              </w:rPr>
              <w:t>2</w:t>
            </w:r>
            <w:r w:rsidRPr="00C97FE6">
              <w:rPr>
                <w:szCs w:val="24"/>
              </w:rPr>
              <w:t xml:space="preserve"> UST. 1 USTAWY</w:t>
            </w:r>
          </w:p>
          <w:p w:rsidR="00291D93" w:rsidRPr="00C97FE6" w:rsidRDefault="00291D93" w:rsidP="00E96A19">
            <w:pPr>
              <w:jc w:val="center"/>
              <w:rPr>
                <w:sz w:val="24"/>
                <w:szCs w:val="24"/>
              </w:rPr>
            </w:pPr>
          </w:p>
        </w:tc>
      </w:tr>
    </w:tbl>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390B3E">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Ja niżej podpisany/ My niżej podpisani</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będąc upoważnionym/i/ do reprezentowania Wykonawcy:</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F53A60" w:rsidRDefault="00CD2750" w:rsidP="00291D93">
      <w:pPr>
        <w:autoSpaceDE w:val="0"/>
        <w:autoSpaceDN w:val="0"/>
        <w:adjustRightInd w:val="0"/>
        <w:spacing w:line="360" w:lineRule="auto"/>
        <w:jc w:val="both"/>
        <w:rPr>
          <w:sz w:val="24"/>
          <w:szCs w:val="24"/>
        </w:rPr>
      </w:pPr>
      <w:r w:rsidRPr="00106191">
        <w:rPr>
          <w:sz w:val="24"/>
          <w:szCs w:val="24"/>
        </w:rPr>
        <w:t>przeprowadzenie</w:t>
      </w:r>
      <w:r w:rsidRPr="00106191">
        <w:rPr>
          <w:b/>
          <w:sz w:val="24"/>
          <w:szCs w:val="24"/>
        </w:rPr>
        <w:t xml:space="preserve"> </w:t>
      </w:r>
      <w:r w:rsidRPr="00106191">
        <w:rPr>
          <w:sz w:val="24"/>
          <w:szCs w:val="24"/>
        </w:rPr>
        <w:t>szkoleń dla pracowników Punktów Informacyjnych PO KL</w:t>
      </w:r>
      <w:r w:rsidR="00B36311">
        <w:rPr>
          <w:sz w:val="24"/>
          <w:szCs w:val="24"/>
        </w:rPr>
        <w:t xml:space="preserve"> </w:t>
      </w:r>
      <w:r w:rsidR="00004612">
        <w:rPr>
          <w:sz w:val="24"/>
          <w:szCs w:val="24"/>
        </w:rPr>
        <w:t>i</w:t>
      </w:r>
      <w:r w:rsidRPr="00106191">
        <w:rPr>
          <w:sz w:val="24"/>
          <w:szCs w:val="24"/>
        </w:rPr>
        <w:t xml:space="preserve"> Regionalnych Ośrodków EFS (RO EFS) oraz członków Komitetu Monitorującego PO K</w:t>
      </w:r>
      <w:r w:rsidR="00390B3E">
        <w:rPr>
          <w:sz w:val="24"/>
          <w:szCs w:val="24"/>
        </w:rPr>
        <w:t>L i jego s</w:t>
      </w:r>
      <w:r w:rsidR="00004612">
        <w:rPr>
          <w:sz w:val="24"/>
          <w:szCs w:val="24"/>
        </w:rPr>
        <w:t>iedmiu</w:t>
      </w:r>
      <w:r w:rsidR="00390B3E">
        <w:rPr>
          <w:sz w:val="24"/>
          <w:szCs w:val="24"/>
        </w:rPr>
        <w:t xml:space="preserve"> grup roboczych</w:t>
      </w:r>
    </w:p>
    <w:p w:rsidR="00390B3E" w:rsidRPr="00C97FE6" w:rsidRDefault="00390B3E" w:rsidP="00291D93">
      <w:pPr>
        <w:autoSpaceDE w:val="0"/>
        <w:autoSpaceDN w:val="0"/>
        <w:adjustRightInd w:val="0"/>
        <w:spacing w:line="360" w:lineRule="auto"/>
        <w:jc w:val="both"/>
        <w:rPr>
          <w:b/>
          <w:bCs/>
          <w:sz w:val="24"/>
          <w:szCs w:val="24"/>
        </w:rPr>
      </w:pPr>
    </w:p>
    <w:p w:rsidR="00577425" w:rsidRPr="006913F5" w:rsidRDefault="00577425" w:rsidP="00577425">
      <w:pPr>
        <w:spacing w:line="360" w:lineRule="auto"/>
        <w:jc w:val="center"/>
        <w:rPr>
          <w:b/>
          <w:i/>
          <w:sz w:val="22"/>
          <w:szCs w:val="22"/>
          <w:u w:val="single"/>
        </w:rPr>
      </w:pPr>
      <w:r w:rsidRPr="006913F5">
        <w:rPr>
          <w:b/>
          <w:i/>
          <w:sz w:val="22"/>
          <w:szCs w:val="22"/>
          <w:u w:val="single"/>
        </w:rPr>
        <w:t xml:space="preserve">oświadczam/y/, że zgodnie z wymogami art. 22 ust. 1 ustawy z dnia 29 stycznia 2004 r. </w:t>
      </w:r>
    </w:p>
    <w:p w:rsidR="00577425" w:rsidRPr="006913F5" w:rsidRDefault="00577425" w:rsidP="00577425">
      <w:pPr>
        <w:spacing w:line="360" w:lineRule="auto"/>
        <w:jc w:val="center"/>
        <w:rPr>
          <w:b/>
          <w:i/>
          <w:sz w:val="22"/>
          <w:szCs w:val="22"/>
          <w:u w:val="single"/>
        </w:rPr>
      </w:pPr>
      <w:r w:rsidRPr="006913F5">
        <w:rPr>
          <w:b/>
          <w:i/>
          <w:sz w:val="22"/>
          <w:szCs w:val="22"/>
          <w:u w:val="single"/>
        </w:rPr>
        <w:t>Prawo zamówień publicznych (Dz. U. z 20</w:t>
      </w:r>
      <w:r>
        <w:rPr>
          <w:b/>
          <w:i/>
          <w:sz w:val="22"/>
          <w:szCs w:val="22"/>
          <w:u w:val="single"/>
        </w:rPr>
        <w:t>10</w:t>
      </w:r>
      <w:r w:rsidRPr="006913F5">
        <w:rPr>
          <w:b/>
          <w:i/>
          <w:sz w:val="22"/>
          <w:szCs w:val="22"/>
          <w:u w:val="single"/>
        </w:rPr>
        <w:t xml:space="preserve"> r. Nr </w:t>
      </w:r>
      <w:r>
        <w:rPr>
          <w:b/>
          <w:i/>
          <w:sz w:val="22"/>
          <w:szCs w:val="22"/>
          <w:u w:val="single"/>
        </w:rPr>
        <w:t>11</w:t>
      </w:r>
      <w:r w:rsidRPr="006913F5">
        <w:rPr>
          <w:b/>
          <w:i/>
          <w:sz w:val="22"/>
          <w:szCs w:val="22"/>
          <w:u w:val="single"/>
        </w:rPr>
        <w:t xml:space="preserve">3, poz. </w:t>
      </w:r>
      <w:r w:rsidR="009F142F">
        <w:rPr>
          <w:b/>
          <w:i/>
          <w:sz w:val="22"/>
          <w:szCs w:val="22"/>
          <w:u w:val="single"/>
        </w:rPr>
        <w:t>759</w:t>
      </w:r>
      <w:r w:rsidRPr="006913F5">
        <w:rPr>
          <w:b/>
          <w:i/>
          <w:sz w:val="22"/>
          <w:szCs w:val="22"/>
          <w:u w:val="single"/>
        </w:rPr>
        <w:t>):</w:t>
      </w:r>
    </w:p>
    <w:p w:rsidR="00577425" w:rsidRPr="00390B3E" w:rsidRDefault="00577425" w:rsidP="00577425">
      <w:pPr>
        <w:pStyle w:val="Tekstpodstawowy"/>
        <w:rPr>
          <w:szCs w:val="24"/>
        </w:rPr>
      </w:pPr>
    </w:p>
    <w:p w:rsidR="00577425" w:rsidRPr="00390B3E" w:rsidRDefault="00577425" w:rsidP="001E12D5">
      <w:pPr>
        <w:pStyle w:val="Tekstpodstawowywcity2"/>
        <w:numPr>
          <w:ilvl w:val="0"/>
          <w:numId w:val="8"/>
        </w:numPr>
        <w:tabs>
          <w:tab w:val="clear" w:pos="360"/>
        </w:tabs>
        <w:spacing w:after="0" w:line="240" w:lineRule="auto"/>
        <w:ind w:left="426" w:hanging="426"/>
        <w:jc w:val="both"/>
        <w:rPr>
          <w:sz w:val="24"/>
          <w:szCs w:val="24"/>
        </w:rPr>
      </w:pPr>
      <w:r w:rsidRPr="00390B3E">
        <w:rPr>
          <w:sz w:val="24"/>
          <w:szCs w:val="24"/>
        </w:rPr>
        <w:t>posiadamy uprawnienia do wykonywania określonej działalności lub czynności, dla których  przepisy prawa nakładają obowiązek posiadania takich uprawnień;</w:t>
      </w:r>
    </w:p>
    <w:p w:rsidR="00577425" w:rsidRPr="00390B3E" w:rsidRDefault="00577425" w:rsidP="001E12D5">
      <w:pPr>
        <w:numPr>
          <w:ilvl w:val="0"/>
          <w:numId w:val="8"/>
        </w:numPr>
        <w:tabs>
          <w:tab w:val="clear" w:pos="360"/>
        </w:tabs>
        <w:ind w:left="426" w:hanging="426"/>
        <w:jc w:val="both"/>
        <w:rPr>
          <w:sz w:val="24"/>
          <w:szCs w:val="24"/>
        </w:rPr>
      </w:pPr>
      <w:r w:rsidRPr="00390B3E">
        <w:rPr>
          <w:sz w:val="24"/>
          <w:szCs w:val="24"/>
        </w:rPr>
        <w:t>posiadamy wiedzę i doświadczenie;</w:t>
      </w:r>
    </w:p>
    <w:p w:rsidR="00577425" w:rsidRPr="00390B3E" w:rsidRDefault="00577425" w:rsidP="001E12D5">
      <w:pPr>
        <w:numPr>
          <w:ilvl w:val="0"/>
          <w:numId w:val="8"/>
        </w:numPr>
        <w:tabs>
          <w:tab w:val="clear" w:pos="360"/>
        </w:tabs>
        <w:ind w:left="426" w:hanging="426"/>
        <w:jc w:val="both"/>
        <w:rPr>
          <w:sz w:val="24"/>
          <w:szCs w:val="24"/>
        </w:rPr>
      </w:pPr>
      <w:r w:rsidRPr="00390B3E">
        <w:rPr>
          <w:sz w:val="24"/>
          <w:szCs w:val="24"/>
        </w:rPr>
        <w:t>dysponujemy odpowiednim potencjałem technicznym oraz osobami zdolnymi do wykonania zamówienia;</w:t>
      </w:r>
    </w:p>
    <w:p w:rsidR="00577425" w:rsidRPr="006913F5" w:rsidRDefault="00577425" w:rsidP="001E12D5">
      <w:pPr>
        <w:numPr>
          <w:ilvl w:val="0"/>
          <w:numId w:val="8"/>
        </w:numPr>
        <w:tabs>
          <w:tab w:val="clear" w:pos="360"/>
        </w:tabs>
        <w:ind w:left="426" w:hanging="426"/>
        <w:jc w:val="both"/>
        <w:rPr>
          <w:sz w:val="22"/>
          <w:szCs w:val="22"/>
        </w:rPr>
      </w:pPr>
      <w:r w:rsidRPr="00390B3E">
        <w:rPr>
          <w:sz w:val="24"/>
          <w:szCs w:val="24"/>
        </w:rPr>
        <w:t>spełniamy warunki dotyczące sytuacji ekonomicznej i finansowej.</w:t>
      </w:r>
    </w:p>
    <w:p w:rsidR="00577425" w:rsidRPr="006913F5" w:rsidRDefault="00577425" w:rsidP="00577425">
      <w:pPr>
        <w:spacing w:line="360" w:lineRule="auto"/>
        <w:jc w:val="both"/>
        <w:rPr>
          <w:sz w:val="22"/>
          <w:szCs w:val="22"/>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tabs>
          <w:tab w:val="left" w:pos="5670"/>
        </w:tabs>
        <w:spacing w:line="240" w:lineRule="exact"/>
        <w:jc w:val="both"/>
        <w:rPr>
          <w:sz w:val="24"/>
          <w:szCs w:val="24"/>
        </w:rPr>
      </w:pPr>
      <w:r w:rsidRPr="00C97FE6">
        <w:rPr>
          <w:sz w:val="24"/>
          <w:szCs w:val="24"/>
        </w:rPr>
        <w:t>.................................., dn. ..................... 201</w:t>
      </w:r>
      <w:r w:rsidR="00004612">
        <w:rPr>
          <w:sz w:val="24"/>
          <w:szCs w:val="24"/>
        </w:rPr>
        <w:t>2</w:t>
      </w:r>
      <w:r w:rsidRPr="00C97FE6">
        <w:rPr>
          <w:sz w:val="24"/>
          <w:szCs w:val="24"/>
        </w:rPr>
        <w:t xml:space="preserve"> r.              .............................................................</w:t>
      </w:r>
    </w:p>
    <w:p w:rsidR="00291D93" w:rsidRPr="00C97FE6" w:rsidRDefault="00291D93" w:rsidP="00291D93">
      <w:pPr>
        <w:jc w:val="center"/>
        <w:rPr>
          <w:b/>
          <w:i/>
          <w:sz w:val="24"/>
          <w:szCs w:val="24"/>
          <w:u w:val="single"/>
        </w:rPr>
      </w:pPr>
      <w:r w:rsidRPr="00C97FE6">
        <w:rPr>
          <w:sz w:val="24"/>
          <w:szCs w:val="24"/>
        </w:rPr>
        <w:t xml:space="preserve">                                                                                     (podpis/y osoby/ osób uprawnionej/ych)</w:t>
      </w:r>
    </w:p>
    <w:p w:rsidR="00291D93" w:rsidRPr="00C97FE6" w:rsidRDefault="00291D93" w:rsidP="00291D93">
      <w:pPr>
        <w:tabs>
          <w:tab w:val="left" w:pos="5670"/>
        </w:tabs>
        <w:spacing w:line="240" w:lineRule="exact"/>
        <w:jc w:val="both"/>
        <w:rPr>
          <w:sz w:val="24"/>
          <w:szCs w:val="24"/>
        </w:rPr>
      </w:pPr>
    </w:p>
    <w:p w:rsidR="00291D93" w:rsidRPr="00C97FE6" w:rsidRDefault="00291D93" w:rsidP="00291D93">
      <w:pPr>
        <w:rPr>
          <w:sz w:val="24"/>
          <w:szCs w:val="24"/>
        </w:rPr>
      </w:pPr>
    </w:p>
    <w:p w:rsidR="00291D93" w:rsidRPr="002D2959" w:rsidRDefault="00291D93" w:rsidP="00291D93">
      <w:pPr>
        <w:spacing w:line="276" w:lineRule="auto"/>
        <w:jc w:val="center"/>
        <w:rPr>
          <w:sz w:val="24"/>
          <w:szCs w:val="24"/>
        </w:rPr>
      </w:pPr>
      <w:r w:rsidRPr="002D2959">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91D93" w:rsidRPr="00C97FE6" w:rsidTr="00E96A19">
        <w:tc>
          <w:tcPr>
            <w:tcW w:w="9356" w:type="dxa"/>
          </w:tcPr>
          <w:p w:rsidR="00291D93" w:rsidRPr="00C97FE6" w:rsidRDefault="00390B3E" w:rsidP="00E96A19">
            <w:pPr>
              <w:pStyle w:val="Nagwek3"/>
              <w:rPr>
                <w:b/>
                <w:szCs w:val="24"/>
              </w:rPr>
            </w:pPr>
            <w:r w:rsidRPr="00D62CE8">
              <w:rPr>
                <w:b/>
                <w:iCs/>
                <w:szCs w:val="24"/>
              </w:rPr>
              <w:lastRenderedPageBreak/>
              <w:t>CPE-II-</w:t>
            </w:r>
            <w:r w:rsidR="00004612">
              <w:rPr>
                <w:b/>
                <w:szCs w:val="24"/>
              </w:rPr>
              <w:t>261-</w:t>
            </w:r>
            <w:r w:rsidR="00271BA6">
              <w:rPr>
                <w:b/>
                <w:szCs w:val="24"/>
              </w:rPr>
              <w:t>70</w:t>
            </w:r>
            <w:r w:rsidRPr="00D62CE8">
              <w:rPr>
                <w:b/>
                <w:iCs/>
                <w:szCs w:val="24"/>
              </w:rPr>
              <w:t>/</w:t>
            </w:r>
            <w:r w:rsidR="00004612">
              <w:rPr>
                <w:b/>
                <w:iCs/>
                <w:szCs w:val="24"/>
              </w:rPr>
              <w:t>KMB</w:t>
            </w:r>
            <w:r w:rsidRPr="00D62CE8">
              <w:rPr>
                <w:b/>
                <w:iCs/>
                <w:szCs w:val="24"/>
              </w:rPr>
              <w:t>/1</w:t>
            </w:r>
            <w:r w:rsidR="00004612">
              <w:rPr>
                <w:b/>
                <w:iCs/>
                <w:szCs w:val="24"/>
              </w:rPr>
              <w:t>2</w:t>
            </w:r>
            <w:r w:rsidR="00291D93" w:rsidRPr="00C97FE6">
              <w:rPr>
                <w:szCs w:val="24"/>
              </w:rPr>
              <w:t xml:space="preserve">                                                     </w:t>
            </w:r>
            <w:r>
              <w:rPr>
                <w:szCs w:val="24"/>
              </w:rPr>
              <w:t xml:space="preserve">                      </w:t>
            </w:r>
            <w:r w:rsidR="009C70CF">
              <w:rPr>
                <w:szCs w:val="24"/>
              </w:rPr>
              <w:t xml:space="preserve"> </w:t>
            </w:r>
            <w:r w:rsidR="00F43B08">
              <w:rPr>
                <w:b/>
                <w:szCs w:val="24"/>
              </w:rPr>
              <w:t>ZAŁĄCZNIK NR 4</w:t>
            </w:r>
          </w:p>
          <w:p w:rsidR="00291D93" w:rsidRPr="00C97FE6" w:rsidRDefault="00291D93" w:rsidP="00E96A19">
            <w:pPr>
              <w:rPr>
                <w:sz w:val="24"/>
                <w:szCs w:val="24"/>
              </w:rPr>
            </w:pPr>
          </w:p>
        </w:tc>
      </w:tr>
      <w:tr w:rsidR="00291D93" w:rsidRPr="00C97FE6" w:rsidTr="00E96A19">
        <w:tc>
          <w:tcPr>
            <w:tcW w:w="9356" w:type="dxa"/>
          </w:tcPr>
          <w:p w:rsidR="00291D93" w:rsidRPr="00C97FE6" w:rsidRDefault="00291D93" w:rsidP="00E96A19">
            <w:pPr>
              <w:pStyle w:val="Nagwek2"/>
              <w:rPr>
                <w:szCs w:val="24"/>
              </w:rPr>
            </w:pPr>
            <w:r w:rsidRPr="00C97FE6">
              <w:rPr>
                <w:szCs w:val="24"/>
              </w:rPr>
              <w:t xml:space="preserve">OŚWIADCZENIE </w:t>
            </w:r>
            <w:r w:rsidR="009F142F">
              <w:rPr>
                <w:szCs w:val="24"/>
              </w:rPr>
              <w:t xml:space="preserve">O BRAKU PODSTAW DO </w:t>
            </w:r>
            <w:r w:rsidRPr="00C97FE6">
              <w:rPr>
                <w:szCs w:val="24"/>
              </w:rPr>
              <w:t>WYK</w:t>
            </w:r>
            <w:r w:rsidR="009F142F">
              <w:rPr>
                <w:szCs w:val="24"/>
              </w:rPr>
              <w:t xml:space="preserve">LUCZENIA </w:t>
            </w:r>
          </w:p>
          <w:p w:rsidR="00291D93" w:rsidRPr="00C97FE6" w:rsidRDefault="00291D93" w:rsidP="00E96A19">
            <w:pPr>
              <w:jc w:val="center"/>
              <w:rPr>
                <w:sz w:val="24"/>
                <w:szCs w:val="24"/>
              </w:rPr>
            </w:pPr>
          </w:p>
        </w:tc>
      </w:tr>
    </w:tbl>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Ja niżej podpisany/ My niżej podpisani</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będąc upoważnionym/i/ do reprezentowania Wykonawcy:</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F53A60" w:rsidRPr="00C97FE6" w:rsidRDefault="00CD2750" w:rsidP="00291D93">
      <w:pPr>
        <w:autoSpaceDE w:val="0"/>
        <w:autoSpaceDN w:val="0"/>
        <w:adjustRightInd w:val="0"/>
        <w:spacing w:line="360" w:lineRule="auto"/>
        <w:jc w:val="both"/>
        <w:rPr>
          <w:b/>
          <w:bCs/>
          <w:sz w:val="24"/>
          <w:szCs w:val="24"/>
        </w:rPr>
      </w:pPr>
      <w:r w:rsidRPr="00106191">
        <w:rPr>
          <w:sz w:val="24"/>
          <w:szCs w:val="24"/>
        </w:rPr>
        <w:t>przeprowadzenie</w:t>
      </w:r>
      <w:r w:rsidRPr="00106191">
        <w:rPr>
          <w:b/>
          <w:sz w:val="24"/>
          <w:szCs w:val="24"/>
        </w:rPr>
        <w:t xml:space="preserve"> </w:t>
      </w:r>
      <w:r w:rsidRPr="00106191">
        <w:rPr>
          <w:sz w:val="24"/>
          <w:szCs w:val="24"/>
        </w:rPr>
        <w:t>szkoleń dla pracowników Punktów Informacyjnych PO KL</w:t>
      </w:r>
      <w:r w:rsidR="00B36311">
        <w:rPr>
          <w:sz w:val="24"/>
          <w:szCs w:val="24"/>
        </w:rPr>
        <w:t xml:space="preserve"> </w:t>
      </w:r>
      <w:r w:rsidR="00004612">
        <w:rPr>
          <w:sz w:val="24"/>
          <w:szCs w:val="24"/>
        </w:rPr>
        <w:t>i</w:t>
      </w:r>
      <w:r w:rsidRPr="00106191">
        <w:rPr>
          <w:sz w:val="24"/>
          <w:szCs w:val="24"/>
        </w:rPr>
        <w:t xml:space="preserve"> Regionalnych Ośrodków EFS (RO EFS) oraz członków Komitetu Monitorującego PO KL i jego s</w:t>
      </w:r>
      <w:r w:rsidR="00004612">
        <w:rPr>
          <w:sz w:val="24"/>
          <w:szCs w:val="24"/>
        </w:rPr>
        <w:t>iedmiu</w:t>
      </w:r>
      <w:r w:rsidRPr="00106191">
        <w:rPr>
          <w:sz w:val="24"/>
          <w:szCs w:val="24"/>
        </w:rPr>
        <w:t xml:space="preserve"> grup roboczych.</w:t>
      </w:r>
    </w:p>
    <w:p w:rsidR="00291D93" w:rsidRPr="00C97FE6" w:rsidRDefault="00291D93" w:rsidP="00291D93">
      <w:pPr>
        <w:autoSpaceDE w:val="0"/>
        <w:autoSpaceDN w:val="0"/>
        <w:adjustRightInd w:val="0"/>
        <w:spacing w:line="360" w:lineRule="auto"/>
        <w:jc w:val="both"/>
        <w:rPr>
          <w:b/>
          <w:bCs/>
          <w:sz w:val="24"/>
          <w:szCs w:val="24"/>
        </w:rPr>
      </w:pPr>
      <w:r w:rsidRPr="00C97FE6">
        <w:rPr>
          <w:b/>
          <w:bCs/>
          <w:sz w:val="24"/>
          <w:szCs w:val="24"/>
        </w:rPr>
        <w:t xml:space="preserve">oświadczam/y/, że nie ma podstaw do wykluczenia </w:t>
      </w:r>
      <w:r w:rsidR="00F53A60">
        <w:rPr>
          <w:b/>
          <w:bCs/>
          <w:sz w:val="24"/>
          <w:szCs w:val="24"/>
        </w:rPr>
        <w:t>nas</w:t>
      </w:r>
      <w:r w:rsidR="009F142F">
        <w:rPr>
          <w:b/>
          <w:bCs/>
          <w:sz w:val="24"/>
          <w:szCs w:val="24"/>
        </w:rPr>
        <w:t xml:space="preserve"> </w:t>
      </w:r>
      <w:r w:rsidRPr="00C97FE6">
        <w:rPr>
          <w:b/>
          <w:bCs/>
          <w:sz w:val="24"/>
          <w:szCs w:val="24"/>
        </w:rPr>
        <w:t xml:space="preserve">z powyższego postępowania </w:t>
      </w:r>
      <w:r w:rsidR="009C70CF">
        <w:rPr>
          <w:b/>
          <w:bCs/>
          <w:sz w:val="24"/>
          <w:szCs w:val="24"/>
        </w:rPr>
        <w:br/>
      </w:r>
      <w:r w:rsidRPr="00C97FE6">
        <w:rPr>
          <w:b/>
          <w:bCs/>
          <w:sz w:val="24"/>
          <w:szCs w:val="24"/>
        </w:rPr>
        <w:t>z przyczyn, o których mowa w art. 24 ust. 1 ustawy z dnia 29 stycznia 2004 r. – Prawo zamówień publicznych (Dz. U. z 20</w:t>
      </w:r>
      <w:r w:rsidR="009F142F">
        <w:rPr>
          <w:b/>
          <w:bCs/>
          <w:sz w:val="24"/>
          <w:szCs w:val="24"/>
        </w:rPr>
        <w:t>10</w:t>
      </w:r>
      <w:r w:rsidRPr="00C97FE6">
        <w:rPr>
          <w:b/>
          <w:bCs/>
          <w:sz w:val="24"/>
          <w:szCs w:val="24"/>
        </w:rPr>
        <w:t xml:space="preserve"> r. Nr </w:t>
      </w:r>
      <w:r w:rsidR="009F142F">
        <w:rPr>
          <w:b/>
          <w:bCs/>
          <w:sz w:val="24"/>
          <w:szCs w:val="24"/>
        </w:rPr>
        <w:t>113, poz. 759</w:t>
      </w:r>
      <w:r w:rsidRPr="00C97FE6">
        <w:rPr>
          <w:b/>
          <w:bCs/>
          <w:sz w:val="24"/>
          <w:szCs w:val="24"/>
        </w:rPr>
        <w:t>).</w:t>
      </w: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tabs>
          <w:tab w:val="left" w:pos="5670"/>
        </w:tabs>
        <w:spacing w:line="240" w:lineRule="exact"/>
        <w:jc w:val="both"/>
        <w:rPr>
          <w:sz w:val="24"/>
          <w:szCs w:val="24"/>
        </w:rPr>
      </w:pPr>
      <w:r w:rsidRPr="00C97FE6">
        <w:rPr>
          <w:sz w:val="24"/>
          <w:szCs w:val="24"/>
        </w:rPr>
        <w:t>.................................., dn. ..................... 201</w:t>
      </w:r>
      <w:r w:rsidR="00004612">
        <w:rPr>
          <w:sz w:val="24"/>
          <w:szCs w:val="24"/>
        </w:rPr>
        <w:t>2</w:t>
      </w:r>
      <w:r w:rsidRPr="00C97FE6">
        <w:rPr>
          <w:sz w:val="24"/>
          <w:szCs w:val="24"/>
        </w:rPr>
        <w:t xml:space="preserve"> r.              .............................................................</w:t>
      </w:r>
    </w:p>
    <w:p w:rsidR="00291D93" w:rsidRPr="00390B3E" w:rsidRDefault="00291D93" w:rsidP="00291D93">
      <w:pPr>
        <w:jc w:val="center"/>
        <w:rPr>
          <w:b/>
          <w:i/>
          <w:u w:val="single"/>
        </w:rPr>
      </w:pPr>
      <w:r w:rsidRPr="00C97FE6">
        <w:rPr>
          <w:sz w:val="24"/>
          <w:szCs w:val="24"/>
        </w:rPr>
        <w:t xml:space="preserve">                                                                                     </w:t>
      </w:r>
      <w:r w:rsidRPr="00390B3E">
        <w:t>(podpis/y osoby/ osób uprawnionej/ych)</w:t>
      </w:r>
    </w:p>
    <w:p w:rsidR="00291D93" w:rsidRPr="00C97FE6" w:rsidRDefault="00291D93" w:rsidP="00291D93">
      <w:pPr>
        <w:tabs>
          <w:tab w:val="left" w:pos="5670"/>
        </w:tabs>
        <w:spacing w:line="240" w:lineRule="exact"/>
        <w:jc w:val="both"/>
        <w:rPr>
          <w:sz w:val="24"/>
          <w:szCs w:val="24"/>
        </w:rPr>
      </w:pPr>
    </w:p>
    <w:p w:rsidR="00291D93" w:rsidRPr="00C97FE6" w:rsidRDefault="00291D93" w:rsidP="00291D93">
      <w:pPr>
        <w:rPr>
          <w:sz w:val="24"/>
          <w:szCs w:val="24"/>
        </w:rPr>
      </w:pPr>
    </w:p>
    <w:p w:rsidR="007E164C" w:rsidRPr="002D2959" w:rsidRDefault="00291D93" w:rsidP="00291D93">
      <w:pPr>
        <w:spacing w:line="276" w:lineRule="auto"/>
        <w:jc w:val="center"/>
        <w:rPr>
          <w:sz w:val="24"/>
          <w:szCs w:val="24"/>
        </w:rPr>
      </w:pPr>
      <w:r w:rsidRPr="002D2959">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AB079B" w:rsidRPr="00C97FE6" w:rsidTr="00007539">
        <w:tc>
          <w:tcPr>
            <w:tcW w:w="9356" w:type="dxa"/>
          </w:tcPr>
          <w:p w:rsidR="00AB079B" w:rsidRPr="00C97FE6" w:rsidRDefault="00390B3E" w:rsidP="00007539">
            <w:pPr>
              <w:pStyle w:val="Nagwek3"/>
              <w:rPr>
                <w:b/>
                <w:szCs w:val="24"/>
              </w:rPr>
            </w:pPr>
            <w:r w:rsidRPr="00D62CE8">
              <w:rPr>
                <w:b/>
                <w:iCs/>
                <w:szCs w:val="24"/>
              </w:rPr>
              <w:lastRenderedPageBreak/>
              <w:t>CPE-II-</w:t>
            </w:r>
            <w:r w:rsidR="00EB6D98">
              <w:rPr>
                <w:b/>
                <w:szCs w:val="24"/>
              </w:rPr>
              <w:t>261-</w:t>
            </w:r>
            <w:r w:rsidR="00271BA6">
              <w:rPr>
                <w:b/>
                <w:szCs w:val="24"/>
              </w:rPr>
              <w:t>70</w:t>
            </w:r>
            <w:r w:rsidRPr="00D62CE8">
              <w:rPr>
                <w:b/>
                <w:iCs/>
                <w:szCs w:val="24"/>
              </w:rPr>
              <w:t>/</w:t>
            </w:r>
            <w:r w:rsidR="00EB6D98">
              <w:rPr>
                <w:b/>
                <w:iCs/>
                <w:szCs w:val="24"/>
              </w:rPr>
              <w:t>KMB</w:t>
            </w:r>
            <w:r w:rsidRPr="00D62CE8">
              <w:rPr>
                <w:b/>
                <w:iCs/>
                <w:szCs w:val="24"/>
              </w:rPr>
              <w:t>/1</w:t>
            </w:r>
            <w:r w:rsidR="00EB6D98">
              <w:rPr>
                <w:b/>
                <w:iCs/>
                <w:szCs w:val="24"/>
              </w:rPr>
              <w:t>2</w:t>
            </w:r>
            <w:r w:rsidR="00AB079B" w:rsidRPr="00C97FE6">
              <w:rPr>
                <w:szCs w:val="24"/>
              </w:rPr>
              <w:t xml:space="preserve">                                                    </w:t>
            </w:r>
            <w:r>
              <w:rPr>
                <w:szCs w:val="24"/>
              </w:rPr>
              <w:t xml:space="preserve">                         </w:t>
            </w:r>
            <w:r w:rsidR="00AB079B" w:rsidRPr="00C97FE6">
              <w:rPr>
                <w:b/>
                <w:szCs w:val="24"/>
              </w:rPr>
              <w:t>ZAŁĄCZNIK NR 5</w:t>
            </w:r>
          </w:p>
          <w:p w:rsidR="00AB079B" w:rsidRPr="00C97FE6" w:rsidRDefault="00AB079B" w:rsidP="00007539">
            <w:pPr>
              <w:rPr>
                <w:sz w:val="24"/>
                <w:szCs w:val="24"/>
              </w:rPr>
            </w:pPr>
          </w:p>
        </w:tc>
      </w:tr>
      <w:tr w:rsidR="00AB079B" w:rsidRPr="00C97FE6" w:rsidTr="00007539">
        <w:tc>
          <w:tcPr>
            <w:tcW w:w="9356" w:type="dxa"/>
          </w:tcPr>
          <w:p w:rsidR="00AB079B" w:rsidRPr="00C97FE6" w:rsidRDefault="00AB079B" w:rsidP="00007539">
            <w:pPr>
              <w:pStyle w:val="Nagwek2"/>
              <w:rPr>
                <w:szCs w:val="24"/>
              </w:rPr>
            </w:pPr>
            <w:r w:rsidRPr="00C97FE6">
              <w:rPr>
                <w:szCs w:val="24"/>
              </w:rPr>
              <w:t xml:space="preserve">OŚWIADCZENIE WYKONAWCY BĘDĄCEGO OSOBĄ FIZYCZNĄ </w:t>
            </w:r>
            <w:r w:rsidRPr="00C97FE6">
              <w:rPr>
                <w:szCs w:val="24"/>
              </w:rPr>
              <w:br/>
              <w:t>W ZAKRESIE ART. 24 UST. 1 USTAWY</w:t>
            </w:r>
          </w:p>
          <w:p w:rsidR="00AB079B" w:rsidRPr="00C97FE6" w:rsidRDefault="00AB079B" w:rsidP="00007539">
            <w:pPr>
              <w:jc w:val="center"/>
              <w:rPr>
                <w:sz w:val="24"/>
                <w:szCs w:val="24"/>
              </w:rPr>
            </w:pPr>
          </w:p>
        </w:tc>
      </w:tr>
    </w:tbl>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Ja niżej podpisany/ My niżej podpisani</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będąc upoważnionym/i/ do reprezentowania Wykonawcy:</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AB079B" w:rsidRPr="00C97FE6" w:rsidRDefault="00CD2750" w:rsidP="00AB079B">
      <w:pPr>
        <w:autoSpaceDE w:val="0"/>
        <w:autoSpaceDN w:val="0"/>
        <w:adjustRightInd w:val="0"/>
        <w:spacing w:line="360" w:lineRule="auto"/>
        <w:jc w:val="both"/>
        <w:rPr>
          <w:b/>
          <w:bCs/>
          <w:sz w:val="24"/>
          <w:szCs w:val="24"/>
        </w:rPr>
      </w:pPr>
      <w:r w:rsidRPr="00106191">
        <w:rPr>
          <w:sz w:val="24"/>
          <w:szCs w:val="24"/>
        </w:rPr>
        <w:t>przeprowadzenie</w:t>
      </w:r>
      <w:r w:rsidRPr="00106191">
        <w:rPr>
          <w:b/>
          <w:sz w:val="24"/>
          <w:szCs w:val="24"/>
        </w:rPr>
        <w:t xml:space="preserve"> </w:t>
      </w:r>
      <w:r w:rsidRPr="00106191">
        <w:rPr>
          <w:sz w:val="24"/>
          <w:szCs w:val="24"/>
        </w:rPr>
        <w:t xml:space="preserve">szkoleń dla pracowników Punktów Informacyjnych PO KL </w:t>
      </w:r>
      <w:r w:rsidR="00EB6D98">
        <w:rPr>
          <w:sz w:val="24"/>
          <w:szCs w:val="24"/>
        </w:rPr>
        <w:t>i</w:t>
      </w:r>
      <w:r w:rsidRPr="00106191">
        <w:rPr>
          <w:sz w:val="24"/>
          <w:szCs w:val="24"/>
        </w:rPr>
        <w:t xml:space="preserve"> Regionalnych Ośrodków EFS (RO EFS) oraz członków Komitetu Monitorującego PO KL i jego s</w:t>
      </w:r>
      <w:r w:rsidR="00EB6D98">
        <w:rPr>
          <w:sz w:val="24"/>
          <w:szCs w:val="24"/>
        </w:rPr>
        <w:t>iedmiu</w:t>
      </w:r>
      <w:r w:rsidRPr="00106191">
        <w:rPr>
          <w:sz w:val="24"/>
          <w:szCs w:val="24"/>
        </w:rPr>
        <w:t xml:space="preserve"> grup roboczych.</w:t>
      </w:r>
    </w:p>
    <w:p w:rsidR="00AB079B" w:rsidRPr="00C97FE6" w:rsidRDefault="00AB079B" w:rsidP="00AB079B">
      <w:pPr>
        <w:autoSpaceDE w:val="0"/>
        <w:autoSpaceDN w:val="0"/>
        <w:adjustRightInd w:val="0"/>
        <w:spacing w:line="360" w:lineRule="auto"/>
        <w:jc w:val="both"/>
        <w:rPr>
          <w:b/>
          <w:bCs/>
          <w:sz w:val="24"/>
          <w:szCs w:val="24"/>
        </w:rPr>
      </w:pPr>
      <w:r w:rsidRPr="00C97FE6">
        <w:rPr>
          <w:b/>
          <w:bCs/>
          <w:sz w:val="24"/>
          <w:szCs w:val="24"/>
        </w:rPr>
        <w:t xml:space="preserve">oświadczam/y/, że nie ma podstaw do wykluczenia </w:t>
      </w:r>
      <w:r w:rsidR="009F142F">
        <w:rPr>
          <w:b/>
          <w:bCs/>
          <w:sz w:val="24"/>
          <w:szCs w:val="24"/>
        </w:rPr>
        <w:t>nas</w:t>
      </w:r>
      <w:r w:rsidR="009F142F" w:rsidRPr="00C97FE6">
        <w:rPr>
          <w:b/>
          <w:bCs/>
          <w:sz w:val="24"/>
          <w:szCs w:val="24"/>
        </w:rPr>
        <w:t xml:space="preserve"> </w:t>
      </w:r>
      <w:r w:rsidRPr="00C97FE6">
        <w:rPr>
          <w:b/>
          <w:bCs/>
          <w:sz w:val="24"/>
          <w:szCs w:val="24"/>
        </w:rPr>
        <w:t xml:space="preserve">z powyższego postępowania </w:t>
      </w:r>
      <w:r w:rsidR="009C70CF">
        <w:rPr>
          <w:b/>
          <w:bCs/>
          <w:sz w:val="24"/>
          <w:szCs w:val="24"/>
        </w:rPr>
        <w:br/>
      </w:r>
      <w:r w:rsidRPr="00C97FE6">
        <w:rPr>
          <w:b/>
          <w:bCs/>
          <w:sz w:val="24"/>
          <w:szCs w:val="24"/>
        </w:rPr>
        <w:t>z przyczyn, o których mowa w art. 24 ust. 1 pkt 2 ustawy z dnia 29 stycznia 2004 r. – Prawo zamówień publicznych (Dz. U. z 20</w:t>
      </w:r>
      <w:r w:rsidR="009F142F">
        <w:rPr>
          <w:b/>
          <w:bCs/>
          <w:sz w:val="24"/>
          <w:szCs w:val="24"/>
        </w:rPr>
        <w:t>10</w:t>
      </w:r>
      <w:r w:rsidRPr="00C97FE6">
        <w:rPr>
          <w:b/>
          <w:bCs/>
          <w:sz w:val="24"/>
          <w:szCs w:val="24"/>
        </w:rPr>
        <w:t xml:space="preserve"> r. Nr </w:t>
      </w:r>
      <w:r w:rsidR="009F142F">
        <w:rPr>
          <w:b/>
          <w:bCs/>
          <w:sz w:val="24"/>
          <w:szCs w:val="24"/>
        </w:rPr>
        <w:t>113, poz. 759</w:t>
      </w:r>
      <w:r w:rsidRPr="00C97FE6">
        <w:rPr>
          <w:b/>
          <w:bCs/>
          <w:sz w:val="24"/>
          <w:szCs w:val="24"/>
        </w:rPr>
        <w:t>).</w:t>
      </w: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tabs>
          <w:tab w:val="left" w:pos="5670"/>
        </w:tabs>
        <w:spacing w:line="240" w:lineRule="exact"/>
        <w:jc w:val="both"/>
        <w:rPr>
          <w:sz w:val="24"/>
          <w:szCs w:val="24"/>
        </w:rPr>
      </w:pPr>
      <w:r w:rsidRPr="00C97FE6">
        <w:rPr>
          <w:sz w:val="24"/>
          <w:szCs w:val="24"/>
        </w:rPr>
        <w:t>.................................., dn. ..................... 201</w:t>
      </w:r>
      <w:r w:rsidR="00EB6D98">
        <w:rPr>
          <w:sz w:val="24"/>
          <w:szCs w:val="24"/>
        </w:rPr>
        <w:t>2</w:t>
      </w:r>
      <w:r w:rsidRPr="00C97FE6">
        <w:rPr>
          <w:sz w:val="24"/>
          <w:szCs w:val="24"/>
        </w:rPr>
        <w:t xml:space="preserve"> r.              .............................................................</w:t>
      </w:r>
    </w:p>
    <w:p w:rsidR="00AB079B" w:rsidRPr="00390B3E" w:rsidRDefault="00AB079B" w:rsidP="00AB079B">
      <w:pPr>
        <w:jc w:val="center"/>
        <w:rPr>
          <w:b/>
          <w:i/>
          <w:u w:val="single"/>
        </w:rPr>
      </w:pPr>
      <w:r w:rsidRPr="00C97FE6">
        <w:rPr>
          <w:sz w:val="24"/>
          <w:szCs w:val="24"/>
        </w:rPr>
        <w:t xml:space="preserve">                                                                                     </w:t>
      </w:r>
      <w:r w:rsidRPr="00390B3E">
        <w:t>(podpis/y osoby/ osób uprawnionej/ych)</w:t>
      </w:r>
    </w:p>
    <w:p w:rsidR="00B4625D" w:rsidRDefault="00B4625D">
      <w:pPr>
        <w:rPr>
          <w:sz w:val="24"/>
          <w:szCs w:val="24"/>
        </w:rPr>
      </w:pPr>
      <w:r>
        <w:rPr>
          <w:sz w:val="24"/>
          <w:szCs w:val="24"/>
        </w:rPr>
        <w:br w:type="page"/>
      </w:r>
    </w:p>
    <w:p w:rsidR="00AB079B" w:rsidRPr="00C97FE6" w:rsidRDefault="00AB079B" w:rsidP="00AB079B">
      <w:pPr>
        <w:tabs>
          <w:tab w:val="left" w:pos="5670"/>
        </w:tabs>
        <w:spacing w:line="240" w:lineRule="exact"/>
        <w:jc w:val="both"/>
        <w:rPr>
          <w:sz w:val="24"/>
          <w:szCs w:val="24"/>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4625D" w:rsidRPr="00C97FE6" w:rsidTr="00991640">
        <w:tc>
          <w:tcPr>
            <w:tcW w:w="9356" w:type="dxa"/>
          </w:tcPr>
          <w:p w:rsidR="00B4625D" w:rsidRPr="00C97FE6" w:rsidRDefault="00B4625D" w:rsidP="00991640">
            <w:pPr>
              <w:pStyle w:val="Nagwek3"/>
              <w:rPr>
                <w:b/>
                <w:szCs w:val="24"/>
              </w:rPr>
            </w:pPr>
            <w:r w:rsidRPr="00D62CE8">
              <w:rPr>
                <w:b/>
                <w:iCs/>
                <w:szCs w:val="24"/>
              </w:rPr>
              <w:t>CPE-II-</w:t>
            </w:r>
            <w:r>
              <w:rPr>
                <w:b/>
                <w:szCs w:val="24"/>
              </w:rPr>
              <w:t>261-</w:t>
            </w:r>
            <w:r w:rsidR="00271BA6">
              <w:rPr>
                <w:b/>
                <w:szCs w:val="24"/>
              </w:rPr>
              <w:t>70</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sidRPr="00C97FE6">
              <w:rPr>
                <w:b/>
                <w:szCs w:val="24"/>
              </w:rPr>
              <w:t xml:space="preserve">ZAŁĄCZNIK NR </w:t>
            </w:r>
            <w:r>
              <w:rPr>
                <w:b/>
                <w:szCs w:val="24"/>
              </w:rPr>
              <w:t>6</w:t>
            </w:r>
          </w:p>
          <w:p w:rsidR="00B4625D" w:rsidRPr="00C97FE6" w:rsidRDefault="00B4625D" w:rsidP="00991640">
            <w:pPr>
              <w:rPr>
                <w:sz w:val="24"/>
                <w:szCs w:val="24"/>
              </w:rPr>
            </w:pPr>
          </w:p>
        </w:tc>
      </w:tr>
      <w:tr w:rsidR="00B4625D" w:rsidRPr="00C97FE6" w:rsidTr="00991640">
        <w:tc>
          <w:tcPr>
            <w:tcW w:w="9356" w:type="dxa"/>
          </w:tcPr>
          <w:p w:rsidR="00B4625D" w:rsidRDefault="00B4625D" w:rsidP="00991640">
            <w:pPr>
              <w:pStyle w:val="Nagwek2"/>
              <w:rPr>
                <w:szCs w:val="24"/>
              </w:rPr>
            </w:pPr>
            <w:r>
              <w:rPr>
                <w:szCs w:val="24"/>
              </w:rPr>
              <w:t>WYKAZ USŁUG</w:t>
            </w:r>
          </w:p>
          <w:p w:rsidR="00B4625D" w:rsidRPr="00B4625D" w:rsidRDefault="00B4625D" w:rsidP="00B4625D">
            <w:pPr>
              <w:jc w:val="center"/>
            </w:pPr>
            <w:r w:rsidRPr="00246437">
              <w:rPr>
                <w:b/>
                <w:sz w:val="24"/>
                <w:szCs w:val="24"/>
              </w:rPr>
              <w:t>(w ciągu trzech ostatnich lat przed upływem terminu składania ofert, a jeżeli okres prowadzenia działalności jest krótszy – w tym okresie)</w:t>
            </w:r>
          </w:p>
          <w:p w:rsidR="00B4625D" w:rsidRPr="00C97FE6" w:rsidRDefault="00B4625D" w:rsidP="00991640">
            <w:pPr>
              <w:jc w:val="center"/>
              <w:rPr>
                <w:sz w:val="24"/>
                <w:szCs w:val="24"/>
              </w:rPr>
            </w:pPr>
          </w:p>
        </w:tc>
      </w:tr>
    </w:tbl>
    <w:p w:rsidR="00AB079B" w:rsidRDefault="00AB079B" w:rsidP="00AB079B">
      <w:pPr>
        <w:rPr>
          <w:sz w:val="24"/>
          <w:szCs w:val="24"/>
        </w:rPr>
      </w:pPr>
    </w:p>
    <w:p w:rsidR="00B4625D" w:rsidRDefault="00B4625D" w:rsidP="00AB079B">
      <w:pPr>
        <w:rPr>
          <w:sz w:val="24"/>
          <w:szCs w:val="24"/>
        </w:rPr>
      </w:pPr>
    </w:p>
    <w:p w:rsidR="00B4625D" w:rsidRDefault="00B4625D" w:rsidP="00B4625D">
      <w:pPr>
        <w:pStyle w:val="Tekstpodstawowy"/>
        <w:spacing w:before="240" w:after="240"/>
        <w:jc w:val="both"/>
        <w:rPr>
          <w:b/>
          <w:szCs w:val="24"/>
          <w:u w:val="single"/>
        </w:rPr>
      </w:pPr>
      <w:r>
        <w:rPr>
          <w:b/>
          <w:szCs w:val="24"/>
          <w:u w:val="single"/>
        </w:rPr>
        <w:t>CZĘŚĆ 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CE76AF" w:rsidRPr="00F92EAA" w:rsidTr="00CE76AF">
        <w:trPr>
          <w:trHeight w:val="626"/>
        </w:trPr>
        <w:tc>
          <w:tcPr>
            <w:tcW w:w="378" w:type="pct"/>
            <w:vAlign w:val="center"/>
          </w:tcPr>
          <w:p w:rsidR="00CE76AF" w:rsidRPr="00F92EAA" w:rsidRDefault="00CE76AF" w:rsidP="00991640">
            <w:pPr>
              <w:jc w:val="center"/>
            </w:pPr>
            <w:r w:rsidRPr="00F92EAA">
              <w:t>Lp.</w:t>
            </w:r>
          </w:p>
        </w:tc>
        <w:tc>
          <w:tcPr>
            <w:tcW w:w="1780" w:type="pct"/>
            <w:vAlign w:val="center"/>
          </w:tcPr>
          <w:p w:rsidR="00CE76AF" w:rsidRDefault="00CE76AF" w:rsidP="00991640">
            <w:pPr>
              <w:jc w:val="center"/>
            </w:pPr>
            <w:r>
              <w:t>Przedmiot usługi</w:t>
            </w:r>
          </w:p>
          <w:p w:rsidR="00CE76AF" w:rsidRPr="00F92EAA" w:rsidRDefault="00CE76AF" w:rsidP="00CE76AF">
            <w:pPr>
              <w:jc w:val="center"/>
            </w:pPr>
            <w:r w:rsidRPr="00246437">
              <w:rPr>
                <w:sz w:val="16"/>
              </w:rPr>
              <w:t>(</w:t>
            </w:r>
            <w:r>
              <w:rPr>
                <w:sz w:val="16"/>
              </w:rPr>
              <w:t>opisać</w:t>
            </w:r>
            <w:r w:rsidRPr="00246437">
              <w:rPr>
                <w:sz w:val="16"/>
              </w:rPr>
              <w:t xml:space="preserve"> </w:t>
            </w:r>
            <w:r>
              <w:rPr>
                <w:sz w:val="16"/>
              </w:rPr>
              <w:t>dokładny zakres tematyczny szkolenia*, opis</w:t>
            </w:r>
            <w:r w:rsidR="00DD3EC7">
              <w:rPr>
                <w:sz w:val="16"/>
              </w:rPr>
              <w:t>/załączone dokumenty</w:t>
            </w:r>
            <w:r>
              <w:rPr>
                <w:sz w:val="16"/>
              </w:rPr>
              <w:t xml:space="preserve"> powinien</w:t>
            </w:r>
            <w:r w:rsidR="00DD3EC7">
              <w:rPr>
                <w:sz w:val="16"/>
              </w:rPr>
              <w:t>/y</w:t>
            </w:r>
            <w:r>
              <w:rPr>
                <w:sz w:val="16"/>
              </w:rPr>
              <w:t xml:space="preserve"> jednoznacznie potwierdzać spełnienie warunku, o którym mowa w rozd. IV pkt 1 ppkt 2)</w:t>
            </w:r>
          </w:p>
        </w:tc>
        <w:tc>
          <w:tcPr>
            <w:tcW w:w="616" w:type="pct"/>
            <w:vAlign w:val="center"/>
          </w:tcPr>
          <w:p w:rsidR="00CE76AF" w:rsidRPr="00F92EAA" w:rsidRDefault="00CE76AF" w:rsidP="00CE76AF">
            <w:pPr>
              <w:jc w:val="center"/>
            </w:pPr>
            <w:r>
              <w:t xml:space="preserve">Czas trwania szkolenia </w:t>
            </w:r>
            <w:r w:rsidRPr="00CE76AF">
              <w:rPr>
                <w:sz w:val="16"/>
              </w:rPr>
              <w:t>(liczba godzin lekcyjnych)</w:t>
            </w:r>
          </w:p>
        </w:tc>
        <w:tc>
          <w:tcPr>
            <w:tcW w:w="1105" w:type="pct"/>
            <w:vAlign w:val="center"/>
          </w:tcPr>
          <w:p w:rsidR="00CE76AF" w:rsidRPr="00F92EAA" w:rsidRDefault="00CE76AF" w:rsidP="00991640">
            <w:pPr>
              <w:jc w:val="center"/>
            </w:pPr>
            <w:r>
              <w:t>Odbiorca</w:t>
            </w:r>
          </w:p>
        </w:tc>
        <w:tc>
          <w:tcPr>
            <w:tcW w:w="1121" w:type="pct"/>
            <w:vAlign w:val="center"/>
          </w:tcPr>
          <w:p w:rsidR="00CE76AF" w:rsidRDefault="00CE76AF" w:rsidP="00991640">
            <w:pPr>
              <w:jc w:val="center"/>
            </w:pPr>
            <w:r>
              <w:t>Data wykonania usługi</w:t>
            </w:r>
          </w:p>
          <w:p w:rsidR="00CE76AF" w:rsidRPr="00F92EAA" w:rsidRDefault="00CE76AF" w:rsidP="00991640">
            <w:pPr>
              <w:jc w:val="center"/>
            </w:pPr>
            <w:r>
              <w:t>(dzień – miesiąc – rok)</w:t>
            </w:r>
          </w:p>
        </w:tc>
      </w:tr>
      <w:tr w:rsidR="00CE76AF" w:rsidRPr="00F92EAA" w:rsidTr="00CE76AF">
        <w:trPr>
          <w:trHeight w:val="626"/>
        </w:trPr>
        <w:tc>
          <w:tcPr>
            <w:tcW w:w="378" w:type="pct"/>
            <w:vAlign w:val="center"/>
          </w:tcPr>
          <w:p w:rsidR="00CE76AF" w:rsidRPr="00F92EAA" w:rsidRDefault="00CE76AF" w:rsidP="00991640">
            <w:pPr>
              <w:jc w:val="center"/>
            </w:pPr>
            <w:r>
              <w:t>1</w:t>
            </w:r>
          </w:p>
        </w:tc>
        <w:tc>
          <w:tcPr>
            <w:tcW w:w="1780" w:type="pct"/>
            <w:vAlign w:val="center"/>
          </w:tcPr>
          <w:p w:rsidR="00CE76AF" w:rsidRPr="00F92EAA" w:rsidRDefault="00CE76AF" w:rsidP="00991640"/>
        </w:tc>
        <w:tc>
          <w:tcPr>
            <w:tcW w:w="616" w:type="pct"/>
            <w:vAlign w:val="center"/>
          </w:tcPr>
          <w:p w:rsidR="00CE76AF" w:rsidRPr="00F92EAA" w:rsidRDefault="00CE76AF" w:rsidP="00991640"/>
        </w:tc>
        <w:tc>
          <w:tcPr>
            <w:tcW w:w="1105" w:type="pct"/>
            <w:vAlign w:val="center"/>
          </w:tcPr>
          <w:p w:rsidR="00CE76AF" w:rsidRPr="00F92EAA" w:rsidRDefault="00CE76AF" w:rsidP="00991640"/>
        </w:tc>
        <w:tc>
          <w:tcPr>
            <w:tcW w:w="1121" w:type="pct"/>
            <w:vAlign w:val="center"/>
          </w:tcPr>
          <w:p w:rsidR="00CE76AF" w:rsidRPr="00F92EAA" w:rsidRDefault="00CE76AF" w:rsidP="00991640"/>
        </w:tc>
      </w:tr>
      <w:tr w:rsidR="00CE76AF" w:rsidRPr="00F92EAA" w:rsidTr="00CE76AF">
        <w:trPr>
          <w:trHeight w:val="626"/>
        </w:trPr>
        <w:tc>
          <w:tcPr>
            <w:tcW w:w="378" w:type="pct"/>
            <w:vAlign w:val="center"/>
          </w:tcPr>
          <w:p w:rsidR="00CE76AF" w:rsidRDefault="00CE76AF" w:rsidP="00991640">
            <w:pPr>
              <w:jc w:val="center"/>
            </w:pPr>
            <w:r>
              <w:t>2</w:t>
            </w:r>
          </w:p>
        </w:tc>
        <w:tc>
          <w:tcPr>
            <w:tcW w:w="1780" w:type="pct"/>
            <w:vAlign w:val="center"/>
          </w:tcPr>
          <w:p w:rsidR="00CE76AF" w:rsidRPr="00F92EAA" w:rsidRDefault="00CE76AF" w:rsidP="00991640"/>
        </w:tc>
        <w:tc>
          <w:tcPr>
            <w:tcW w:w="616" w:type="pct"/>
            <w:vAlign w:val="center"/>
          </w:tcPr>
          <w:p w:rsidR="00CE76AF" w:rsidRPr="00F92EAA" w:rsidRDefault="00CE76AF" w:rsidP="00991640"/>
        </w:tc>
        <w:tc>
          <w:tcPr>
            <w:tcW w:w="1105" w:type="pct"/>
            <w:vAlign w:val="center"/>
          </w:tcPr>
          <w:p w:rsidR="00CE76AF" w:rsidRPr="00F92EAA" w:rsidRDefault="00CE76AF" w:rsidP="00991640"/>
        </w:tc>
        <w:tc>
          <w:tcPr>
            <w:tcW w:w="1121" w:type="pct"/>
            <w:vAlign w:val="center"/>
          </w:tcPr>
          <w:p w:rsidR="00CE76AF" w:rsidRPr="00F92EAA" w:rsidRDefault="00CE76AF" w:rsidP="00991640"/>
        </w:tc>
      </w:tr>
      <w:tr w:rsidR="00CE76AF" w:rsidRPr="00F92EAA" w:rsidTr="00CE76AF">
        <w:trPr>
          <w:trHeight w:val="626"/>
        </w:trPr>
        <w:tc>
          <w:tcPr>
            <w:tcW w:w="378" w:type="pct"/>
            <w:vAlign w:val="center"/>
          </w:tcPr>
          <w:p w:rsidR="00CE76AF" w:rsidRPr="00F92EAA" w:rsidRDefault="00CE76AF" w:rsidP="00991640">
            <w:pPr>
              <w:jc w:val="center"/>
            </w:pPr>
            <w:r>
              <w:t>3</w:t>
            </w:r>
          </w:p>
        </w:tc>
        <w:tc>
          <w:tcPr>
            <w:tcW w:w="1780" w:type="pct"/>
            <w:vAlign w:val="center"/>
          </w:tcPr>
          <w:p w:rsidR="00CE76AF" w:rsidRPr="00F92EAA" w:rsidRDefault="00CE76AF" w:rsidP="00991640"/>
        </w:tc>
        <w:tc>
          <w:tcPr>
            <w:tcW w:w="616" w:type="pct"/>
            <w:vAlign w:val="center"/>
          </w:tcPr>
          <w:p w:rsidR="00CE76AF" w:rsidRPr="00F92EAA" w:rsidRDefault="00CE76AF" w:rsidP="00991640"/>
        </w:tc>
        <w:tc>
          <w:tcPr>
            <w:tcW w:w="1105" w:type="pct"/>
            <w:vAlign w:val="center"/>
          </w:tcPr>
          <w:p w:rsidR="00CE76AF" w:rsidRPr="00F92EAA" w:rsidRDefault="00CE76AF" w:rsidP="00991640"/>
        </w:tc>
        <w:tc>
          <w:tcPr>
            <w:tcW w:w="1121" w:type="pct"/>
            <w:vAlign w:val="center"/>
          </w:tcPr>
          <w:p w:rsidR="00CE76AF" w:rsidRPr="00F92EAA" w:rsidRDefault="00CE76AF" w:rsidP="00991640"/>
        </w:tc>
      </w:tr>
    </w:tbl>
    <w:p w:rsidR="00B4625D" w:rsidRPr="00CE76AF" w:rsidRDefault="00CE76AF" w:rsidP="00E93A11">
      <w:pPr>
        <w:pStyle w:val="Akapitzlist"/>
        <w:ind w:left="142" w:hanging="142"/>
        <w:jc w:val="both"/>
        <w:rPr>
          <w:szCs w:val="24"/>
        </w:rPr>
      </w:pPr>
      <w:r w:rsidRPr="00CE76AF">
        <w:rPr>
          <w:szCs w:val="24"/>
        </w:rPr>
        <w:t xml:space="preserve">* Zamawiający dopuszcza </w:t>
      </w:r>
      <w:r w:rsidR="00DD3EC7">
        <w:rPr>
          <w:szCs w:val="24"/>
        </w:rPr>
        <w:t>wykazanie</w:t>
      </w:r>
      <w:r>
        <w:rPr>
          <w:szCs w:val="24"/>
        </w:rPr>
        <w:t xml:space="preserve"> spełnienia warunku poprzez załączenie do wykazu</w:t>
      </w:r>
      <w:r w:rsidR="00E93A11">
        <w:rPr>
          <w:szCs w:val="24"/>
        </w:rPr>
        <w:t xml:space="preserve">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t>CZĘŚĆ 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t>CZĘŚĆ III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lastRenderedPageBreak/>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pPr>
        <w:rPr>
          <w:b/>
          <w:sz w:val="24"/>
          <w:szCs w:val="24"/>
          <w:u w:val="single"/>
        </w:rPr>
      </w:pPr>
    </w:p>
    <w:p w:rsidR="00B4625D" w:rsidRDefault="00B4625D" w:rsidP="00B4625D">
      <w:pPr>
        <w:pStyle w:val="Tekstpodstawowy"/>
        <w:spacing w:before="240" w:after="240"/>
        <w:jc w:val="both"/>
        <w:rPr>
          <w:b/>
          <w:szCs w:val="24"/>
          <w:u w:val="single"/>
        </w:rPr>
      </w:pPr>
      <w:r>
        <w:rPr>
          <w:b/>
          <w:szCs w:val="24"/>
          <w:u w:val="single"/>
        </w:rPr>
        <w:t>CZĘŚĆ IV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t>CZĘŚĆ 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t>CZĘŚĆ VI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lastRenderedPageBreak/>
        <w:t>CZĘŚĆ VII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t>CZĘŚĆ VIII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t>CZĘŚĆ IX</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DD3EC7" w:rsidRDefault="00DD3EC7">
      <w:pPr>
        <w:rPr>
          <w:b/>
          <w:sz w:val="24"/>
          <w:szCs w:val="24"/>
          <w:u w:val="single"/>
        </w:rPr>
      </w:pPr>
      <w:r>
        <w:rPr>
          <w:b/>
          <w:szCs w:val="24"/>
          <w:u w:val="single"/>
        </w:rPr>
        <w:br w:type="page"/>
      </w:r>
    </w:p>
    <w:p w:rsidR="00B4625D" w:rsidRDefault="00B4625D" w:rsidP="00B4625D">
      <w:pPr>
        <w:pStyle w:val="Tekstpodstawowy"/>
        <w:spacing w:before="240" w:after="240"/>
        <w:jc w:val="both"/>
        <w:rPr>
          <w:b/>
          <w:szCs w:val="24"/>
          <w:u w:val="single"/>
        </w:rPr>
      </w:pPr>
      <w:r>
        <w:rPr>
          <w:b/>
          <w:szCs w:val="24"/>
          <w:u w:val="single"/>
        </w:rPr>
        <w:lastRenderedPageBreak/>
        <w:t>CZĘŚĆ X</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222E3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 IV pkt 1 ppkt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DD3EC7" w:rsidRDefault="00DD3EC7" w:rsidP="00B4625D">
      <w:pPr>
        <w:pStyle w:val="Tekstpodstawowy"/>
        <w:spacing w:before="240" w:after="240"/>
        <w:jc w:val="both"/>
        <w:rPr>
          <w:b/>
          <w:szCs w:val="24"/>
          <w:u w:val="single"/>
        </w:rPr>
      </w:pPr>
    </w:p>
    <w:p w:rsidR="00B4625D" w:rsidRDefault="00B4625D" w:rsidP="00AB079B">
      <w:pPr>
        <w:rPr>
          <w:sz w:val="24"/>
          <w:szCs w:val="24"/>
        </w:rPr>
      </w:pPr>
    </w:p>
    <w:p w:rsidR="00B4625D" w:rsidRDefault="00B4625D" w:rsidP="00AB079B">
      <w:pPr>
        <w:rPr>
          <w:sz w:val="24"/>
          <w:szCs w:val="24"/>
        </w:rPr>
      </w:pPr>
    </w:p>
    <w:p w:rsidR="00B4625D" w:rsidRDefault="00B4625D" w:rsidP="00AB079B">
      <w:pPr>
        <w:rPr>
          <w:sz w:val="24"/>
          <w:szCs w:val="24"/>
        </w:rPr>
      </w:pPr>
    </w:p>
    <w:p w:rsidR="00B4625D" w:rsidRPr="00DC6968" w:rsidRDefault="00B4625D" w:rsidP="00B4625D">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4625D" w:rsidRDefault="00B4625D" w:rsidP="00B4625D">
      <w:pPr>
        <w:ind w:left="4956" w:firstLine="708"/>
      </w:pPr>
      <w:r w:rsidRPr="00DC6968">
        <w:rPr>
          <w:sz w:val="24"/>
        </w:rPr>
        <w:t>(</w:t>
      </w:r>
      <w:r w:rsidRPr="00DC6968">
        <w:t>podpis/y osoby/osób uprawnionej/ych)</w:t>
      </w:r>
    </w:p>
    <w:p w:rsidR="00222E30" w:rsidRDefault="00222E30" w:rsidP="00991640">
      <w:pPr>
        <w:pStyle w:val="Nagwek3"/>
        <w:rPr>
          <w:b/>
          <w:iCs/>
          <w:szCs w:val="24"/>
        </w:rPr>
        <w:sectPr w:rsidR="00222E30" w:rsidSect="00445B1C">
          <w:headerReference w:type="even" r:id="rId12"/>
          <w:footerReference w:type="even" r:id="rId13"/>
          <w:footerReference w:type="default" r:id="rId14"/>
          <w:headerReference w:type="first" r:id="rId15"/>
          <w:pgSz w:w="11906" w:h="16838" w:code="9"/>
          <w:pgMar w:top="851" w:right="1134" w:bottom="851" w:left="1418" w:header="709" w:footer="709" w:gutter="0"/>
          <w:pgNumType w:start="1"/>
          <w:cols w:space="708"/>
          <w:titlePg/>
          <w:docGrid w:linePitch="360"/>
        </w:sectPr>
      </w:pPr>
    </w:p>
    <w:tbl>
      <w:tblPr>
        <w:tblW w:w="13892"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13892"/>
      </w:tblGrid>
      <w:tr w:rsidR="00245629" w:rsidRPr="00C97FE6" w:rsidTr="00127CF7">
        <w:tc>
          <w:tcPr>
            <w:tcW w:w="13892" w:type="dxa"/>
          </w:tcPr>
          <w:p w:rsidR="00245629" w:rsidRPr="00C97FE6" w:rsidRDefault="00245629" w:rsidP="00127CF7">
            <w:pPr>
              <w:pStyle w:val="Nagwek3"/>
              <w:jc w:val="center"/>
              <w:rPr>
                <w:b/>
                <w:szCs w:val="24"/>
              </w:rPr>
            </w:pPr>
            <w:r w:rsidRPr="00D62CE8">
              <w:rPr>
                <w:b/>
                <w:iCs/>
                <w:szCs w:val="24"/>
              </w:rPr>
              <w:lastRenderedPageBreak/>
              <w:t>CPE-II-</w:t>
            </w:r>
            <w:r w:rsidR="00637A54">
              <w:rPr>
                <w:b/>
                <w:szCs w:val="24"/>
              </w:rPr>
              <w:t>261-44</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sidRPr="00C97FE6">
              <w:rPr>
                <w:b/>
                <w:szCs w:val="24"/>
              </w:rPr>
              <w:t xml:space="preserve">ZAŁĄCZNIK NR </w:t>
            </w:r>
            <w:r w:rsidR="00CE7178">
              <w:rPr>
                <w:b/>
                <w:szCs w:val="24"/>
              </w:rPr>
              <w:t>7</w:t>
            </w:r>
          </w:p>
          <w:p w:rsidR="00245629" w:rsidRPr="00C97FE6" w:rsidRDefault="00245629" w:rsidP="00991640">
            <w:pPr>
              <w:rPr>
                <w:sz w:val="24"/>
                <w:szCs w:val="24"/>
              </w:rPr>
            </w:pPr>
          </w:p>
        </w:tc>
      </w:tr>
      <w:tr w:rsidR="00245629" w:rsidRPr="00C97FE6" w:rsidTr="00127CF7">
        <w:tc>
          <w:tcPr>
            <w:tcW w:w="13892" w:type="dxa"/>
          </w:tcPr>
          <w:p w:rsidR="00245629" w:rsidRDefault="00245629" w:rsidP="00991640">
            <w:pPr>
              <w:pStyle w:val="Nagwek2"/>
              <w:rPr>
                <w:szCs w:val="24"/>
              </w:rPr>
            </w:pPr>
            <w:r>
              <w:rPr>
                <w:szCs w:val="24"/>
              </w:rPr>
              <w:t>WYKAZ OSÓB</w:t>
            </w:r>
            <w:r w:rsidR="00CE7178" w:rsidRPr="00957668">
              <w:rPr>
                <w:rFonts w:ascii="Arial" w:hAnsi="Arial" w:cs="Arial"/>
                <w:b w:val="0"/>
                <w:caps/>
                <w:sz w:val="20"/>
              </w:rPr>
              <w:t xml:space="preserve">, </w:t>
            </w:r>
            <w:r w:rsidR="00CE7178" w:rsidRPr="00CE7178">
              <w:rPr>
                <w:caps/>
                <w:szCs w:val="24"/>
              </w:rPr>
              <w:t>które będą uczestniczyć w wykonaniu zamówienia</w:t>
            </w:r>
          </w:p>
          <w:p w:rsidR="00245629" w:rsidRPr="00C97FE6" w:rsidRDefault="00245629" w:rsidP="00245629">
            <w:pPr>
              <w:jc w:val="center"/>
              <w:rPr>
                <w:sz w:val="24"/>
                <w:szCs w:val="24"/>
              </w:rPr>
            </w:pPr>
          </w:p>
        </w:tc>
      </w:tr>
    </w:tbl>
    <w:p w:rsidR="00B4625D" w:rsidRDefault="00B4625D" w:rsidP="00AB079B">
      <w:pPr>
        <w:rPr>
          <w:sz w:val="24"/>
          <w:szCs w:val="24"/>
        </w:rPr>
      </w:pPr>
    </w:p>
    <w:p w:rsidR="00CE7178" w:rsidRPr="00CE7178" w:rsidRDefault="00CE7178" w:rsidP="00CE7178">
      <w:pPr>
        <w:numPr>
          <w:ilvl w:val="12"/>
          <w:numId w:val="0"/>
        </w:numPr>
        <w:jc w:val="center"/>
        <w:rPr>
          <w:sz w:val="24"/>
          <w:szCs w:val="24"/>
        </w:rPr>
      </w:pPr>
      <w:r w:rsidRPr="00CE7178">
        <w:rPr>
          <w:b/>
          <w:sz w:val="24"/>
          <w:szCs w:val="24"/>
        </w:rPr>
        <w:t>OŚWIADCZAM(Y), ŻE:</w:t>
      </w:r>
    </w:p>
    <w:p w:rsidR="00CE7178" w:rsidRPr="00CE7178" w:rsidRDefault="00CE7178" w:rsidP="00CE7178">
      <w:pPr>
        <w:jc w:val="both"/>
        <w:rPr>
          <w:sz w:val="24"/>
          <w:szCs w:val="24"/>
        </w:rPr>
      </w:pPr>
      <w:r w:rsidRPr="00CE7178">
        <w:rPr>
          <w:sz w:val="24"/>
          <w:szCs w:val="24"/>
        </w:rPr>
        <w:t>Zamówienie niniejsze wykonywać będą następujące osoby:</w:t>
      </w:r>
    </w:p>
    <w:p w:rsidR="00245629" w:rsidRDefault="00245629" w:rsidP="00245629">
      <w:pPr>
        <w:pStyle w:val="Tekstpodstawowy"/>
        <w:spacing w:before="240" w:after="240"/>
        <w:jc w:val="both"/>
        <w:rPr>
          <w:b/>
          <w:szCs w:val="24"/>
          <w:u w:val="single"/>
        </w:rPr>
      </w:pPr>
      <w:r>
        <w:rPr>
          <w:b/>
          <w:szCs w:val="24"/>
          <w:u w:val="single"/>
        </w:rPr>
        <w:t>CZĘŚĆ 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EB6B6A">
        <w:trPr>
          <w:trHeight w:val="342"/>
        </w:trPr>
        <w:tc>
          <w:tcPr>
            <w:tcW w:w="289" w:type="pct"/>
            <w:vMerge w:val="restart"/>
            <w:vAlign w:val="center"/>
          </w:tcPr>
          <w:p w:rsidR="00FE49CA" w:rsidRPr="00F92EAA" w:rsidRDefault="00FE49CA" w:rsidP="00991640">
            <w:pPr>
              <w:jc w:val="center"/>
            </w:pPr>
            <w:r w:rsidRPr="00F92EAA">
              <w:t>Lp.</w:t>
            </w:r>
          </w:p>
        </w:tc>
        <w:tc>
          <w:tcPr>
            <w:tcW w:w="1204" w:type="pct"/>
            <w:vMerge w:val="restart"/>
            <w:vAlign w:val="center"/>
          </w:tcPr>
          <w:p w:rsidR="00FE49CA" w:rsidRDefault="00FE49CA" w:rsidP="00991640">
            <w:pPr>
              <w:jc w:val="center"/>
            </w:pPr>
            <w:r>
              <w:t>Imię i nazwisko</w:t>
            </w:r>
          </w:p>
          <w:p w:rsidR="00FE49CA" w:rsidRPr="00F92EAA" w:rsidRDefault="00FE49CA" w:rsidP="00991640">
            <w:pPr>
              <w:jc w:val="center"/>
            </w:pPr>
          </w:p>
        </w:tc>
        <w:tc>
          <w:tcPr>
            <w:tcW w:w="2697" w:type="pct"/>
            <w:gridSpan w:val="3"/>
            <w:vAlign w:val="center"/>
          </w:tcPr>
          <w:p w:rsidR="00FE49CA" w:rsidRPr="00F92EAA" w:rsidRDefault="00FE49CA" w:rsidP="00991640">
            <w:pPr>
              <w:jc w:val="center"/>
            </w:pPr>
            <w:r>
              <w:t>Doświadczenie zawodowe</w:t>
            </w:r>
          </w:p>
        </w:tc>
        <w:tc>
          <w:tcPr>
            <w:tcW w:w="810" w:type="pct"/>
            <w:vMerge w:val="restart"/>
            <w:vAlign w:val="center"/>
          </w:tcPr>
          <w:p w:rsidR="00FE49CA" w:rsidRDefault="00FE49CA" w:rsidP="00991640">
            <w:pPr>
              <w:jc w:val="center"/>
            </w:pPr>
            <w:r>
              <w:t xml:space="preserve">Informacja o podstawie dysponowania wskazaną osobą </w:t>
            </w:r>
          </w:p>
          <w:p w:rsidR="00FE49CA" w:rsidRPr="00F92EAA" w:rsidRDefault="00FE49CA" w:rsidP="00991640">
            <w:pPr>
              <w:jc w:val="center"/>
            </w:pPr>
            <w:r w:rsidRPr="00325E45">
              <w:rPr>
                <w:sz w:val="18"/>
              </w:rPr>
              <w:t>(np. umowa o pracę, umowa zlecenia</w:t>
            </w:r>
            <w:r>
              <w:rPr>
                <w:sz w:val="18"/>
              </w:rPr>
              <w:t>, itp.</w:t>
            </w:r>
            <w:r w:rsidRPr="00325E45">
              <w:rPr>
                <w:sz w:val="18"/>
              </w:rPr>
              <w:t>)</w:t>
            </w:r>
          </w:p>
        </w:tc>
      </w:tr>
      <w:tr w:rsidR="00FE49CA" w:rsidRPr="00F92EAA" w:rsidTr="00EB6B6A">
        <w:trPr>
          <w:trHeight w:val="342"/>
        </w:trPr>
        <w:tc>
          <w:tcPr>
            <w:tcW w:w="289" w:type="pct"/>
            <w:vMerge/>
            <w:vAlign w:val="center"/>
          </w:tcPr>
          <w:p w:rsidR="00FE49CA" w:rsidRPr="00F92EAA" w:rsidRDefault="00FE49CA" w:rsidP="00991640">
            <w:pPr>
              <w:jc w:val="center"/>
            </w:pPr>
          </w:p>
        </w:tc>
        <w:tc>
          <w:tcPr>
            <w:tcW w:w="1204" w:type="pct"/>
            <w:vMerge/>
            <w:vAlign w:val="center"/>
          </w:tcPr>
          <w:p w:rsidR="00FE49CA" w:rsidRDefault="00FE49CA" w:rsidP="00991640">
            <w:pPr>
              <w:jc w:val="center"/>
            </w:pPr>
          </w:p>
        </w:tc>
        <w:tc>
          <w:tcPr>
            <w:tcW w:w="1444" w:type="pct"/>
            <w:vAlign w:val="center"/>
          </w:tcPr>
          <w:p w:rsidR="00FE49CA" w:rsidRDefault="00FE49CA" w:rsidP="0020326A">
            <w:pPr>
              <w:jc w:val="center"/>
            </w:pPr>
            <w:r>
              <w:t xml:space="preserve">Nazwa szkolenia </w:t>
            </w:r>
          </w:p>
          <w:p w:rsidR="00FE49CA" w:rsidRPr="00F92EAA" w:rsidRDefault="00FE49CA" w:rsidP="0020326A">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991640">
            <w:pPr>
              <w:jc w:val="center"/>
            </w:pPr>
            <w:r>
              <w:t xml:space="preserve">Czas trwania szkolenia </w:t>
            </w:r>
          </w:p>
          <w:p w:rsidR="00FE49CA" w:rsidRPr="00F92EAA" w:rsidRDefault="00FE49CA" w:rsidP="00991640">
            <w:pPr>
              <w:jc w:val="center"/>
            </w:pPr>
            <w:r w:rsidRPr="00CE76AF">
              <w:rPr>
                <w:sz w:val="16"/>
              </w:rPr>
              <w:t>(liczba godzin lekcyjnych)</w:t>
            </w:r>
          </w:p>
        </w:tc>
        <w:tc>
          <w:tcPr>
            <w:tcW w:w="675" w:type="pct"/>
            <w:vAlign w:val="center"/>
          </w:tcPr>
          <w:p w:rsidR="00FE49CA" w:rsidRPr="00F92EAA" w:rsidRDefault="00FE49CA" w:rsidP="00991640">
            <w:pPr>
              <w:jc w:val="center"/>
            </w:pPr>
            <w:r>
              <w:t>Daty i miejsca wykonywania szkolenia (dzień – miesiąc – rok)</w:t>
            </w:r>
          </w:p>
        </w:tc>
        <w:tc>
          <w:tcPr>
            <w:tcW w:w="810" w:type="pct"/>
            <w:vMerge/>
            <w:vAlign w:val="center"/>
          </w:tcPr>
          <w:p w:rsidR="00FE49CA" w:rsidRDefault="00FE49CA" w:rsidP="00991640">
            <w:pPr>
              <w:jc w:val="center"/>
            </w:pPr>
          </w:p>
        </w:tc>
      </w:tr>
      <w:tr w:rsidR="00222E30" w:rsidRPr="00F92EAA" w:rsidTr="00EB6B6A">
        <w:trPr>
          <w:trHeight w:val="626"/>
        </w:trPr>
        <w:tc>
          <w:tcPr>
            <w:tcW w:w="289" w:type="pct"/>
            <w:vAlign w:val="center"/>
          </w:tcPr>
          <w:p w:rsidR="00222E30" w:rsidRPr="00F92EAA" w:rsidRDefault="00222E30" w:rsidP="00991640">
            <w:pPr>
              <w:jc w:val="center"/>
            </w:pPr>
            <w:r>
              <w:t>1</w:t>
            </w:r>
          </w:p>
        </w:tc>
        <w:tc>
          <w:tcPr>
            <w:tcW w:w="1204" w:type="pct"/>
            <w:vAlign w:val="center"/>
          </w:tcPr>
          <w:p w:rsidR="00222E30" w:rsidRPr="00F92EAA" w:rsidRDefault="00222E30" w:rsidP="00991640"/>
        </w:tc>
        <w:tc>
          <w:tcPr>
            <w:tcW w:w="1444" w:type="pct"/>
            <w:vAlign w:val="center"/>
          </w:tcPr>
          <w:p w:rsidR="00222E30" w:rsidRPr="00F92EAA" w:rsidRDefault="00222E30" w:rsidP="00991640"/>
        </w:tc>
        <w:tc>
          <w:tcPr>
            <w:tcW w:w="578" w:type="pct"/>
            <w:vAlign w:val="center"/>
          </w:tcPr>
          <w:p w:rsidR="00222E30" w:rsidRPr="00F92EAA" w:rsidRDefault="00222E30" w:rsidP="00991640"/>
        </w:tc>
        <w:tc>
          <w:tcPr>
            <w:tcW w:w="675" w:type="pct"/>
            <w:vAlign w:val="center"/>
          </w:tcPr>
          <w:p w:rsidR="00222E30" w:rsidRPr="00F92EAA" w:rsidRDefault="00222E30" w:rsidP="00991640"/>
        </w:tc>
        <w:tc>
          <w:tcPr>
            <w:tcW w:w="810" w:type="pct"/>
            <w:vAlign w:val="center"/>
          </w:tcPr>
          <w:p w:rsidR="00222E30" w:rsidRPr="00F92EAA" w:rsidRDefault="00222E30" w:rsidP="00991640"/>
        </w:tc>
      </w:tr>
      <w:tr w:rsidR="00222E30" w:rsidRPr="00F92EAA" w:rsidTr="00EB6B6A">
        <w:trPr>
          <w:trHeight w:val="626"/>
        </w:trPr>
        <w:tc>
          <w:tcPr>
            <w:tcW w:w="289" w:type="pct"/>
            <w:vAlign w:val="center"/>
          </w:tcPr>
          <w:p w:rsidR="00222E30" w:rsidRDefault="00222E30" w:rsidP="00991640">
            <w:pPr>
              <w:jc w:val="center"/>
            </w:pPr>
            <w:r>
              <w:t>2</w:t>
            </w:r>
          </w:p>
        </w:tc>
        <w:tc>
          <w:tcPr>
            <w:tcW w:w="1204" w:type="pct"/>
            <w:vAlign w:val="center"/>
          </w:tcPr>
          <w:p w:rsidR="00222E30" w:rsidRPr="00F92EAA" w:rsidRDefault="00222E30" w:rsidP="00991640"/>
        </w:tc>
        <w:tc>
          <w:tcPr>
            <w:tcW w:w="1444" w:type="pct"/>
            <w:vAlign w:val="center"/>
          </w:tcPr>
          <w:p w:rsidR="00222E30" w:rsidRPr="00F92EAA" w:rsidRDefault="00222E30" w:rsidP="00991640"/>
        </w:tc>
        <w:tc>
          <w:tcPr>
            <w:tcW w:w="578" w:type="pct"/>
            <w:vAlign w:val="center"/>
          </w:tcPr>
          <w:p w:rsidR="00222E30" w:rsidRPr="00F92EAA" w:rsidRDefault="00222E30" w:rsidP="00991640"/>
        </w:tc>
        <w:tc>
          <w:tcPr>
            <w:tcW w:w="675" w:type="pct"/>
            <w:vAlign w:val="center"/>
          </w:tcPr>
          <w:p w:rsidR="00222E30" w:rsidRPr="00F92EAA" w:rsidRDefault="00222E30" w:rsidP="00991640"/>
        </w:tc>
        <w:tc>
          <w:tcPr>
            <w:tcW w:w="810" w:type="pct"/>
            <w:vAlign w:val="center"/>
          </w:tcPr>
          <w:p w:rsidR="00222E30" w:rsidRPr="00F92EAA" w:rsidRDefault="00222E30" w:rsidP="00991640"/>
        </w:tc>
      </w:tr>
    </w:tbl>
    <w:p w:rsidR="00EB6B6A" w:rsidRDefault="00EB6B6A" w:rsidP="00AB079B">
      <w:pPr>
        <w:rPr>
          <w:szCs w:val="24"/>
        </w:rPr>
      </w:pPr>
      <w:r w:rsidRPr="00CE76AF">
        <w:rPr>
          <w:szCs w:val="24"/>
        </w:rPr>
        <w:t xml:space="preserve">* Zamawiający dopuszcza </w:t>
      </w:r>
      <w:r>
        <w:rPr>
          <w:szCs w:val="24"/>
        </w:rPr>
        <w:t xml:space="preserve">wykazanie spełnienia warunku poprzez załączenie do wykazu szczegółowych programów, konspektów i innych dokumentów zamiast szczegółowego opisu </w:t>
      </w:r>
      <w:r w:rsidR="003E65B0">
        <w:rPr>
          <w:szCs w:val="24"/>
        </w:rPr>
        <w:t xml:space="preserve">                 </w:t>
      </w:r>
      <w:r>
        <w:rPr>
          <w:szCs w:val="24"/>
        </w:rPr>
        <w:t>w tabeli</w:t>
      </w:r>
    </w:p>
    <w:p w:rsidR="00E36E6D" w:rsidRDefault="00E36E6D" w:rsidP="00B52545">
      <w:pPr>
        <w:tabs>
          <w:tab w:val="left" w:pos="5670"/>
        </w:tabs>
        <w:spacing w:line="240" w:lineRule="exact"/>
        <w:jc w:val="right"/>
        <w:rPr>
          <w:sz w:val="24"/>
          <w:szCs w:val="24"/>
        </w:rPr>
      </w:pPr>
    </w:p>
    <w:p w:rsidR="00E36E6D" w:rsidRDefault="00E36E6D"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E36E6D" w:rsidRDefault="00E36E6D">
      <w:pPr>
        <w:rPr>
          <w:b/>
          <w:sz w:val="24"/>
          <w:szCs w:val="24"/>
          <w:u w:val="single"/>
        </w:rPr>
      </w:pPr>
      <w:r>
        <w:rPr>
          <w:b/>
          <w:szCs w:val="24"/>
          <w:u w:val="single"/>
        </w:rPr>
        <w:br w:type="page"/>
      </w:r>
    </w:p>
    <w:p w:rsidR="00991640" w:rsidRDefault="00991640" w:rsidP="00991640">
      <w:pPr>
        <w:pStyle w:val="Tekstpodstawowy"/>
        <w:spacing w:before="240" w:after="240"/>
        <w:jc w:val="both"/>
        <w:rPr>
          <w:b/>
          <w:szCs w:val="24"/>
          <w:u w:val="single"/>
        </w:rPr>
      </w:pPr>
      <w:r>
        <w:rPr>
          <w:b/>
          <w:szCs w:val="24"/>
          <w:u w:val="single"/>
        </w:rPr>
        <w:lastRenderedPageBreak/>
        <w:t>CZĘŚĆ II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EB6B6A">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b)</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FE49CA" w:rsidRDefault="00FE49CA" w:rsidP="00B52545">
      <w:pPr>
        <w:tabs>
          <w:tab w:val="left" w:pos="5670"/>
        </w:tabs>
        <w:spacing w:line="240" w:lineRule="exact"/>
        <w:jc w:val="right"/>
        <w:rPr>
          <w:sz w:val="24"/>
          <w:szCs w:val="24"/>
        </w:rPr>
      </w:pPr>
    </w:p>
    <w:p w:rsidR="00FE49CA" w:rsidRDefault="00FE49CA" w:rsidP="00B52545">
      <w:pPr>
        <w:tabs>
          <w:tab w:val="left" w:pos="5670"/>
        </w:tabs>
        <w:spacing w:line="240" w:lineRule="exact"/>
        <w:jc w:val="right"/>
        <w:rPr>
          <w:sz w:val="24"/>
          <w:szCs w:val="24"/>
        </w:rPr>
      </w:pPr>
    </w:p>
    <w:p w:rsidR="00FE49CA" w:rsidRDefault="00FE49CA"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EB6B6A" w:rsidRDefault="00EB6B6A" w:rsidP="00991640">
      <w:pPr>
        <w:pStyle w:val="Tekstpodstawowy"/>
        <w:spacing w:before="240" w:after="240"/>
        <w:jc w:val="both"/>
        <w:rPr>
          <w:b/>
          <w:szCs w:val="24"/>
          <w:u w:val="single"/>
        </w:rPr>
      </w:pPr>
    </w:p>
    <w:p w:rsidR="00991640" w:rsidRPr="00FE49CA" w:rsidRDefault="00EB6B6A" w:rsidP="00FE49CA">
      <w:pPr>
        <w:rPr>
          <w:b/>
          <w:sz w:val="24"/>
          <w:szCs w:val="24"/>
          <w:u w:val="single"/>
        </w:rPr>
      </w:pPr>
      <w:r>
        <w:rPr>
          <w:b/>
          <w:szCs w:val="24"/>
          <w:u w:val="single"/>
        </w:rPr>
        <w:br w:type="page"/>
      </w:r>
      <w:r w:rsidR="00991640" w:rsidRPr="00FE49CA">
        <w:rPr>
          <w:b/>
          <w:sz w:val="24"/>
          <w:szCs w:val="24"/>
          <w:u w:val="single"/>
        </w:rPr>
        <w:lastRenderedPageBreak/>
        <w:t>CZĘŚĆ III ZAMÓWIENIA:</w:t>
      </w:r>
    </w:p>
    <w:p w:rsidR="00FE49CA" w:rsidRPr="00FE49CA" w:rsidRDefault="00FE49CA" w:rsidP="00FE49CA">
      <w:pPr>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EB6B6A">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b)</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52545" w:rsidRDefault="00B52545" w:rsidP="00B52545">
      <w:pPr>
        <w:tabs>
          <w:tab w:val="left" w:pos="5670"/>
        </w:tabs>
        <w:spacing w:line="240" w:lineRule="exact"/>
        <w:jc w:val="right"/>
        <w:rPr>
          <w:sz w:val="24"/>
          <w:szCs w:val="24"/>
        </w:rPr>
      </w:pPr>
    </w:p>
    <w:p w:rsidR="00271BA6" w:rsidRDefault="00271BA6" w:rsidP="00B52545">
      <w:pPr>
        <w:tabs>
          <w:tab w:val="left" w:pos="5670"/>
        </w:tabs>
        <w:spacing w:line="240" w:lineRule="exact"/>
        <w:jc w:val="right"/>
        <w:rPr>
          <w:sz w:val="24"/>
          <w:szCs w:val="24"/>
        </w:rPr>
      </w:pPr>
    </w:p>
    <w:p w:rsidR="00B52545" w:rsidRDefault="00B52545"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EB6B6A" w:rsidRDefault="00EB6B6A" w:rsidP="00991640">
      <w:pPr>
        <w:pStyle w:val="Tekstpodstawowy"/>
        <w:spacing w:before="240" w:after="240"/>
        <w:jc w:val="both"/>
        <w:rPr>
          <w:b/>
          <w:szCs w:val="24"/>
          <w:u w:val="single"/>
        </w:rPr>
      </w:pPr>
    </w:p>
    <w:p w:rsidR="00EB6B6A" w:rsidRDefault="00EB6B6A">
      <w:pPr>
        <w:rPr>
          <w:b/>
          <w:sz w:val="24"/>
          <w:szCs w:val="24"/>
          <w:u w:val="single"/>
        </w:rPr>
      </w:pPr>
      <w:r>
        <w:rPr>
          <w:b/>
          <w:szCs w:val="24"/>
          <w:u w:val="single"/>
        </w:rPr>
        <w:br w:type="page"/>
      </w:r>
    </w:p>
    <w:p w:rsidR="00991640" w:rsidRDefault="00991640" w:rsidP="00991640">
      <w:pPr>
        <w:pStyle w:val="Tekstpodstawowy"/>
        <w:spacing w:before="240" w:after="240"/>
        <w:jc w:val="both"/>
        <w:rPr>
          <w:b/>
          <w:szCs w:val="24"/>
          <w:u w:val="single"/>
        </w:rPr>
      </w:pPr>
      <w:r>
        <w:rPr>
          <w:b/>
          <w:szCs w:val="24"/>
          <w:u w:val="single"/>
        </w:rPr>
        <w:lastRenderedPageBreak/>
        <w:t>CZĘŚĆ IV</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831528" w:rsidRDefault="00831528" w:rsidP="00991640">
      <w:pPr>
        <w:pStyle w:val="Tekstpodstawowy"/>
        <w:spacing w:before="240" w:after="240"/>
        <w:jc w:val="both"/>
        <w:rPr>
          <w:szCs w:val="24"/>
        </w:rPr>
      </w:pPr>
    </w:p>
    <w:p w:rsidR="00E36E6D" w:rsidRDefault="00E36E6D">
      <w:pPr>
        <w:rPr>
          <w:b/>
          <w:sz w:val="24"/>
          <w:szCs w:val="24"/>
          <w:u w:val="single"/>
        </w:rPr>
      </w:pPr>
      <w:r>
        <w:rPr>
          <w:b/>
          <w:szCs w:val="24"/>
          <w:u w:val="single"/>
        </w:rPr>
        <w:br w:type="page"/>
      </w:r>
    </w:p>
    <w:p w:rsidR="00991640" w:rsidRDefault="00991640" w:rsidP="00991640">
      <w:pPr>
        <w:pStyle w:val="Tekstpodstawowy"/>
        <w:spacing w:before="240" w:after="240"/>
        <w:jc w:val="both"/>
        <w:rPr>
          <w:b/>
          <w:szCs w:val="24"/>
          <w:u w:val="single"/>
        </w:rPr>
      </w:pPr>
      <w:r>
        <w:rPr>
          <w:b/>
          <w:szCs w:val="24"/>
          <w:u w:val="single"/>
        </w:rPr>
        <w:lastRenderedPageBreak/>
        <w:t>CZĘŚĆ V</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3E65B0">
      <w:pPr>
        <w:ind w:left="2832" w:firstLine="708"/>
        <w:rPr>
          <w:sz w:val="16"/>
          <w:szCs w:val="16"/>
        </w:rPr>
      </w:pPr>
    </w:p>
    <w:p w:rsidR="003E65B0" w:rsidRDefault="003E65B0" w:rsidP="003E65B0">
      <w:pPr>
        <w:ind w:left="2832" w:firstLine="708"/>
        <w:rPr>
          <w:sz w:val="16"/>
          <w:szCs w:val="16"/>
        </w:rPr>
      </w:pPr>
    </w:p>
    <w:p w:rsidR="003E65B0" w:rsidRDefault="003E65B0" w:rsidP="003E65B0">
      <w:pPr>
        <w:ind w:left="2832" w:firstLine="708"/>
        <w:rPr>
          <w:sz w:val="16"/>
          <w:szCs w:val="16"/>
        </w:rPr>
      </w:pPr>
    </w:p>
    <w:p w:rsidR="003E65B0" w:rsidRPr="00EB6B6A" w:rsidRDefault="003E65B0" w:rsidP="003E65B0">
      <w:pPr>
        <w:ind w:left="2832" w:firstLine="708"/>
        <w:rPr>
          <w:sz w:val="16"/>
          <w:szCs w:val="16"/>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FE49CA" w:rsidRDefault="00B52545" w:rsidP="00271BA6">
      <w:pPr>
        <w:pStyle w:val="Tekstpodstawowy"/>
        <w:spacing w:before="240" w:after="240"/>
        <w:jc w:val="right"/>
      </w:pPr>
      <w:r w:rsidRPr="00DC6968">
        <w:t>(podpis/y osoby/osób uprawnionej/</w:t>
      </w:r>
      <w:proofErr w:type="spellStart"/>
      <w:r w:rsidRPr="00DC6968">
        <w:t>ych</w:t>
      </w:r>
      <w:proofErr w:type="spellEnd"/>
      <w:r w:rsidRPr="00DC6968">
        <w:t>)</w:t>
      </w:r>
    </w:p>
    <w:p w:rsidR="00FE49CA" w:rsidRDefault="00FE49CA">
      <w:pPr>
        <w:rPr>
          <w:sz w:val="24"/>
        </w:rPr>
      </w:pPr>
      <w:r>
        <w:br w:type="page"/>
      </w:r>
    </w:p>
    <w:p w:rsidR="00991640" w:rsidRPr="00E36E6D" w:rsidRDefault="00991640" w:rsidP="00B52545">
      <w:pPr>
        <w:pStyle w:val="Tekstpodstawowy"/>
        <w:spacing w:before="240" w:after="240"/>
        <w:jc w:val="both"/>
        <w:rPr>
          <w:b/>
          <w:szCs w:val="24"/>
          <w:u w:val="single"/>
        </w:rPr>
      </w:pPr>
      <w:r w:rsidRPr="00E36E6D">
        <w:rPr>
          <w:b/>
          <w:szCs w:val="24"/>
          <w:u w:val="single"/>
        </w:rPr>
        <w:lastRenderedPageBreak/>
        <w:t>CZĘŚĆ VI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B52545" w:rsidRDefault="00B52545" w:rsidP="00991640">
      <w:pPr>
        <w:pStyle w:val="Tekstpodstawowy"/>
        <w:spacing w:before="240" w:after="240"/>
        <w:jc w:val="both"/>
        <w:rPr>
          <w:szCs w:val="24"/>
        </w:rPr>
      </w:pPr>
    </w:p>
    <w:p w:rsidR="00E36E6D" w:rsidRDefault="00E36E6D">
      <w:pPr>
        <w:rPr>
          <w:b/>
          <w:sz w:val="24"/>
          <w:szCs w:val="24"/>
          <w:u w:val="single"/>
        </w:rPr>
      </w:pPr>
      <w:r>
        <w:rPr>
          <w:b/>
          <w:szCs w:val="24"/>
          <w:u w:val="single"/>
        </w:rPr>
        <w:br w:type="page"/>
      </w:r>
    </w:p>
    <w:p w:rsidR="00991640" w:rsidRDefault="00991640" w:rsidP="00991640">
      <w:pPr>
        <w:pStyle w:val="Tekstpodstawowy"/>
        <w:spacing w:before="240" w:after="240"/>
        <w:jc w:val="both"/>
        <w:rPr>
          <w:b/>
          <w:szCs w:val="24"/>
          <w:u w:val="single"/>
        </w:rPr>
      </w:pPr>
      <w:r>
        <w:rPr>
          <w:b/>
          <w:szCs w:val="24"/>
          <w:u w:val="single"/>
        </w:rPr>
        <w:lastRenderedPageBreak/>
        <w:t>CZĘŚĆ VII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E36E6D" w:rsidRDefault="00B52545" w:rsidP="00E36E6D">
      <w:pPr>
        <w:pStyle w:val="Tekstpodstawowy"/>
        <w:spacing w:before="240" w:after="240"/>
        <w:jc w:val="right"/>
      </w:pPr>
      <w:r w:rsidRPr="00DC6968">
        <w:t>(podpis/y osoby/osób uprawnionej/</w:t>
      </w:r>
      <w:proofErr w:type="spellStart"/>
      <w:r w:rsidRPr="00DC6968">
        <w:t>ych</w:t>
      </w:r>
      <w:proofErr w:type="spellEnd"/>
      <w:r w:rsidRPr="00DC6968">
        <w:t>)</w:t>
      </w:r>
    </w:p>
    <w:p w:rsidR="00E36E6D" w:rsidRDefault="00E36E6D">
      <w:pPr>
        <w:rPr>
          <w:sz w:val="24"/>
        </w:rPr>
      </w:pPr>
      <w:r>
        <w:br w:type="page"/>
      </w:r>
    </w:p>
    <w:p w:rsidR="00991640" w:rsidRPr="00E36E6D" w:rsidRDefault="00991640" w:rsidP="00B52545">
      <w:pPr>
        <w:pStyle w:val="Tekstpodstawowy"/>
        <w:spacing w:before="240" w:after="240"/>
        <w:jc w:val="both"/>
        <w:rPr>
          <w:b/>
          <w:szCs w:val="24"/>
          <w:u w:val="single"/>
        </w:rPr>
      </w:pPr>
      <w:r w:rsidRPr="00E36E6D">
        <w:rPr>
          <w:b/>
          <w:szCs w:val="24"/>
          <w:u w:val="single"/>
        </w:rPr>
        <w:lastRenderedPageBreak/>
        <w:t>CZĘŚĆ VIII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B52545" w:rsidRDefault="00B52545" w:rsidP="00991640">
      <w:pPr>
        <w:pStyle w:val="Tekstpodstawowy"/>
        <w:spacing w:before="240" w:after="240"/>
        <w:jc w:val="both"/>
        <w:rPr>
          <w:szCs w:val="24"/>
        </w:rPr>
      </w:pPr>
    </w:p>
    <w:p w:rsidR="00E36E6D" w:rsidRDefault="00E36E6D">
      <w:pPr>
        <w:rPr>
          <w:b/>
          <w:sz w:val="24"/>
          <w:szCs w:val="24"/>
          <w:u w:val="single"/>
        </w:rPr>
      </w:pPr>
      <w:r>
        <w:rPr>
          <w:b/>
          <w:szCs w:val="24"/>
          <w:u w:val="single"/>
        </w:rPr>
        <w:br w:type="page"/>
      </w:r>
    </w:p>
    <w:p w:rsidR="00991640" w:rsidRDefault="00991640" w:rsidP="00991640">
      <w:pPr>
        <w:pStyle w:val="Tekstpodstawowy"/>
        <w:spacing w:before="240" w:after="240"/>
        <w:jc w:val="both"/>
        <w:rPr>
          <w:b/>
          <w:szCs w:val="24"/>
          <w:u w:val="single"/>
        </w:rPr>
      </w:pPr>
      <w:r>
        <w:rPr>
          <w:b/>
          <w:szCs w:val="24"/>
          <w:u w:val="single"/>
        </w:rPr>
        <w:lastRenderedPageBreak/>
        <w:t>CZĘŚĆ IX</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3E65B0" w:rsidRDefault="003E65B0" w:rsidP="003E65B0">
      <w:pPr>
        <w:rPr>
          <w:sz w:val="24"/>
          <w:szCs w:val="24"/>
        </w:rPr>
      </w:pPr>
    </w:p>
    <w:p w:rsidR="003E65B0" w:rsidRDefault="003E65B0" w:rsidP="003E65B0">
      <w:pPr>
        <w:rPr>
          <w:sz w:val="24"/>
          <w:szCs w:val="24"/>
        </w:rPr>
      </w:pPr>
    </w:p>
    <w:p w:rsidR="00EB6B6A" w:rsidRDefault="00EB6B6A" w:rsidP="00B52545">
      <w:pPr>
        <w:tabs>
          <w:tab w:val="left" w:pos="5670"/>
        </w:tabs>
        <w:spacing w:line="240" w:lineRule="exact"/>
        <w:jc w:val="right"/>
        <w:rPr>
          <w:sz w:val="24"/>
          <w:szCs w:val="24"/>
        </w:rPr>
      </w:pPr>
    </w:p>
    <w:p w:rsidR="00E36E6D" w:rsidRDefault="00E36E6D" w:rsidP="00B52545">
      <w:pPr>
        <w:tabs>
          <w:tab w:val="left" w:pos="5670"/>
        </w:tabs>
        <w:spacing w:line="240" w:lineRule="exact"/>
        <w:jc w:val="right"/>
        <w:rPr>
          <w:sz w:val="24"/>
          <w:szCs w:val="24"/>
        </w:rPr>
      </w:pPr>
    </w:p>
    <w:p w:rsidR="00E36E6D" w:rsidRDefault="00E36E6D"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E36E6D" w:rsidRDefault="00B52545" w:rsidP="00E36E6D">
      <w:pPr>
        <w:pStyle w:val="Tekstpodstawowy"/>
        <w:spacing w:before="240" w:after="240"/>
        <w:jc w:val="right"/>
      </w:pPr>
      <w:r w:rsidRPr="00DC6968">
        <w:t>(podpis/y osoby/osób uprawnionej/</w:t>
      </w:r>
      <w:proofErr w:type="spellStart"/>
      <w:r w:rsidRPr="00DC6968">
        <w:t>ych</w:t>
      </w:r>
      <w:proofErr w:type="spellEnd"/>
      <w:r w:rsidRPr="00DC6968">
        <w:t>)</w:t>
      </w:r>
    </w:p>
    <w:p w:rsidR="00E36E6D" w:rsidRDefault="00E36E6D">
      <w:pPr>
        <w:rPr>
          <w:sz w:val="24"/>
        </w:rPr>
      </w:pPr>
      <w:r>
        <w:br w:type="page"/>
      </w:r>
    </w:p>
    <w:p w:rsidR="00991640" w:rsidRPr="00B52545" w:rsidRDefault="00991640" w:rsidP="00B52545">
      <w:pPr>
        <w:pStyle w:val="Tekstpodstawowy"/>
        <w:spacing w:before="240" w:after="240"/>
        <w:jc w:val="both"/>
        <w:rPr>
          <w:b/>
          <w:szCs w:val="24"/>
          <w:u w:val="single"/>
        </w:rPr>
      </w:pPr>
      <w:r w:rsidRPr="00B52545">
        <w:rPr>
          <w:b/>
          <w:szCs w:val="24"/>
          <w:u w:val="single"/>
        </w:rPr>
        <w:lastRenderedPageBreak/>
        <w:t>CZĘŚĆ X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Pr>
                <w:sz w:val="16"/>
              </w:rPr>
              <w:t>dokładny zakres tematyczny szkolenia*, opis/załączone dokumenty powinien/y jednoznacznie potwierdzać spełnienie warunku, o którym mowa w rozdz. IV pkt 1 ppkt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r w:rsidR="00EB6B6A" w:rsidRPr="00F92EAA" w:rsidTr="00143CA0">
        <w:trPr>
          <w:trHeight w:val="626"/>
        </w:trPr>
        <w:tc>
          <w:tcPr>
            <w:tcW w:w="289" w:type="pct"/>
            <w:vAlign w:val="center"/>
          </w:tcPr>
          <w:p w:rsidR="00EB6B6A" w:rsidRDefault="00EB6B6A" w:rsidP="00143CA0">
            <w:pPr>
              <w:jc w:val="center"/>
            </w:pPr>
            <w:r>
              <w:t>2</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B52545" w:rsidRDefault="00B52545" w:rsidP="00991640">
      <w:pPr>
        <w:pStyle w:val="Tekstpodstawowy"/>
        <w:spacing w:before="240" w:after="240"/>
        <w:jc w:val="both"/>
        <w:rPr>
          <w:szCs w:val="24"/>
        </w:rPr>
      </w:pPr>
    </w:p>
    <w:p w:rsidR="00122F2F" w:rsidRPr="00271BA6" w:rsidRDefault="00122F2F" w:rsidP="00271BA6">
      <w:pPr>
        <w:rPr>
          <w:b/>
          <w:sz w:val="24"/>
          <w:szCs w:val="24"/>
          <w:u w:val="single"/>
        </w:rPr>
      </w:pPr>
    </w:p>
    <w:sectPr w:rsidR="00122F2F" w:rsidRPr="00271BA6" w:rsidSect="00222E30">
      <w:pgSz w:w="16838" w:h="11906" w:orient="landscape" w:code="9"/>
      <w:pgMar w:top="1418" w:right="851" w:bottom="1134"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2AC" w:rsidRDefault="00E772AC">
      <w:r>
        <w:separator/>
      </w:r>
    </w:p>
  </w:endnote>
  <w:endnote w:type="continuationSeparator" w:id="0">
    <w:p w:rsidR="00E772AC" w:rsidRDefault="00E772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Consolas">
    <w:panose1 w:val="020B0609020204030204"/>
    <w:charset w:val="EE"/>
    <w:family w:val="modern"/>
    <w:pitch w:val="fixed"/>
    <w:sig w:usb0="E10002FF" w:usb1="4000FCFF" w:usb2="00000009" w:usb3="00000000" w:csb0="0000019F" w:csb1="00000000"/>
  </w:font>
  <w:font w:name="PL NewBrunswick">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697" w:rsidRDefault="00EB4697">
    <w:pPr>
      <w:pStyle w:val="Stopka"/>
      <w:jc w:val="right"/>
    </w:pPr>
    <w:fldSimple w:instr=" PAGE   \* MERGEFORMAT ">
      <w:r w:rsidR="00715D1B">
        <w:rPr>
          <w:noProof/>
        </w:rPr>
        <w:t>1</w:t>
      </w:r>
    </w:fldSimple>
  </w:p>
  <w:p w:rsidR="00EB4697" w:rsidRDefault="00EB469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492" w:rsidRDefault="003C6492" w:rsidP="004E41A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C6492" w:rsidRDefault="003C6492">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492" w:rsidRDefault="003C6492">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2AC" w:rsidRDefault="00E772AC">
      <w:r>
        <w:separator/>
      </w:r>
    </w:p>
  </w:footnote>
  <w:footnote w:type="continuationSeparator" w:id="0">
    <w:p w:rsidR="00E772AC" w:rsidRDefault="00E772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492" w:rsidRDefault="003C649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3C6492" w:rsidRDefault="003C649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492" w:rsidRPr="00122252" w:rsidRDefault="003C6492" w:rsidP="00785C5A">
    <w:pPr>
      <w:pStyle w:val="Nagwek"/>
      <w:jc w:val="right"/>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08F84AEA"/>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0000002"/>
    <w:multiLevelType w:val="multilevel"/>
    <w:tmpl w:val="0C2C4C16"/>
    <w:name w:val="WW8Num3"/>
    <w:lvl w:ilvl="0">
      <w:start w:val="1"/>
      <w:numFmt w:val="decimal"/>
      <w:lvlText w:val="%1."/>
      <w:lvlJc w:val="left"/>
      <w:pPr>
        <w:tabs>
          <w:tab w:val="num" w:pos="360"/>
        </w:tabs>
        <w:ind w:left="360" w:hanging="360"/>
      </w:pPr>
      <w:rPr>
        <w:rFonts w:ascii="Arial" w:hAnsi="Arial"/>
        <w:sz w:val="20"/>
        <w:szCs w:val="20"/>
      </w:rPr>
    </w:lvl>
    <w:lvl w:ilvl="1">
      <w:start w:val="1"/>
      <w:numFmt w:val="decimal"/>
      <w:lvlText w:val="%2)"/>
      <w:lvlJc w:val="left"/>
      <w:pPr>
        <w:tabs>
          <w:tab w:val="num" w:pos="720"/>
        </w:tabs>
        <w:ind w:left="720" w:hanging="360"/>
      </w:pPr>
      <w:rPr>
        <w:rFonts w:hint="default"/>
        <w:b w:val="0"/>
        <w:i w:val="0"/>
        <w:sz w:val="20"/>
        <w:szCs w:val="2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6"/>
    <w:multiLevelType w:val="multilevel"/>
    <w:tmpl w:val="00000006"/>
    <w:name w:val="WW8Num6"/>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3A82EB90"/>
    <w:name w:val="WW8Num8"/>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8">
    <w:nsid w:val="00000009"/>
    <w:multiLevelType w:val="multilevel"/>
    <w:tmpl w:val="00000009"/>
    <w:name w:val="WW8Num9"/>
    <w:lvl w:ilvl="0">
      <w:start w:val="7"/>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name w:val="WW8Num10"/>
    <w:lvl w:ilvl="0">
      <w:start w:val="9"/>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nsid w:val="0000000B"/>
    <w:multiLevelType w:val="multilevel"/>
    <w:tmpl w:val="0000000B"/>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0000000C"/>
    <w:multiLevelType w:val="multilevel"/>
    <w:tmpl w:val="0000000C"/>
    <w:name w:val="WW8Num12"/>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0E"/>
    <w:multiLevelType w:val="multilevel"/>
    <w:tmpl w:val="0000000E"/>
    <w:name w:val="WW8Num1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14">
    <w:nsid w:val="00000012"/>
    <w:multiLevelType w:val="multilevel"/>
    <w:tmpl w:val="3418D030"/>
    <w:name w:val="WW8Num39"/>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5">
    <w:nsid w:val="00000018"/>
    <w:multiLevelType w:val="multilevel"/>
    <w:tmpl w:val="C4B8485E"/>
    <w:name w:val="WW8Num24"/>
    <w:lvl w:ilvl="0">
      <w:start w:val="1"/>
      <w:numFmt w:val="upperRoman"/>
      <w:lvlText w:val="%1."/>
      <w:lvlJc w:val="right"/>
      <w:pPr>
        <w:tabs>
          <w:tab w:val="num" w:pos="1146"/>
        </w:tabs>
        <w:ind w:left="1146" w:hanging="720"/>
      </w:pPr>
      <w:rPr>
        <w:rFonts w:hint="default"/>
        <w:b/>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C"/>
    <w:multiLevelType w:val="multilevel"/>
    <w:tmpl w:val="A094B774"/>
    <w:name w:val="WW8Num28"/>
    <w:lvl w:ilvl="0">
      <w:start w:val="1"/>
      <w:numFmt w:val="decimal"/>
      <w:lvlText w:val="%1."/>
      <w:lvlJc w:val="left"/>
      <w:pPr>
        <w:tabs>
          <w:tab w:val="num" w:pos="720"/>
        </w:tabs>
        <w:ind w:left="720" w:hanging="360"/>
      </w:pPr>
      <w:rPr>
        <w:rFonts w:ascii="Arial" w:hAnsi="Arial" w:cs="Arial"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0000001F"/>
    <w:multiLevelType w:val="singleLevel"/>
    <w:tmpl w:val="0000001F"/>
    <w:lvl w:ilvl="0">
      <w:start w:val="1"/>
      <w:numFmt w:val="bullet"/>
      <w:lvlText w:val="-"/>
      <w:lvlJc w:val="left"/>
      <w:pPr>
        <w:ind w:left="720" w:hanging="360"/>
      </w:pPr>
      <w:rPr>
        <w:rFonts w:ascii="OpenSymbol" w:hAnsi="OpenSymbol"/>
      </w:rPr>
    </w:lvl>
  </w:abstractNum>
  <w:abstractNum w:abstractNumId="18">
    <w:nsid w:val="00000028"/>
    <w:multiLevelType w:val="singleLevel"/>
    <w:tmpl w:val="00000028"/>
    <w:name w:val="WW8Num41"/>
    <w:lvl w:ilvl="0">
      <w:start w:val="1"/>
      <w:numFmt w:val="bullet"/>
      <w:lvlText w:val=""/>
      <w:lvlJc w:val="left"/>
      <w:pPr>
        <w:tabs>
          <w:tab w:val="num" w:pos="720"/>
        </w:tabs>
        <w:ind w:left="720" w:hanging="360"/>
      </w:pPr>
      <w:rPr>
        <w:rFonts w:ascii="Symbol" w:hAnsi="Symbol"/>
        <w:color w:val="000000"/>
      </w:rPr>
    </w:lvl>
  </w:abstractNum>
  <w:abstractNum w:abstractNumId="19">
    <w:nsid w:val="0000002F"/>
    <w:multiLevelType w:val="multilevel"/>
    <w:tmpl w:val="7A3CAE0A"/>
    <w:name w:val="WW8Num4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0">
    <w:nsid w:val="00000033"/>
    <w:multiLevelType w:val="singleLevel"/>
    <w:tmpl w:val="7C16C6DE"/>
    <w:name w:val="WW8Num52"/>
    <w:lvl w:ilvl="0">
      <w:start w:val="1"/>
      <w:numFmt w:val="decimal"/>
      <w:lvlText w:val="%1."/>
      <w:lvlJc w:val="left"/>
      <w:pPr>
        <w:tabs>
          <w:tab w:val="num" w:pos="0"/>
        </w:tabs>
        <w:ind w:left="720" w:hanging="360"/>
      </w:pPr>
      <w:rPr>
        <w:color w:val="auto"/>
      </w:rPr>
    </w:lvl>
  </w:abstractNum>
  <w:abstractNum w:abstractNumId="21">
    <w:nsid w:val="00DB7501"/>
    <w:multiLevelType w:val="hybridMultilevel"/>
    <w:tmpl w:val="DA707F4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01A94D6B"/>
    <w:multiLevelType w:val="hybridMultilevel"/>
    <w:tmpl w:val="3F122A7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04612E03"/>
    <w:multiLevelType w:val="multilevel"/>
    <w:tmpl w:val="F8B0FE36"/>
    <w:lvl w:ilvl="0">
      <w:start w:val="1"/>
      <w:numFmt w:val="decimal"/>
      <w:lvlText w:val="%1."/>
      <w:lvlJc w:val="left"/>
      <w:pPr>
        <w:tabs>
          <w:tab w:val="num" w:pos="720"/>
        </w:tabs>
        <w:ind w:left="720" w:hanging="360"/>
      </w:pPr>
      <w:rPr>
        <w:rFonts w:hint="default"/>
        <w:b/>
      </w:rPr>
    </w:lvl>
    <w:lvl w:ilvl="1">
      <w:start w:val="1"/>
      <w:numFmt w:val="decimal"/>
      <w:isLgl/>
      <w:lvlText w:val="6.%2."/>
      <w:lvlJc w:val="left"/>
      <w:pPr>
        <w:tabs>
          <w:tab w:val="num" w:pos="750"/>
        </w:tabs>
        <w:ind w:left="750" w:hanging="390"/>
      </w:pPr>
      <w:rPr>
        <w:rFonts w:hint="default"/>
        <w:b w:val="0"/>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04A32212"/>
    <w:multiLevelType w:val="hybridMultilevel"/>
    <w:tmpl w:val="AEE898A0"/>
    <w:lvl w:ilvl="0" w:tplc="1E6C8D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0AC611EC"/>
    <w:multiLevelType w:val="hybridMultilevel"/>
    <w:tmpl w:val="1F9E68F4"/>
    <w:lvl w:ilvl="0" w:tplc="D0E6B30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B1B2BC1"/>
    <w:multiLevelType w:val="hybridMultilevel"/>
    <w:tmpl w:val="34841D46"/>
    <w:lvl w:ilvl="0" w:tplc="74043C1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0B4758CE"/>
    <w:multiLevelType w:val="hybridMultilevel"/>
    <w:tmpl w:val="942267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D510767"/>
    <w:multiLevelType w:val="multilevel"/>
    <w:tmpl w:val="8ED2B110"/>
    <w:name w:val="WW8Num282"/>
    <w:lvl w:ilvl="0">
      <w:start w:val="3"/>
      <w:numFmt w:val="decimal"/>
      <w:lvlText w:val="%1."/>
      <w:lvlJc w:val="left"/>
      <w:pPr>
        <w:tabs>
          <w:tab w:val="num" w:pos="720"/>
        </w:tabs>
        <w:ind w:left="720" w:hanging="360"/>
      </w:pPr>
      <w:rPr>
        <w:rFonts w:ascii="Times New Roman" w:hAnsi="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12CD74CA"/>
    <w:multiLevelType w:val="hybridMultilevel"/>
    <w:tmpl w:val="71C29388"/>
    <w:lvl w:ilvl="0" w:tplc="60CCCC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30149F2"/>
    <w:multiLevelType w:val="hybridMultilevel"/>
    <w:tmpl w:val="408ED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32E1081"/>
    <w:multiLevelType w:val="hybridMultilevel"/>
    <w:tmpl w:val="8DE897E4"/>
    <w:lvl w:ilvl="0" w:tplc="0415000B">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2">
    <w:nsid w:val="13974E7D"/>
    <w:multiLevelType w:val="hybridMultilevel"/>
    <w:tmpl w:val="2DA46754"/>
    <w:lvl w:ilvl="0" w:tplc="2BEE9C36">
      <w:start w:val="1"/>
      <w:numFmt w:val="decimal"/>
      <w:lvlText w:val="%1."/>
      <w:lvlJc w:val="left"/>
      <w:pPr>
        <w:tabs>
          <w:tab w:val="num" w:pos="360"/>
        </w:tabs>
        <w:ind w:left="360" w:hanging="360"/>
      </w:pPr>
      <w:rPr>
        <w:rFonts w:hint="default"/>
        <w:b w:val="0"/>
        <w:i w:val="0"/>
        <w:sz w:val="24"/>
        <w:szCs w:val="24"/>
      </w:rPr>
    </w:lvl>
    <w:lvl w:ilvl="1" w:tplc="86E465E6">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18924FD6"/>
    <w:multiLevelType w:val="hybridMultilevel"/>
    <w:tmpl w:val="28F6AE7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8971ED5"/>
    <w:multiLevelType w:val="hybridMultilevel"/>
    <w:tmpl w:val="81B6B9A8"/>
    <w:lvl w:ilvl="0" w:tplc="01602940">
      <w:start w:val="1"/>
      <w:numFmt w:val="decimal"/>
      <w:lvlText w:val="%1."/>
      <w:lvlJc w:val="left"/>
      <w:pPr>
        <w:tabs>
          <w:tab w:val="num" w:pos="360"/>
        </w:tabs>
        <w:ind w:left="360" w:hanging="360"/>
      </w:pPr>
      <w:rPr>
        <w:rFonts w:ascii="Times New Roman" w:eastAsia="Times New Roman" w:hAnsi="Times New Roman" w:cs="Times New Roman"/>
        <w:b w:val="0"/>
        <w:i w:val="0"/>
        <w:sz w:val="24"/>
        <w:szCs w:val="24"/>
      </w:rPr>
    </w:lvl>
    <w:lvl w:ilvl="1" w:tplc="E9C23CEA">
      <w:start w:val="1"/>
      <w:numFmt w:val="lowerLetter"/>
      <w:lvlText w:val="%2."/>
      <w:lvlJc w:val="left"/>
      <w:pPr>
        <w:tabs>
          <w:tab w:val="num" w:pos="1440"/>
        </w:tabs>
        <w:ind w:left="1440" w:hanging="360"/>
      </w:pPr>
    </w:lvl>
    <w:lvl w:ilvl="2" w:tplc="423C54DC" w:tentative="1">
      <w:start w:val="1"/>
      <w:numFmt w:val="lowerRoman"/>
      <w:lvlText w:val="%3."/>
      <w:lvlJc w:val="right"/>
      <w:pPr>
        <w:tabs>
          <w:tab w:val="num" w:pos="2160"/>
        </w:tabs>
        <w:ind w:left="2160" w:hanging="180"/>
      </w:pPr>
    </w:lvl>
    <w:lvl w:ilvl="3" w:tplc="146CBB6A" w:tentative="1">
      <w:start w:val="1"/>
      <w:numFmt w:val="decimal"/>
      <w:lvlText w:val="%4."/>
      <w:lvlJc w:val="left"/>
      <w:pPr>
        <w:tabs>
          <w:tab w:val="num" w:pos="2880"/>
        </w:tabs>
        <w:ind w:left="2880" w:hanging="360"/>
      </w:pPr>
    </w:lvl>
    <w:lvl w:ilvl="4" w:tplc="449C6A6A" w:tentative="1">
      <w:start w:val="1"/>
      <w:numFmt w:val="lowerLetter"/>
      <w:lvlText w:val="%5."/>
      <w:lvlJc w:val="left"/>
      <w:pPr>
        <w:tabs>
          <w:tab w:val="num" w:pos="3600"/>
        </w:tabs>
        <w:ind w:left="3600" w:hanging="360"/>
      </w:pPr>
    </w:lvl>
    <w:lvl w:ilvl="5" w:tplc="C7129034" w:tentative="1">
      <w:start w:val="1"/>
      <w:numFmt w:val="lowerRoman"/>
      <w:lvlText w:val="%6."/>
      <w:lvlJc w:val="right"/>
      <w:pPr>
        <w:tabs>
          <w:tab w:val="num" w:pos="4320"/>
        </w:tabs>
        <w:ind w:left="4320" w:hanging="180"/>
      </w:pPr>
    </w:lvl>
    <w:lvl w:ilvl="6" w:tplc="955C7578" w:tentative="1">
      <w:start w:val="1"/>
      <w:numFmt w:val="decimal"/>
      <w:lvlText w:val="%7."/>
      <w:lvlJc w:val="left"/>
      <w:pPr>
        <w:tabs>
          <w:tab w:val="num" w:pos="5040"/>
        </w:tabs>
        <w:ind w:left="5040" w:hanging="360"/>
      </w:pPr>
    </w:lvl>
    <w:lvl w:ilvl="7" w:tplc="13E24C18" w:tentative="1">
      <w:start w:val="1"/>
      <w:numFmt w:val="lowerLetter"/>
      <w:lvlText w:val="%8."/>
      <w:lvlJc w:val="left"/>
      <w:pPr>
        <w:tabs>
          <w:tab w:val="num" w:pos="5760"/>
        </w:tabs>
        <w:ind w:left="5760" w:hanging="360"/>
      </w:pPr>
    </w:lvl>
    <w:lvl w:ilvl="8" w:tplc="B0BCAF30" w:tentative="1">
      <w:start w:val="1"/>
      <w:numFmt w:val="lowerRoman"/>
      <w:lvlText w:val="%9."/>
      <w:lvlJc w:val="right"/>
      <w:pPr>
        <w:tabs>
          <w:tab w:val="num" w:pos="6480"/>
        </w:tabs>
        <w:ind w:left="6480" w:hanging="180"/>
      </w:pPr>
    </w:lvl>
  </w:abstractNum>
  <w:abstractNum w:abstractNumId="35">
    <w:nsid w:val="1AA15256"/>
    <w:multiLevelType w:val="hybridMultilevel"/>
    <w:tmpl w:val="D68AFB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1D143CF6"/>
    <w:multiLevelType w:val="hybridMultilevel"/>
    <w:tmpl w:val="1EB2D794"/>
    <w:lvl w:ilvl="0" w:tplc="1B9A369A">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2943CE7"/>
    <w:multiLevelType w:val="hybridMultilevel"/>
    <w:tmpl w:val="DBAC0D14"/>
    <w:lvl w:ilvl="0" w:tplc="1C0A054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5A027DA"/>
    <w:multiLevelType w:val="hybridMultilevel"/>
    <w:tmpl w:val="55923650"/>
    <w:lvl w:ilvl="0" w:tplc="CE843284">
      <w:start w:val="1"/>
      <w:numFmt w:val="decimal"/>
      <w:lvlText w:val="%1."/>
      <w:lvlJc w:val="left"/>
      <w:pPr>
        <w:tabs>
          <w:tab w:val="num" w:pos="720"/>
        </w:tabs>
        <w:ind w:left="720" w:hanging="360"/>
      </w:pPr>
      <w:rPr>
        <w:rFonts w:hint="default"/>
        <w:b w:val="0"/>
        <w:i w:val="0"/>
        <w:sz w:val="24"/>
      </w:rPr>
    </w:lvl>
    <w:lvl w:ilvl="1" w:tplc="5C360AAA" w:tentative="1">
      <w:start w:val="1"/>
      <w:numFmt w:val="lowerLetter"/>
      <w:lvlText w:val="%2."/>
      <w:lvlJc w:val="left"/>
      <w:pPr>
        <w:tabs>
          <w:tab w:val="num" w:pos="1440"/>
        </w:tabs>
        <w:ind w:left="1440" w:hanging="360"/>
      </w:pPr>
    </w:lvl>
    <w:lvl w:ilvl="2" w:tplc="8F04EEA2" w:tentative="1">
      <w:start w:val="1"/>
      <w:numFmt w:val="lowerRoman"/>
      <w:lvlText w:val="%3."/>
      <w:lvlJc w:val="right"/>
      <w:pPr>
        <w:tabs>
          <w:tab w:val="num" w:pos="2160"/>
        </w:tabs>
        <w:ind w:left="2160" w:hanging="180"/>
      </w:pPr>
    </w:lvl>
    <w:lvl w:ilvl="3" w:tplc="41F6F51E" w:tentative="1">
      <w:start w:val="1"/>
      <w:numFmt w:val="decimal"/>
      <w:lvlText w:val="%4."/>
      <w:lvlJc w:val="left"/>
      <w:pPr>
        <w:tabs>
          <w:tab w:val="num" w:pos="2880"/>
        </w:tabs>
        <w:ind w:left="2880" w:hanging="360"/>
      </w:pPr>
    </w:lvl>
    <w:lvl w:ilvl="4" w:tplc="1BE46974" w:tentative="1">
      <w:start w:val="1"/>
      <w:numFmt w:val="lowerLetter"/>
      <w:lvlText w:val="%5."/>
      <w:lvlJc w:val="left"/>
      <w:pPr>
        <w:tabs>
          <w:tab w:val="num" w:pos="3600"/>
        </w:tabs>
        <w:ind w:left="3600" w:hanging="360"/>
      </w:pPr>
    </w:lvl>
    <w:lvl w:ilvl="5" w:tplc="1E2008B4" w:tentative="1">
      <w:start w:val="1"/>
      <w:numFmt w:val="lowerRoman"/>
      <w:lvlText w:val="%6."/>
      <w:lvlJc w:val="right"/>
      <w:pPr>
        <w:tabs>
          <w:tab w:val="num" w:pos="4320"/>
        </w:tabs>
        <w:ind w:left="4320" w:hanging="180"/>
      </w:pPr>
    </w:lvl>
    <w:lvl w:ilvl="6" w:tplc="5EB0FC18" w:tentative="1">
      <w:start w:val="1"/>
      <w:numFmt w:val="decimal"/>
      <w:lvlText w:val="%7."/>
      <w:lvlJc w:val="left"/>
      <w:pPr>
        <w:tabs>
          <w:tab w:val="num" w:pos="5040"/>
        </w:tabs>
        <w:ind w:left="5040" w:hanging="360"/>
      </w:pPr>
    </w:lvl>
    <w:lvl w:ilvl="7" w:tplc="AB7C52AE" w:tentative="1">
      <w:start w:val="1"/>
      <w:numFmt w:val="lowerLetter"/>
      <w:lvlText w:val="%8."/>
      <w:lvlJc w:val="left"/>
      <w:pPr>
        <w:tabs>
          <w:tab w:val="num" w:pos="5760"/>
        </w:tabs>
        <w:ind w:left="5760" w:hanging="360"/>
      </w:pPr>
    </w:lvl>
    <w:lvl w:ilvl="8" w:tplc="5EE60150" w:tentative="1">
      <w:start w:val="1"/>
      <w:numFmt w:val="lowerRoman"/>
      <w:lvlText w:val="%9."/>
      <w:lvlJc w:val="right"/>
      <w:pPr>
        <w:tabs>
          <w:tab w:val="num" w:pos="6480"/>
        </w:tabs>
        <w:ind w:left="6480" w:hanging="180"/>
      </w:pPr>
    </w:lvl>
  </w:abstractNum>
  <w:abstractNum w:abstractNumId="39">
    <w:nsid w:val="28092654"/>
    <w:multiLevelType w:val="hybridMultilevel"/>
    <w:tmpl w:val="FF5646CE"/>
    <w:lvl w:ilvl="0" w:tplc="A25ACDEE">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nsid w:val="29542836"/>
    <w:multiLevelType w:val="hybridMultilevel"/>
    <w:tmpl w:val="D1BA5D9A"/>
    <w:lvl w:ilvl="0" w:tplc="038A3E1C">
      <w:start w:val="1"/>
      <w:numFmt w:val="decimal"/>
      <w:lvlText w:val="%1."/>
      <w:lvlJc w:val="left"/>
      <w:pPr>
        <w:ind w:left="720" w:hanging="360"/>
      </w:pPr>
      <w:rPr>
        <w:rFonts w:hint="default"/>
        <w:sz w:val="24"/>
      </w:rPr>
    </w:lvl>
    <w:lvl w:ilvl="1" w:tplc="20022DE0" w:tentative="1">
      <w:start w:val="1"/>
      <w:numFmt w:val="lowerLetter"/>
      <w:lvlText w:val="%2."/>
      <w:lvlJc w:val="left"/>
      <w:pPr>
        <w:ind w:left="1440" w:hanging="360"/>
      </w:pPr>
    </w:lvl>
    <w:lvl w:ilvl="2" w:tplc="78C0FDE0" w:tentative="1">
      <w:start w:val="1"/>
      <w:numFmt w:val="lowerRoman"/>
      <w:lvlText w:val="%3."/>
      <w:lvlJc w:val="right"/>
      <w:pPr>
        <w:ind w:left="2160" w:hanging="180"/>
      </w:pPr>
    </w:lvl>
    <w:lvl w:ilvl="3" w:tplc="41CA3906" w:tentative="1">
      <w:start w:val="1"/>
      <w:numFmt w:val="decimal"/>
      <w:lvlText w:val="%4."/>
      <w:lvlJc w:val="left"/>
      <w:pPr>
        <w:ind w:left="2880" w:hanging="360"/>
      </w:pPr>
    </w:lvl>
    <w:lvl w:ilvl="4" w:tplc="0A48A6DE" w:tentative="1">
      <w:start w:val="1"/>
      <w:numFmt w:val="lowerLetter"/>
      <w:lvlText w:val="%5."/>
      <w:lvlJc w:val="left"/>
      <w:pPr>
        <w:ind w:left="3600" w:hanging="360"/>
      </w:pPr>
    </w:lvl>
    <w:lvl w:ilvl="5" w:tplc="0400B8E2" w:tentative="1">
      <w:start w:val="1"/>
      <w:numFmt w:val="lowerRoman"/>
      <w:lvlText w:val="%6."/>
      <w:lvlJc w:val="right"/>
      <w:pPr>
        <w:ind w:left="4320" w:hanging="180"/>
      </w:pPr>
    </w:lvl>
    <w:lvl w:ilvl="6" w:tplc="48C89F6A" w:tentative="1">
      <w:start w:val="1"/>
      <w:numFmt w:val="decimal"/>
      <w:lvlText w:val="%7."/>
      <w:lvlJc w:val="left"/>
      <w:pPr>
        <w:ind w:left="5040" w:hanging="360"/>
      </w:pPr>
    </w:lvl>
    <w:lvl w:ilvl="7" w:tplc="0D62A744" w:tentative="1">
      <w:start w:val="1"/>
      <w:numFmt w:val="lowerLetter"/>
      <w:lvlText w:val="%8."/>
      <w:lvlJc w:val="left"/>
      <w:pPr>
        <w:ind w:left="5760" w:hanging="360"/>
      </w:pPr>
    </w:lvl>
    <w:lvl w:ilvl="8" w:tplc="8CDA1F6A" w:tentative="1">
      <w:start w:val="1"/>
      <w:numFmt w:val="lowerRoman"/>
      <w:lvlText w:val="%9."/>
      <w:lvlJc w:val="right"/>
      <w:pPr>
        <w:ind w:left="6480" w:hanging="180"/>
      </w:pPr>
    </w:lvl>
  </w:abstractNum>
  <w:abstractNum w:abstractNumId="41">
    <w:nsid w:val="2ADE44B8"/>
    <w:multiLevelType w:val="singleLevel"/>
    <w:tmpl w:val="3F60B26A"/>
    <w:name w:val="WW8Num2522"/>
    <w:lvl w:ilvl="0">
      <w:start w:val="1"/>
      <w:numFmt w:val="decimal"/>
      <w:lvlText w:val="%1."/>
      <w:lvlJc w:val="left"/>
      <w:pPr>
        <w:tabs>
          <w:tab w:val="num" w:pos="360"/>
        </w:tabs>
        <w:ind w:left="360" w:hanging="360"/>
      </w:pPr>
      <w:rPr>
        <w:b w:val="0"/>
        <w:i w:val="0"/>
      </w:rPr>
    </w:lvl>
  </w:abstractNum>
  <w:abstractNum w:abstractNumId="42">
    <w:nsid w:val="2C060D95"/>
    <w:multiLevelType w:val="hybridMultilevel"/>
    <w:tmpl w:val="5FAE22C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nsid w:val="2DE02C49"/>
    <w:multiLevelType w:val="hybridMultilevel"/>
    <w:tmpl w:val="F9B066AA"/>
    <w:lvl w:ilvl="0" w:tplc="E490EC9C">
      <w:start w:val="1"/>
      <w:numFmt w:val="lowerLetter"/>
      <w:lvlText w:val="%1)"/>
      <w:lvlJc w:val="left"/>
      <w:pPr>
        <w:ind w:left="1428" w:hanging="360"/>
      </w:pPr>
      <w:rPr>
        <w:rFonts w:ascii="Times New Roman" w:eastAsia="Times New Roman" w:hAnsi="Times New Roman" w:cs="Times New Roman"/>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nsid w:val="2FAA45EB"/>
    <w:multiLevelType w:val="hybridMultilevel"/>
    <w:tmpl w:val="35882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0E32338"/>
    <w:multiLevelType w:val="hybridMultilevel"/>
    <w:tmpl w:val="E0804638"/>
    <w:lvl w:ilvl="0" w:tplc="4D8682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17D43BD"/>
    <w:multiLevelType w:val="hybridMultilevel"/>
    <w:tmpl w:val="BE9C1ABE"/>
    <w:lvl w:ilvl="0" w:tplc="0415000B">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7">
    <w:nsid w:val="3407271E"/>
    <w:multiLevelType w:val="multilevel"/>
    <w:tmpl w:val="277414D0"/>
    <w:lvl w:ilvl="0">
      <w:start w:val="1"/>
      <w:numFmt w:val="decimal"/>
      <w:lvlText w:val="%1."/>
      <w:lvlJc w:val="left"/>
      <w:pPr>
        <w:ind w:left="360" w:hanging="360"/>
      </w:pPr>
      <w:rPr>
        <w:rFonts w:hint="default"/>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8">
    <w:nsid w:val="35B1797B"/>
    <w:multiLevelType w:val="hybridMultilevel"/>
    <w:tmpl w:val="53C076CA"/>
    <w:lvl w:ilvl="0" w:tplc="90FA680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39E11F96"/>
    <w:multiLevelType w:val="hybridMultilevel"/>
    <w:tmpl w:val="C69870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3A811737"/>
    <w:multiLevelType w:val="hybridMultilevel"/>
    <w:tmpl w:val="7E44672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nsid w:val="3B9161E2"/>
    <w:multiLevelType w:val="hybridMultilevel"/>
    <w:tmpl w:val="6A7CB0B0"/>
    <w:lvl w:ilvl="0" w:tplc="2D6A9FF0">
      <w:start w:val="1"/>
      <w:numFmt w:val="decimal"/>
      <w:lvlText w:val="%1)"/>
      <w:lvlJc w:val="left"/>
      <w:pPr>
        <w:ind w:left="786" w:hanging="360"/>
      </w:pPr>
      <w:rPr>
        <w:rFonts w:hint="default"/>
        <w:sz w:val="24"/>
      </w:rPr>
    </w:lvl>
    <w:lvl w:ilvl="1" w:tplc="2C9254B2" w:tentative="1">
      <w:start w:val="1"/>
      <w:numFmt w:val="lowerLetter"/>
      <w:lvlText w:val="%2."/>
      <w:lvlJc w:val="left"/>
      <w:pPr>
        <w:ind w:left="1506" w:hanging="360"/>
      </w:pPr>
    </w:lvl>
    <w:lvl w:ilvl="2" w:tplc="9F04E0DA" w:tentative="1">
      <w:start w:val="1"/>
      <w:numFmt w:val="lowerRoman"/>
      <w:lvlText w:val="%3."/>
      <w:lvlJc w:val="right"/>
      <w:pPr>
        <w:ind w:left="2226" w:hanging="180"/>
      </w:pPr>
    </w:lvl>
    <w:lvl w:ilvl="3" w:tplc="CC2ADBCA" w:tentative="1">
      <w:start w:val="1"/>
      <w:numFmt w:val="decimal"/>
      <w:lvlText w:val="%4."/>
      <w:lvlJc w:val="left"/>
      <w:pPr>
        <w:ind w:left="2946" w:hanging="360"/>
      </w:pPr>
    </w:lvl>
    <w:lvl w:ilvl="4" w:tplc="7ED63954" w:tentative="1">
      <w:start w:val="1"/>
      <w:numFmt w:val="lowerLetter"/>
      <w:lvlText w:val="%5."/>
      <w:lvlJc w:val="left"/>
      <w:pPr>
        <w:ind w:left="3666" w:hanging="360"/>
      </w:pPr>
    </w:lvl>
    <w:lvl w:ilvl="5" w:tplc="CF3E24E8" w:tentative="1">
      <w:start w:val="1"/>
      <w:numFmt w:val="lowerRoman"/>
      <w:lvlText w:val="%6."/>
      <w:lvlJc w:val="right"/>
      <w:pPr>
        <w:ind w:left="4386" w:hanging="180"/>
      </w:pPr>
    </w:lvl>
    <w:lvl w:ilvl="6" w:tplc="44166D88" w:tentative="1">
      <w:start w:val="1"/>
      <w:numFmt w:val="decimal"/>
      <w:lvlText w:val="%7."/>
      <w:lvlJc w:val="left"/>
      <w:pPr>
        <w:ind w:left="5106" w:hanging="360"/>
      </w:pPr>
    </w:lvl>
    <w:lvl w:ilvl="7" w:tplc="69F66AEA" w:tentative="1">
      <w:start w:val="1"/>
      <w:numFmt w:val="lowerLetter"/>
      <w:lvlText w:val="%8."/>
      <w:lvlJc w:val="left"/>
      <w:pPr>
        <w:ind w:left="5826" w:hanging="360"/>
      </w:pPr>
    </w:lvl>
    <w:lvl w:ilvl="8" w:tplc="20106E2A" w:tentative="1">
      <w:start w:val="1"/>
      <w:numFmt w:val="lowerRoman"/>
      <w:lvlText w:val="%9."/>
      <w:lvlJc w:val="right"/>
      <w:pPr>
        <w:ind w:left="6546" w:hanging="180"/>
      </w:pPr>
    </w:lvl>
  </w:abstractNum>
  <w:abstractNum w:abstractNumId="52">
    <w:nsid w:val="3C8877E6"/>
    <w:multiLevelType w:val="hybridMultilevel"/>
    <w:tmpl w:val="EF866CAA"/>
    <w:lvl w:ilvl="0" w:tplc="2BB8B5F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54">
    <w:nsid w:val="3FE614A5"/>
    <w:multiLevelType w:val="hybridMultilevel"/>
    <w:tmpl w:val="706A1176"/>
    <w:lvl w:ilvl="0" w:tplc="04220001">
      <w:start w:val="1"/>
      <w:numFmt w:val="decimal"/>
      <w:lvlText w:val="%1."/>
      <w:lvlJc w:val="left"/>
      <w:pPr>
        <w:tabs>
          <w:tab w:val="num" w:pos="360"/>
        </w:tabs>
        <w:ind w:left="360" w:hanging="360"/>
      </w:pPr>
      <w:rPr>
        <w:rFonts w:hint="default"/>
        <w:b w:val="0"/>
        <w:i w:val="0"/>
        <w:sz w:val="24"/>
        <w:szCs w:val="24"/>
      </w:rPr>
    </w:lvl>
    <w:lvl w:ilvl="1" w:tplc="04220003" w:tentative="1">
      <w:start w:val="1"/>
      <w:numFmt w:val="lowerLetter"/>
      <w:lvlText w:val="%2."/>
      <w:lvlJc w:val="left"/>
      <w:pPr>
        <w:tabs>
          <w:tab w:val="num" w:pos="1440"/>
        </w:tabs>
        <w:ind w:left="1440" w:hanging="360"/>
      </w:pPr>
    </w:lvl>
    <w:lvl w:ilvl="2" w:tplc="04220005" w:tentative="1">
      <w:start w:val="1"/>
      <w:numFmt w:val="lowerRoman"/>
      <w:lvlText w:val="%3."/>
      <w:lvlJc w:val="right"/>
      <w:pPr>
        <w:tabs>
          <w:tab w:val="num" w:pos="2160"/>
        </w:tabs>
        <w:ind w:left="2160" w:hanging="180"/>
      </w:pPr>
    </w:lvl>
    <w:lvl w:ilvl="3" w:tplc="04220001" w:tentative="1">
      <w:start w:val="1"/>
      <w:numFmt w:val="decimal"/>
      <w:lvlText w:val="%4."/>
      <w:lvlJc w:val="left"/>
      <w:pPr>
        <w:tabs>
          <w:tab w:val="num" w:pos="2880"/>
        </w:tabs>
        <w:ind w:left="2880" w:hanging="360"/>
      </w:pPr>
    </w:lvl>
    <w:lvl w:ilvl="4" w:tplc="04220003" w:tentative="1">
      <w:start w:val="1"/>
      <w:numFmt w:val="lowerLetter"/>
      <w:lvlText w:val="%5."/>
      <w:lvlJc w:val="left"/>
      <w:pPr>
        <w:tabs>
          <w:tab w:val="num" w:pos="3600"/>
        </w:tabs>
        <w:ind w:left="3600" w:hanging="360"/>
      </w:pPr>
    </w:lvl>
    <w:lvl w:ilvl="5" w:tplc="04220005" w:tentative="1">
      <w:start w:val="1"/>
      <w:numFmt w:val="lowerRoman"/>
      <w:lvlText w:val="%6."/>
      <w:lvlJc w:val="right"/>
      <w:pPr>
        <w:tabs>
          <w:tab w:val="num" w:pos="4320"/>
        </w:tabs>
        <w:ind w:left="4320" w:hanging="180"/>
      </w:pPr>
    </w:lvl>
    <w:lvl w:ilvl="6" w:tplc="04220001" w:tentative="1">
      <w:start w:val="1"/>
      <w:numFmt w:val="decimal"/>
      <w:lvlText w:val="%7."/>
      <w:lvlJc w:val="left"/>
      <w:pPr>
        <w:tabs>
          <w:tab w:val="num" w:pos="5040"/>
        </w:tabs>
        <w:ind w:left="5040" w:hanging="360"/>
      </w:pPr>
    </w:lvl>
    <w:lvl w:ilvl="7" w:tplc="04220003" w:tentative="1">
      <w:start w:val="1"/>
      <w:numFmt w:val="lowerLetter"/>
      <w:lvlText w:val="%8."/>
      <w:lvlJc w:val="left"/>
      <w:pPr>
        <w:tabs>
          <w:tab w:val="num" w:pos="5760"/>
        </w:tabs>
        <w:ind w:left="5760" w:hanging="360"/>
      </w:pPr>
    </w:lvl>
    <w:lvl w:ilvl="8" w:tplc="04220005" w:tentative="1">
      <w:start w:val="1"/>
      <w:numFmt w:val="lowerRoman"/>
      <w:lvlText w:val="%9."/>
      <w:lvlJc w:val="right"/>
      <w:pPr>
        <w:tabs>
          <w:tab w:val="num" w:pos="6480"/>
        </w:tabs>
        <w:ind w:left="6480" w:hanging="180"/>
      </w:pPr>
    </w:lvl>
  </w:abstractNum>
  <w:abstractNum w:abstractNumId="55">
    <w:nsid w:val="41A350D3"/>
    <w:multiLevelType w:val="hybridMultilevel"/>
    <w:tmpl w:val="8BA6F242"/>
    <w:lvl w:ilvl="0" w:tplc="34309DBC">
      <w:start w:val="1"/>
      <w:numFmt w:val="decimal"/>
      <w:lvlText w:val="%1)"/>
      <w:lvlJc w:val="left"/>
      <w:pPr>
        <w:tabs>
          <w:tab w:val="num" w:pos="360"/>
        </w:tabs>
        <w:ind w:left="360" w:hanging="360"/>
      </w:pPr>
      <w:rPr>
        <w:rFonts w:hint="default"/>
        <w:b w:val="0"/>
        <w:i w:val="0"/>
        <w:color w:val="auto"/>
      </w:rPr>
    </w:lvl>
    <w:lvl w:ilvl="1" w:tplc="E35CFA46">
      <w:start w:val="5"/>
      <w:numFmt w:val="decimal"/>
      <w:lvlText w:val="%2)"/>
      <w:lvlJc w:val="left"/>
      <w:pPr>
        <w:tabs>
          <w:tab w:val="num" w:pos="1440"/>
        </w:tabs>
        <w:ind w:left="1440" w:hanging="360"/>
      </w:pPr>
      <w:rPr>
        <w:rFonts w:hint="default"/>
      </w:rPr>
    </w:lvl>
    <w:lvl w:ilvl="2" w:tplc="0180DF78">
      <w:start w:val="1"/>
      <w:numFmt w:val="lowerRoman"/>
      <w:lvlText w:val="%3."/>
      <w:lvlJc w:val="right"/>
      <w:pPr>
        <w:tabs>
          <w:tab w:val="num" w:pos="2160"/>
        </w:tabs>
        <w:ind w:left="2160" w:hanging="180"/>
      </w:pPr>
    </w:lvl>
    <w:lvl w:ilvl="3" w:tplc="88E414C8">
      <w:start w:val="1"/>
      <w:numFmt w:val="decimal"/>
      <w:lvlText w:val="%4."/>
      <w:lvlJc w:val="left"/>
      <w:pPr>
        <w:tabs>
          <w:tab w:val="num" w:pos="2880"/>
        </w:tabs>
        <w:ind w:left="2880" w:hanging="360"/>
      </w:pPr>
      <w:rPr>
        <w:rFonts w:hint="default"/>
        <w:b w:val="0"/>
        <w:i w:val="0"/>
        <w:sz w:val="24"/>
        <w:szCs w:val="24"/>
      </w:rPr>
    </w:lvl>
    <w:lvl w:ilvl="4" w:tplc="87DC6EB0" w:tentative="1">
      <w:start w:val="1"/>
      <w:numFmt w:val="lowerLetter"/>
      <w:lvlText w:val="%5."/>
      <w:lvlJc w:val="left"/>
      <w:pPr>
        <w:tabs>
          <w:tab w:val="num" w:pos="3600"/>
        </w:tabs>
        <w:ind w:left="3600" w:hanging="360"/>
      </w:pPr>
    </w:lvl>
    <w:lvl w:ilvl="5" w:tplc="F4ECA296" w:tentative="1">
      <w:start w:val="1"/>
      <w:numFmt w:val="lowerRoman"/>
      <w:lvlText w:val="%6."/>
      <w:lvlJc w:val="right"/>
      <w:pPr>
        <w:tabs>
          <w:tab w:val="num" w:pos="4320"/>
        </w:tabs>
        <w:ind w:left="4320" w:hanging="180"/>
      </w:pPr>
    </w:lvl>
    <w:lvl w:ilvl="6" w:tplc="F21A54EC" w:tentative="1">
      <w:start w:val="1"/>
      <w:numFmt w:val="decimal"/>
      <w:lvlText w:val="%7."/>
      <w:lvlJc w:val="left"/>
      <w:pPr>
        <w:tabs>
          <w:tab w:val="num" w:pos="5040"/>
        </w:tabs>
        <w:ind w:left="5040" w:hanging="360"/>
      </w:pPr>
    </w:lvl>
    <w:lvl w:ilvl="7" w:tplc="33DCEE2C" w:tentative="1">
      <w:start w:val="1"/>
      <w:numFmt w:val="lowerLetter"/>
      <w:lvlText w:val="%8."/>
      <w:lvlJc w:val="left"/>
      <w:pPr>
        <w:tabs>
          <w:tab w:val="num" w:pos="5760"/>
        </w:tabs>
        <w:ind w:left="5760" w:hanging="360"/>
      </w:pPr>
    </w:lvl>
    <w:lvl w:ilvl="8" w:tplc="9EC224E6" w:tentative="1">
      <w:start w:val="1"/>
      <w:numFmt w:val="lowerRoman"/>
      <w:lvlText w:val="%9."/>
      <w:lvlJc w:val="right"/>
      <w:pPr>
        <w:tabs>
          <w:tab w:val="num" w:pos="6480"/>
        </w:tabs>
        <w:ind w:left="6480" w:hanging="180"/>
      </w:pPr>
    </w:lvl>
  </w:abstractNum>
  <w:abstractNum w:abstractNumId="56">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57">
    <w:nsid w:val="442F795D"/>
    <w:multiLevelType w:val="hybridMultilevel"/>
    <w:tmpl w:val="53A095BA"/>
    <w:name w:val="WW8Num282222"/>
    <w:lvl w:ilvl="0" w:tplc="04150017">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44CE4763"/>
    <w:multiLevelType w:val="hybridMultilevel"/>
    <w:tmpl w:val="3C1C74F8"/>
    <w:lvl w:ilvl="0" w:tplc="1B9A369A">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9">
    <w:nsid w:val="462F4415"/>
    <w:multiLevelType w:val="hybridMultilevel"/>
    <w:tmpl w:val="4DB21A00"/>
    <w:lvl w:ilvl="0" w:tplc="1F28C07A">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47D20DB5"/>
    <w:multiLevelType w:val="hybridMultilevel"/>
    <w:tmpl w:val="2E62E69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9324D65"/>
    <w:multiLevelType w:val="hybridMultilevel"/>
    <w:tmpl w:val="DFDCB4DA"/>
    <w:lvl w:ilvl="0" w:tplc="04150011">
      <w:start w:val="1"/>
      <w:numFmt w:val="decimal"/>
      <w:lvlText w:val="%1."/>
      <w:lvlJc w:val="left"/>
      <w:pPr>
        <w:tabs>
          <w:tab w:val="num" w:pos="360"/>
        </w:tabs>
        <w:ind w:left="360" w:hanging="360"/>
      </w:pPr>
      <w:rPr>
        <w:rFonts w:hint="default"/>
        <w:b w:val="0"/>
        <w:i w:val="0"/>
        <w:color w:val="auto"/>
      </w:rPr>
    </w:lvl>
    <w:lvl w:ilvl="1" w:tplc="7EFC24BC">
      <w:start w:val="5"/>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3A8D5A6">
      <w:start w:val="1"/>
      <w:numFmt w:val="decimal"/>
      <w:lvlText w:val="%4."/>
      <w:lvlJc w:val="left"/>
      <w:pPr>
        <w:tabs>
          <w:tab w:val="num" w:pos="2880"/>
        </w:tabs>
        <w:ind w:left="2880" w:hanging="360"/>
      </w:pPr>
      <w:rPr>
        <w:rFonts w:hint="default"/>
        <w:b w:val="0"/>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9C96D72"/>
    <w:multiLevelType w:val="hybridMultilevel"/>
    <w:tmpl w:val="FA9023D4"/>
    <w:lvl w:ilvl="0" w:tplc="1D48C336">
      <w:start w:val="7"/>
      <w:numFmt w:val="decimal"/>
      <w:lvlText w:val="%1."/>
      <w:lvlJc w:val="left"/>
      <w:pPr>
        <w:tabs>
          <w:tab w:val="num" w:pos="360"/>
        </w:tabs>
        <w:ind w:left="360" w:hanging="360"/>
      </w:pPr>
      <w:rPr>
        <w:rFonts w:hint="default"/>
        <w:b w:val="0"/>
        <w:i w:val="0"/>
        <w:sz w:val="24"/>
        <w:szCs w:val="24"/>
      </w:rPr>
    </w:lvl>
    <w:lvl w:ilvl="1" w:tplc="9D9AAFE2" w:tentative="1">
      <w:start w:val="1"/>
      <w:numFmt w:val="lowerLetter"/>
      <w:lvlText w:val="%2."/>
      <w:lvlJc w:val="left"/>
      <w:pPr>
        <w:tabs>
          <w:tab w:val="num" w:pos="-540"/>
        </w:tabs>
        <w:ind w:left="-540" w:hanging="360"/>
      </w:pPr>
    </w:lvl>
    <w:lvl w:ilvl="2" w:tplc="1FF2DB42" w:tentative="1">
      <w:start w:val="1"/>
      <w:numFmt w:val="lowerRoman"/>
      <w:lvlText w:val="%3."/>
      <w:lvlJc w:val="right"/>
      <w:pPr>
        <w:tabs>
          <w:tab w:val="num" w:pos="180"/>
        </w:tabs>
        <w:ind w:left="180" w:hanging="180"/>
      </w:pPr>
    </w:lvl>
    <w:lvl w:ilvl="3" w:tplc="3328DC86" w:tentative="1">
      <w:start w:val="1"/>
      <w:numFmt w:val="decimal"/>
      <w:lvlText w:val="%4."/>
      <w:lvlJc w:val="left"/>
      <w:pPr>
        <w:tabs>
          <w:tab w:val="num" w:pos="900"/>
        </w:tabs>
        <w:ind w:left="900" w:hanging="360"/>
      </w:pPr>
    </w:lvl>
    <w:lvl w:ilvl="4" w:tplc="AA5C3A28" w:tentative="1">
      <w:start w:val="1"/>
      <w:numFmt w:val="lowerLetter"/>
      <w:lvlText w:val="%5."/>
      <w:lvlJc w:val="left"/>
      <w:pPr>
        <w:tabs>
          <w:tab w:val="num" w:pos="1620"/>
        </w:tabs>
        <w:ind w:left="1620" w:hanging="360"/>
      </w:pPr>
    </w:lvl>
    <w:lvl w:ilvl="5" w:tplc="9EDA96AA" w:tentative="1">
      <w:start w:val="1"/>
      <w:numFmt w:val="lowerRoman"/>
      <w:lvlText w:val="%6."/>
      <w:lvlJc w:val="right"/>
      <w:pPr>
        <w:tabs>
          <w:tab w:val="num" w:pos="2340"/>
        </w:tabs>
        <w:ind w:left="2340" w:hanging="180"/>
      </w:pPr>
    </w:lvl>
    <w:lvl w:ilvl="6" w:tplc="7B98E424" w:tentative="1">
      <w:start w:val="1"/>
      <w:numFmt w:val="decimal"/>
      <w:lvlText w:val="%7."/>
      <w:lvlJc w:val="left"/>
      <w:pPr>
        <w:tabs>
          <w:tab w:val="num" w:pos="3060"/>
        </w:tabs>
        <w:ind w:left="3060" w:hanging="360"/>
      </w:pPr>
    </w:lvl>
    <w:lvl w:ilvl="7" w:tplc="E848C6FC" w:tentative="1">
      <w:start w:val="1"/>
      <w:numFmt w:val="lowerLetter"/>
      <w:lvlText w:val="%8."/>
      <w:lvlJc w:val="left"/>
      <w:pPr>
        <w:tabs>
          <w:tab w:val="num" w:pos="3780"/>
        </w:tabs>
        <w:ind w:left="3780" w:hanging="360"/>
      </w:pPr>
    </w:lvl>
    <w:lvl w:ilvl="8" w:tplc="6CB00B9A" w:tentative="1">
      <w:start w:val="1"/>
      <w:numFmt w:val="lowerRoman"/>
      <w:lvlText w:val="%9."/>
      <w:lvlJc w:val="right"/>
      <w:pPr>
        <w:tabs>
          <w:tab w:val="num" w:pos="4500"/>
        </w:tabs>
        <w:ind w:left="4500" w:hanging="180"/>
      </w:pPr>
    </w:lvl>
  </w:abstractNum>
  <w:abstractNum w:abstractNumId="63">
    <w:nsid w:val="4A3351BD"/>
    <w:multiLevelType w:val="hybridMultilevel"/>
    <w:tmpl w:val="04AC732E"/>
    <w:lvl w:ilvl="0" w:tplc="0415000B">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4">
    <w:nsid w:val="4A695A5D"/>
    <w:multiLevelType w:val="hybridMultilevel"/>
    <w:tmpl w:val="6DFA9D98"/>
    <w:lvl w:ilvl="0" w:tplc="0B7872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nsid w:val="4B705140"/>
    <w:multiLevelType w:val="hybridMultilevel"/>
    <w:tmpl w:val="8CB68E62"/>
    <w:lvl w:ilvl="0" w:tplc="C556310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nsid w:val="4C935AEE"/>
    <w:multiLevelType w:val="hybridMultilevel"/>
    <w:tmpl w:val="58F8B610"/>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7">
    <w:nsid w:val="50226308"/>
    <w:multiLevelType w:val="hybridMultilevel"/>
    <w:tmpl w:val="AC56D7BC"/>
    <w:lvl w:ilvl="0" w:tplc="ECE8273E">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8">
    <w:nsid w:val="50F50CCF"/>
    <w:multiLevelType w:val="hybridMultilevel"/>
    <w:tmpl w:val="91945612"/>
    <w:lvl w:ilvl="0" w:tplc="7E7AA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4AC7F97"/>
    <w:multiLevelType w:val="hybridMultilevel"/>
    <w:tmpl w:val="51105870"/>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nsid w:val="554C0DA2"/>
    <w:multiLevelType w:val="hybridMultilevel"/>
    <w:tmpl w:val="444A2B0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1">
    <w:nsid w:val="558220F7"/>
    <w:multiLevelType w:val="hybridMultilevel"/>
    <w:tmpl w:val="5C164B56"/>
    <w:lvl w:ilvl="0" w:tplc="0415000F">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2">
    <w:nsid w:val="59671D6B"/>
    <w:multiLevelType w:val="hybridMultilevel"/>
    <w:tmpl w:val="28EA16EE"/>
    <w:lvl w:ilvl="0" w:tplc="F7FC48C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nsid w:val="5AD01F0C"/>
    <w:multiLevelType w:val="multilevel"/>
    <w:tmpl w:val="1F6836C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4">
    <w:nsid w:val="5DBA67C0"/>
    <w:multiLevelType w:val="hybridMultilevel"/>
    <w:tmpl w:val="D6F28B0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5">
    <w:nsid w:val="5EE13B44"/>
    <w:multiLevelType w:val="hybridMultilevel"/>
    <w:tmpl w:val="2A9034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0432757"/>
    <w:multiLevelType w:val="hybridMultilevel"/>
    <w:tmpl w:val="9A2291D0"/>
    <w:name w:val="WW8Num622"/>
    <w:lvl w:ilvl="0" w:tplc="5A00479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08D3B78"/>
    <w:multiLevelType w:val="hybridMultilevel"/>
    <w:tmpl w:val="416AD0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nsid w:val="61F36BB9"/>
    <w:multiLevelType w:val="hybridMultilevel"/>
    <w:tmpl w:val="AA34FF20"/>
    <w:lvl w:ilvl="0" w:tplc="065C61B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nsid w:val="63C079C8"/>
    <w:multiLevelType w:val="hybridMultilevel"/>
    <w:tmpl w:val="A02C3CD4"/>
    <w:lvl w:ilvl="0" w:tplc="1758044C">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0">
    <w:nsid w:val="66A35B5B"/>
    <w:multiLevelType w:val="hybridMultilevel"/>
    <w:tmpl w:val="0C8CD8A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nsid w:val="68246A21"/>
    <w:multiLevelType w:val="hybridMultilevel"/>
    <w:tmpl w:val="85EAFEEE"/>
    <w:lvl w:ilvl="0" w:tplc="851A9A82">
      <w:start w:val="1"/>
      <w:numFmt w:val="decimal"/>
      <w:lvlText w:val="%1."/>
      <w:lvlJc w:val="left"/>
      <w:pPr>
        <w:ind w:left="720" w:hanging="360"/>
      </w:pPr>
      <w:rPr>
        <w:rFonts w:ascii="Times New Roman" w:eastAsia="Arial Unicode MS"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nsid w:val="68915411"/>
    <w:multiLevelType w:val="hybridMultilevel"/>
    <w:tmpl w:val="B62EB682"/>
    <w:lvl w:ilvl="0" w:tplc="05108D82">
      <w:start w:val="5"/>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68AA19F6"/>
    <w:multiLevelType w:val="hybridMultilevel"/>
    <w:tmpl w:val="2FBE00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nsid w:val="68AE2033"/>
    <w:multiLevelType w:val="hybridMultilevel"/>
    <w:tmpl w:val="E3387C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86">
    <w:nsid w:val="6D231EB7"/>
    <w:multiLevelType w:val="hybridMultilevel"/>
    <w:tmpl w:val="F9B64786"/>
    <w:lvl w:ilvl="0" w:tplc="0415000B">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7">
    <w:nsid w:val="7057015D"/>
    <w:multiLevelType w:val="hybridMultilevel"/>
    <w:tmpl w:val="9E9C39C0"/>
    <w:lvl w:ilvl="0" w:tplc="013E06BE">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8">
    <w:nsid w:val="70931916"/>
    <w:multiLevelType w:val="hybridMultilevel"/>
    <w:tmpl w:val="A4AE2CCA"/>
    <w:name w:val="WW8Num28222"/>
    <w:lvl w:ilvl="0" w:tplc="0415000F">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abstractNum w:abstractNumId="90">
    <w:nsid w:val="72B6030D"/>
    <w:multiLevelType w:val="hybridMultilevel"/>
    <w:tmpl w:val="6A885F1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nsid w:val="73BC47E3"/>
    <w:multiLevelType w:val="hybridMultilevel"/>
    <w:tmpl w:val="2C4E24BA"/>
    <w:lvl w:ilvl="0" w:tplc="0415000B">
      <w:start w:val="1"/>
      <w:numFmt w:val="bullet"/>
      <w:lvlText w:val=""/>
      <w:lvlJc w:val="left"/>
      <w:pPr>
        <w:ind w:left="1506" w:hanging="360"/>
      </w:pPr>
      <w:rPr>
        <w:rFonts w:ascii="Wingdings" w:hAnsi="Wingdings" w:hint="default"/>
      </w:rPr>
    </w:lvl>
    <w:lvl w:ilvl="1" w:tplc="221C15C6">
      <w:start w:val="1"/>
      <w:numFmt w:val="bullet"/>
      <w:lvlText w:val=""/>
      <w:lvlJc w:val="left"/>
      <w:pPr>
        <w:tabs>
          <w:tab w:val="num" w:pos="2226"/>
        </w:tabs>
        <w:ind w:left="2226" w:hanging="360"/>
      </w:pPr>
      <w:rPr>
        <w:rFonts w:ascii="Wingdings" w:hAnsi="Wingdings"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92">
    <w:nsid w:val="75022EA1"/>
    <w:multiLevelType w:val="hybridMultilevel"/>
    <w:tmpl w:val="EB4C7390"/>
    <w:lvl w:ilvl="0" w:tplc="0415000F">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8773516"/>
    <w:multiLevelType w:val="hybridMultilevel"/>
    <w:tmpl w:val="81122334"/>
    <w:lvl w:ilvl="0" w:tplc="636A778A">
      <w:start w:val="1"/>
      <w:numFmt w:val="decimal"/>
      <w:lvlText w:val="%1."/>
      <w:lvlJc w:val="left"/>
      <w:pPr>
        <w:ind w:left="786" w:hanging="360"/>
      </w:pPr>
      <w:rPr>
        <w:b w:val="0"/>
        <w:i w:val="0"/>
        <w:sz w:val="24"/>
        <w:szCs w:val="24"/>
      </w:rPr>
    </w:lvl>
    <w:lvl w:ilvl="1" w:tplc="7E40C7E0">
      <w:start w:val="1"/>
      <w:numFmt w:val="decimal"/>
      <w:lvlText w:val="%2."/>
      <w:lvlJc w:val="left"/>
      <w:pPr>
        <w:tabs>
          <w:tab w:val="num" w:pos="1506"/>
        </w:tabs>
        <w:ind w:left="1506" w:hanging="360"/>
      </w:pPr>
    </w:lvl>
    <w:lvl w:ilvl="2" w:tplc="68E0C376">
      <w:start w:val="1"/>
      <w:numFmt w:val="decimal"/>
      <w:lvlText w:val="%3."/>
      <w:lvlJc w:val="left"/>
      <w:pPr>
        <w:tabs>
          <w:tab w:val="num" w:pos="2226"/>
        </w:tabs>
        <w:ind w:left="2226" w:hanging="360"/>
      </w:pPr>
    </w:lvl>
    <w:lvl w:ilvl="3" w:tplc="3B6868C6">
      <w:start w:val="1"/>
      <w:numFmt w:val="decimal"/>
      <w:lvlText w:val="%4."/>
      <w:lvlJc w:val="left"/>
      <w:pPr>
        <w:tabs>
          <w:tab w:val="num" w:pos="2946"/>
        </w:tabs>
        <w:ind w:left="2946" w:hanging="360"/>
      </w:pPr>
    </w:lvl>
    <w:lvl w:ilvl="4" w:tplc="EEAE07F8">
      <w:start w:val="1"/>
      <w:numFmt w:val="decimal"/>
      <w:lvlText w:val="%5."/>
      <w:lvlJc w:val="left"/>
      <w:pPr>
        <w:tabs>
          <w:tab w:val="num" w:pos="3666"/>
        </w:tabs>
        <w:ind w:left="3666" w:hanging="360"/>
      </w:pPr>
    </w:lvl>
    <w:lvl w:ilvl="5" w:tplc="F746F1BA">
      <w:start w:val="1"/>
      <w:numFmt w:val="decimal"/>
      <w:lvlText w:val="%6."/>
      <w:lvlJc w:val="left"/>
      <w:pPr>
        <w:tabs>
          <w:tab w:val="num" w:pos="4386"/>
        </w:tabs>
        <w:ind w:left="4386" w:hanging="360"/>
      </w:pPr>
    </w:lvl>
    <w:lvl w:ilvl="6" w:tplc="0450C60C">
      <w:start w:val="1"/>
      <w:numFmt w:val="decimal"/>
      <w:lvlText w:val="%7."/>
      <w:lvlJc w:val="left"/>
      <w:pPr>
        <w:tabs>
          <w:tab w:val="num" w:pos="5106"/>
        </w:tabs>
        <w:ind w:left="5106" w:hanging="360"/>
      </w:pPr>
    </w:lvl>
    <w:lvl w:ilvl="7" w:tplc="37B81C32">
      <w:start w:val="1"/>
      <w:numFmt w:val="decimal"/>
      <w:lvlText w:val="%8."/>
      <w:lvlJc w:val="left"/>
      <w:pPr>
        <w:tabs>
          <w:tab w:val="num" w:pos="5826"/>
        </w:tabs>
        <w:ind w:left="5826" w:hanging="360"/>
      </w:pPr>
    </w:lvl>
    <w:lvl w:ilvl="8" w:tplc="09A2D260">
      <w:start w:val="1"/>
      <w:numFmt w:val="decimal"/>
      <w:lvlText w:val="%9."/>
      <w:lvlJc w:val="left"/>
      <w:pPr>
        <w:tabs>
          <w:tab w:val="num" w:pos="6546"/>
        </w:tabs>
        <w:ind w:left="6546" w:hanging="360"/>
      </w:pPr>
    </w:lvl>
  </w:abstractNum>
  <w:abstractNum w:abstractNumId="94">
    <w:nsid w:val="7A572966"/>
    <w:multiLevelType w:val="hybridMultilevel"/>
    <w:tmpl w:val="B4BC1F26"/>
    <w:name w:val="WW8Num64"/>
    <w:lvl w:ilvl="0" w:tplc="00000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B2763BB"/>
    <w:multiLevelType w:val="hybridMultilevel"/>
    <w:tmpl w:val="813C8360"/>
    <w:lvl w:ilvl="0" w:tplc="0415000B">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96">
    <w:nsid w:val="7B5423E8"/>
    <w:multiLevelType w:val="hybridMultilevel"/>
    <w:tmpl w:val="54D62DB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nsid w:val="7CA22DAD"/>
    <w:multiLevelType w:val="hybridMultilevel"/>
    <w:tmpl w:val="5E4CDF60"/>
    <w:lvl w:ilvl="0" w:tplc="ED1C0D9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9"/>
  </w:num>
  <w:num w:numId="2">
    <w:abstractNumId w:val="47"/>
  </w:num>
  <w:num w:numId="3">
    <w:abstractNumId w:val="57"/>
  </w:num>
  <w:num w:numId="4">
    <w:abstractNumId w:val="54"/>
  </w:num>
  <w:num w:numId="5">
    <w:abstractNumId w:val="73"/>
  </w:num>
  <w:num w:numId="6">
    <w:abstractNumId w:val="61"/>
  </w:num>
  <w:num w:numId="7">
    <w:abstractNumId w:val="17"/>
  </w:num>
  <w:num w:numId="8">
    <w:abstractNumId w:val="56"/>
  </w:num>
  <w:num w:numId="9">
    <w:abstractNumId w:val="1"/>
  </w:num>
  <w:num w:numId="10">
    <w:abstractNumId w:val="55"/>
  </w:num>
  <w:num w:numId="11">
    <w:abstractNumId w:val="64"/>
  </w:num>
  <w:num w:numId="12">
    <w:abstractNumId w:val="85"/>
  </w:num>
  <w:num w:numId="13">
    <w:abstractNumId w:val="41"/>
  </w:num>
  <w:num w:numId="14">
    <w:abstractNumId w:val="92"/>
  </w:num>
  <w:num w:numId="15">
    <w:abstractNumId w:val="62"/>
  </w:num>
  <w:num w:numId="16">
    <w:abstractNumId w:val="82"/>
  </w:num>
  <w:num w:numId="17">
    <w:abstractNumId w:val="59"/>
  </w:num>
  <w:num w:numId="18">
    <w:abstractNumId w:val="32"/>
  </w:num>
  <w:num w:numId="19">
    <w:abstractNumId w:val="34"/>
  </w:num>
  <w:num w:numId="20">
    <w:abstractNumId w:val="38"/>
  </w:num>
  <w:num w:numId="21">
    <w:abstractNumId w:val="25"/>
  </w:num>
  <w:num w:numId="22">
    <w:abstractNumId w:val="94"/>
  </w:num>
  <w:num w:numId="23">
    <w:abstractNumId w:val="27"/>
  </w:num>
  <w:num w:numId="24">
    <w:abstractNumId w:val="44"/>
  </w:num>
  <w:num w:numId="25">
    <w:abstractNumId w:val="40"/>
  </w:num>
  <w:num w:numId="26">
    <w:abstractNumId w:val="71"/>
  </w:num>
  <w:num w:numId="27">
    <w:abstractNumId w:val="51"/>
  </w:num>
  <w:num w:numId="28">
    <w:abstractNumId w:val="88"/>
  </w:num>
  <w:num w:numId="2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58"/>
  </w:num>
  <w:num w:numId="3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78"/>
  </w:num>
  <w:num w:numId="35">
    <w:abstractNumId w:val="53"/>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9"/>
  </w:num>
  <w:num w:numId="43">
    <w:abstractNumId w:val="90"/>
  </w:num>
  <w:num w:numId="44">
    <w:abstractNumId w:val="67"/>
  </w:num>
  <w:num w:numId="45">
    <w:abstractNumId w:val="31"/>
  </w:num>
  <w:num w:numId="46">
    <w:abstractNumId w:val="86"/>
  </w:num>
  <w:num w:numId="47">
    <w:abstractNumId w:val="46"/>
  </w:num>
  <w:num w:numId="48">
    <w:abstractNumId w:val="83"/>
  </w:num>
  <w:num w:numId="49">
    <w:abstractNumId w:val="91"/>
  </w:num>
  <w:num w:numId="50">
    <w:abstractNumId w:val="37"/>
  </w:num>
  <w:num w:numId="51">
    <w:abstractNumId w:val="33"/>
  </w:num>
  <w:num w:numId="52">
    <w:abstractNumId w:val="66"/>
  </w:num>
  <w:num w:numId="53">
    <w:abstractNumId w:val="29"/>
  </w:num>
  <w:num w:numId="54">
    <w:abstractNumId w:val="95"/>
  </w:num>
  <w:num w:numId="55">
    <w:abstractNumId w:val="52"/>
  </w:num>
  <w:num w:numId="56">
    <w:abstractNumId w:val="74"/>
  </w:num>
  <w:num w:numId="57">
    <w:abstractNumId w:val="48"/>
  </w:num>
  <w:num w:numId="58">
    <w:abstractNumId w:val="63"/>
  </w:num>
  <w:num w:numId="59">
    <w:abstractNumId w:val="26"/>
  </w:num>
  <w:num w:numId="60">
    <w:abstractNumId w:val="35"/>
  </w:num>
  <w:num w:numId="61">
    <w:abstractNumId w:val="87"/>
  </w:num>
  <w:num w:numId="62">
    <w:abstractNumId w:val="84"/>
  </w:num>
  <w:num w:numId="63">
    <w:abstractNumId w:val="39"/>
  </w:num>
  <w:num w:numId="64">
    <w:abstractNumId w:val="49"/>
  </w:num>
  <w:num w:numId="65">
    <w:abstractNumId w:val="79"/>
  </w:num>
  <w:num w:numId="66">
    <w:abstractNumId w:val="50"/>
  </w:num>
  <w:num w:numId="67">
    <w:abstractNumId w:val="72"/>
  </w:num>
  <w:num w:numId="68">
    <w:abstractNumId w:val="97"/>
  </w:num>
  <w:num w:numId="69">
    <w:abstractNumId w:val="21"/>
  </w:num>
  <w:num w:numId="70">
    <w:abstractNumId w:val="65"/>
  </w:num>
  <w:num w:numId="71">
    <w:abstractNumId w:val="70"/>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6"/>
  </w:num>
  <w:num w:numId="74">
    <w:abstractNumId w:val="45"/>
  </w:num>
  <w:num w:numId="75">
    <w:abstractNumId w:val="42"/>
  </w:num>
  <w:num w:numId="76">
    <w:abstractNumId w:val="68"/>
  </w:num>
  <w:num w:numId="77">
    <w:abstractNumId w:val="80"/>
  </w:num>
  <w:num w:numId="78">
    <w:abstractNumId w:val="60"/>
  </w:num>
  <w:num w:numId="79">
    <w:abstractNumId w:val="0"/>
  </w:num>
  <w:num w:numId="80">
    <w:abstractNumId w:val="23"/>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4" fillcolor="white">
      <v:fill color="white"/>
    </o:shapedefaults>
  </w:hdrShapeDefaults>
  <w:footnotePr>
    <w:footnote w:id="-1"/>
    <w:footnote w:id="0"/>
  </w:footnotePr>
  <w:endnotePr>
    <w:endnote w:id="-1"/>
    <w:endnote w:id="0"/>
  </w:endnotePr>
  <w:compat/>
  <w:rsids>
    <w:rsidRoot w:val="00D8462A"/>
    <w:rsid w:val="00001143"/>
    <w:rsid w:val="00001A32"/>
    <w:rsid w:val="00001DCA"/>
    <w:rsid w:val="00001E82"/>
    <w:rsid w:val="00002D30"/>
    <w:rsid w:val="0000317D"/>
    <w:rsid w:val="00003946"/>
    <w:rsid w:val="00003E82"/>
    <w:rsid w:val="00004612"/>
    <w:rsid w:val="00004BE3"/>
    <w:rsid w:val="00005D7C"/>
    <w:rsid w:val="0000615B"/>
    <w:rsid w:val="0000653D"/>
    <w:rsid w:val="000067C7"/>
    <w:rsid w:val="00007539"/>
    <w:rsid w:val="00010175"/>
    <w:rsid w:val="00010A80"/>
    <w:rsid w:val="00011A72"/>
    <w:rsid w:val="00011BEB"/>
    <w:rsid w:val="00013C50"/>
    <w:rsid w:val="00013F3F"/>
    <w:rsid w:val="000149CF"/>
    <w:rsid w:val="00014EE0"/>
    <w:rsid w:val="000152D6"/>
    <w:rsid w:val="00016017"/>
    <w:rsid w:val="0001695B"/>
    <w:rsid w:val="0002056A"/>
    <w:rsid w:val="00020B35"/>
    <w:rsid w:val="0002183A"/>
    <w:rsid w:val="00022228"/>
    <w:rsid w:val="00023279"/>
    <w:rsid w:val="00023A2F"/>
    <w:rsid w:val="000253C3"/>
    <w:rsid w:val="00025A0C"/>
    <w:rsid w:val="00025B0A"/>
    <w:rsid w:val="00025D07"/>
    <w:rsid w:val="0002620B"/>
    <w:rsid w:val="000262A8"/>
    <w:rsid w:val="00026D06"/>
    <w:rsid w:val="00027B0C"/>
    <w:rsid w:val="00027EDC"/>
    <w:rsid w:val="000300A4"/>
    <w:rsid w:val="0003038C"/>
    <w:rsid w:val="00030ED5"/>
    <w:rsid w:val="00031F49"/>
    <w:rsid w:val="000327C3"/>
    <w:rsid w:val="0003348B"/>
    <w:rsid w:val="000334B2"/>
    <w:rsid w:val="00033E17"/>
    <w:rsid w:val="00033F35"/>
    <w:rsid w:val="000344DB"/>
    <w:rsid w:val="000345BF"/>
    <w:rsid w:val="0003489F"/>
    <w:rsid w:val="000355B1"/>
    <w:rsid w:val="00035D13"/>
    <w:rsid w:val="000373D8"/>
    <w:rsid w:val="0003774A"/>
    <w:rsid w:val="00040E77"/>
    <w:rsid w:val="00040F2E"/>
    <w:rsid w:val="00041059"/>
    <w:rsid w:val="0004164C"/>
    <w:rsid w:val="00041E21"/>
    <w:rsid w:val="00041F99"/>
    <w:rsid w:val="00042993"/>
    <w:rsid w:val="00042C01"/>
    <w:rsid w:val="00042E46"/>
    <w:rsid w:val="0004386C"/>
    <w:rsid w:val="00043C54"/>
    <w:rsid w:val="000442EE"/>
    <w:rsid w:val="0004461C"/>
    <w:rsid w:val="00044AE8"/>
    <w:rsid w:val="00044AEE"/>
    <w:rsid w:val="00044DB5"/>
    <w:rsid w:val="00044DB8"/>
    <w:rsid w:val="00045740"/>
    <w:rsid w:val="00045FC7"/>
    <w:rsid w:val="000468A6"/>
    <w:rsid w:val="00046A1F"/>
    <w:rsid w:val="00050219"/>
    <w:rsid w:val="00050468"/>
    <w:rsid w:val="00051256"/>
    <w:rsid w:val="000530D7"/>
    <w:rsid w:val="00053C9A"/>
    <w:rsid w:val="000548E3"/>
    <w:rsid w:val="00054E40"/>
    <w:rsid w:val="000553DF"/>
    <w:rsid w:val="000562F2"/>
    <w:rsid w:val="0005662B"/>
    <w:rsid w:val="000567C5"/>
    <w:rsid w:val="0005737C"/>
    <w:rsid w:val="00060219"/>
    <w:rsid w:val="000609F2"/>
    <w:rsid w:val="00060BC6"/>
    <w:rsid w:val="00060DF3"/>
    <w:rsid w:val="00060E79"/>
    <w:rsid w:val="00060FC3"/>
    <w:rsid w:val="000625FC"/>
    <w:rsid w:val="000628B9"/>
    <w:rsid w:val="00064236"/>
    <w:rsid w:val="000648C5"/>
    <w:rsid w:val="00064C8C"/>
    <w:rsid w:val="0006514D"/>
    <w:rsid w:val="00065F8F"/>
    <w:rsid w:val="00066986"/>
    <w:rsid w:val="00066EBF"/>
    <w:rsid w:val="000706F3"/>
    <w:rsid w:val="00070C34"/>
    <w:rsid w:val="00071227"/>
    <w:rsid w:val="000721B8"/>
    <w:rsid w:val="0007297E"/>
    <w:rsid w:val="00072FCB"/>
    <w:rsid w:val="000731BF"/>
    <w:rsid w:val="000732AD"/>
    <w:rsid w:val="000739F7"/>
    <w:rsid w:val="00074992"/>
    <w:rsid w:val="00074995"/>
    <w:rsid w:val="0007621C"/>
    <w:rsid w:val="00076A70"/>
    <w:rsid w:val="00076BA6"/>
    <w:rsid w:val="00076E50"/>
    <w:rsid w:val="0007716C"/>
    <w:rsid w:val="000776A8"/>
    <w:rsid w:val="00081057"/>
    <w:rsid w:val="0008168F"/>
    <w:rsid w:val="00082686"/>
    <w:rsid w:val="00083DBF"/>
    <w:rsid w:val="000851B3"/>
    <w:rsid w:val="00085A16"/>
    <w:rsid w:val="0008633F"/>
    <w:rsid w:val="00086DA0"/>
    <w:rsid w:val="00090044"/>
    <w:rsid w:val="00091250"/>
    <w:rsid w:val="0009164D"/>
    <w:rsid w:val="00091A1F"/>
    <w:rsid w:val="00091C4A"/>
    <w:rsid w:val="00092860"/>
    <w:rsid w:val="00093B78"/>
    <w:rsid w:val="0009462C"/>
    <w:rsid w:val="000955F6"/>
    <w:rsid w:val="00095690"/>
    <w:rsid w:val="000A07E0"/>
    <w:rsid w:val="000A1084"/>
    <w:rsid w:val="000A1407"/>
    <w:rsid w:val="000A1497"/>
    <w:rsid w:val="000A1D1B"/>
    <w:rsid w:val="000A2391"/>
    <w:rsid w:val="000A326E"/>
    <w:rsid w:val="000A33F1"/>
    <w:rsid w:val="000A439D"/>
    <w:rsid w:val="000A5AD2"/>
    <w:rsid w:val="000A5FA9"/>
    <w:rsid w:val="000A77B9"/>
    <w:rsid w:val="000A7DBC"/>
    <w:rsid w:val="000B0533"/>
    <w:rsid w:val="000B06E0"/>
    <w:rsid w:val="000B0C28"/>
    <w:rsid w:val="000B0C84"/>
    <w:rsid w:val="000B0D33"/>
    <w:rsid w:val="000B18B3"/>
    <w:rsid w:val="000B1BAE"/>
    <w:rsid w:val="000B2421"/>
    <w:rsid w:val="000B2A6C"/>
    <w:rsid w:val="000B455A"/>
    <w:rsid w:val="000B54F6"/>
    <w:rsid w:val="000B5696"/>
    <w:rsid w:val="000B58F5"/>
    <w:rsid w:val="000B6197"/>
    <w:rsid w:val="000B69A2"/>
    <w:rsid w:val="000B6A15"/>
    <w:rsid w:val="000B6FF1"/>
    <w:rsid w:val="000B7010"/>
    <w:rsid w:val="000B76A6"/>
    <w:rsid w:val="000C0F55"/>
    <w:rsid w:val="000C1687"/>
    <w:rsid w:val="000C1774"/>
    <w:rsid w:val="000C19E3"/>
    <w:rsid w:val="000C1C31"/>
    <w:rsid w:val="000C1E40"/>
    <w:rsid w:val="000C22D1"/>
    <w:rsid w:val="000C35D4"/>
    <w:rsid w:val="000C3AAB"/>
    <w:rsid w:val="000C437A"/>
    <w:rsid w:val="000C43CB"/>
    <w:rsid w:val="000C6AAC"/>
    <w:rsid w:val="000C6EF2"/>
    <w:rsid w:val="000D07B5"/>
    <w:rsid w:val="000D1546"/>
    <w:rsid w:val="000D2A89"/>
    <w:rsid w:val="000D3EDF"/>
    <w:rsid w:val="000D4257"/>
    <w:rsid w:val="000D4939"/>
    <w:rsid w:val="000D4961"/>
    <w:rsid w:val="000D4D37"/>
    <w:rsid w:val="000D54F5"/>
    <w:rsid w:val="000D6679"/>
    <w:rsid w:val="000D690D"/>
    <w:rsid w:val="000D6D13"/>
    <w:rsid w:val="000D7CD2"/>
    <w:rsid w:val="000E0E48"/>
    <w:rsid w:val="000E1284"/>
    <w:rsid w:val="000E1C70"/>
    <w:rsid w:val="000E27FA"/>
    <w:rsid w:val="000E49B6"/>
    <w:rsid w:val="000E51E8"/>
    <w:rsid w:val="000E54F2"/>
    <w:rsid w:val="000F0009"/>
    <w:rsid w:val="000F0878"/>
    <w:rsid w:val="000F0B4E"/>
    <w:rsid w:val="000F0B85"/>
    <w:rsid w:val="000F14CD"/>
    <w:rsid w:val="000F19D8"/>
    <w:rsid w:val="000F1A97"/>
    <w:rsid w:val="000F1AAA"/>
    <w:rsid w:val="000F243A"/>
    <w:rsid w:val="000F29DC"/>
    <w:rsid w:val="000F310D"/>
    <w:rsid w:val="000F3650"/>
    <w:rsid w:val="000F42DE"/>
    <w:rsid w:val="000F4AC5"/>
    <w:rsid w:val="000F53D0"/>
    <w:rsid w:val="000F5B52"/>
    <w:rsid w:val="000F5E38"/>
    <w:rsid w:val="000F7CF0"/>
    <w:rsid w:val="00100200"/>
    <w:rsid w:val="001011BE"/>
    <w:rsid w:val="00101705"/>
    <w:rsid w:val="0010357F"/>
    <w:rsid w:val="0010383D"/>
    <w:rsid w:val="001038A9"/>
    <w:rsid w:val="00103A42"/>
    <w:rsid w:val="001047E2"/>
    <w:rsid w:val="00104C6D"/>
    <w:rsid w:val="00106191"/>
    <w:rsid w:val="0010733B"/>
    <w:rsid w:val="0010753B"/>
    <w:rsid w:val="00107B9B"/>
    <w:rsid w:val="00110F7D"/>
    <w:rsid w:val="0011200B"/>
    <w:rsid w:val="00112DE8"/>
    <w:rsid w:val="0011319E"/>
    <w:rsid w:val="00113F9A"/>
    <w:rsid w:val="001154F5"/>
    <w:rsid w:val="001164DD"/>
    <w:rsid w:val="00116AA1"/>
    <w:rsid w:val="00116C5B"/>
    <w:rsid w:val="00116FF9"/>
    <w:rsid w:val="001174A7"/>
    <w:rsid w:val="0011770E"/>
    <w:rsid w:val="00117C38"/>
    <w:rsid w:val="00117CC6"/>
    <w:rsid w:val="00117D1E"/>
    <w:rsid w:val="00117D95"/>
    <w:rsid w:val="00120455"/>
    <w:rsid w:val="001204C1"/>
    <w:rsid w:val="0012138A"/>
    <w:rsid w:val="00121A03"/>
    <w:rsid w:val="00122442"/>
    <w:rsid w:val="0012260C"/>
    <w:rsid w:val="00122F2F"/>
    <w:rsid w:val="00123788"/>
    <w:rsid w:val="00123C4C"/>
    <w:rsid w:val="001240EA"/>
    <w:rsid w:val="0012447A"/>
    <w:rsid w:val="00124DC4"/>
    <w:rsid w:val="00124ECE"/>
    <w:rsid w:val="001255A0"/>
    <w:rsid w:val="00125A65"/>
    <w:rsid w:val="001264FA"/>
    <w:rsid w:val="001269BC"/>
    <w:rsid w:val="001273C9"/>
    <w:rsid w:val="00127443"/>
    <w:rsid w:val="00127C32"/>
    <w:rsid w:val="00127CF7"/>
    <w:rsid w:val="00130788"/>
    <w:rsid w:val="00131383"/>
    <w:rsid w:val="00131B2E"/>
    <w:rsid w:val="00131B61"/>
    <w:rsid w:val="001325F7"/>
    <w:rsid w:val="00132D34"/>
    <w:rsid w:val="00133032"/>
    <w:rsid w:val="001330B0"/>
    <w:rsid w:val="001339B4"/>
    <w:rsid w:val="00133AA0"/>
    <w:rsid w:val="00134B6F"/>
    <w:rsid w:val="00135187"/>
    <w:rsid w:val="00135416"/>
    <w:rsid w:val="00136B5B"/>
    <w:rsid w:val="00140012"/>
    <w:rsid w:val="00141140"/>
    <w:rsid w:val="00142C11"/>
    <w:rsid w:val="00142E42"/>
    <w:rsid w:val="00143B8E"/>
    <w:rsid w:val="00143CA0"/>
    <w:rsid w:val="0014433A"/>
    <w:rsid w:val="00144666"/>
    <w:rsid w:val="00144BF0"/>
    <w:rsid w:val="00144EF9"/>
    <w:rsid w:val="00145CE6"/>
    <w:rsid w:val="001470F5"/>
    <w:rsid w:val="001472F0"/>
    <w:rsid w:val="00150740"/>
    <w:rsid w:val="00150D8F"/>
    <w:rsid w:val="00154522"/>
    <w:rsid w:val="00154CAA"/>
    <w:rsid w:val="00154F84"/>
    <w:rsid w:val="00155469"/>
    <w:rsid w:val="0015551C"/>
    <w:rsid w:val="00156205"/>
    <w:rsid w:val="0015633E"/>
    <w:rsid w:val="00156E93"/>
    <w:rsid w:val="00156F56"/>
    <w:rsid w:val="00157DA9"/>
    <w:rsid w:val="00160A6A"/>
    <w:rsid w:val="00160BEC"/>
    <w:rsid w:val="00161406"/>
    <w:rsid w:val="00161BD5"/>
    <w:rsid w:val="00162AA2"/>
    <w:rsid w:val="00163BBD"/>
    <w:rsid w:val="001650F2"/>
    <w:rsid w:val="0016530D"/>
    <w:rsid w:val="001657DB"/>
    <w:rsid w:val="001659DA"/>
    <w:rsid w:val="0016699C"/>
    <w:rsid w:val="00166CAC"/>
    <w:rsid w:val="00167DEF"/>
    <w:rsid w:val="001702FA"/>
    <w:rsid w:val="001704DA"/>
    <w:rsid w:val="001709B9"/>
    <w:rsid w:val="00171A15"/>
    <w:rsid w:val="0017252C"/>
    <w:rsid w:val="00172CDA"/>
    <w:rsid w:val="0017356E"/>
    <w:rsid w:val="0017385B"/>
    <w:rsid w:val="00174A54"/>
    <w:rsid w:val="001750E8"/>
    <w:rsid w:val="00176643"/>
    <w:rsid w:val="0017684C"/>
    <w:rsid w:val="00176F8A"/>
    <w:rsid w:val="00176FDB"/>
    <w:rsid w:val="00177468"/>
    <w:rsid w:val="001777D5"/>
    <w:rsid w:val="001778F4"/>
    <w:rsid w:val="00181826"/>
    <w:rsid w:val="00182390"/>
    <w:rsid w:val="0018266B"/>
    <w:rsid w:val="00182C0D"/>
    <w:rsid w:val="00182E62"/>
    <w:rsid w:val="00183C7A"/>
    <w:rsid w:val="00183EC5"/>
    <w:rsid w:val="00184523"/>
    <w:rsid w:val="001847E9"/>
    <w:rsid w:val="001852AA"/>
    <w:rsid w:val="00185945"/>
    <w:rsid w:val="001860D0"/>
    <w:rsid w:val="00186518"/>
    <w:rsid w:val="00186B1B"/>
    <w:rsid w:val="00187C2D"/>
    <w:rsid w:val="00187F89"/>
    <w:rsid w:val="00190826"/>
    <w:rsid w:val="001910B8"/>
    <w:rsid w:val="00192FF2"/>
    <w:rsid w:val="00193042"/>
    <w:rsid w:val="00193141"/>
    <w:rsid w:val="001932C1"/>
    <w:rsid w:val="00194509"/>
    <w:rsid w:val="0019587C"/>
    <w:rsid w:val="0019665F"/>
    <w:rsid w:val="00197372"/>
    <w:rsid w:val="00197C80"/>
    <w:rsid w:val="001A0537"/>
    <w:rsid w:val="001A0962"/>
    <w:rsid w:val="001A1442"/>
    <w:rsid w:val="001A24AC"/>
    <w:rsid w:val="001A28F5"/>
    <w:rsid w:val="001A3167"/>
    <w:rsid w:val="001A3E81"/>
    <w:rsid w:val="001A3EC1"/>
    <w:rsid w:val="001A4060"/>
    <w:rsid w:val="001A415B"/>
    <w:rsid w:val="001A4292"/>
    <w:rsid w:val="001A48EE"/>
    <w:rsid w:val="001A4C33"/>
    <w:rsid w:val="001A53F8"/>
    <w:rsid w:val="001A5683"/>
    <w:rsid w:val="001A5B44"/>
    <w:rsid w:val="001A5EBD"/>
    <w:rsid w:val="001A64CB"/>
    <w:rsid w:val="001A6B9A"/>
    <w:rsid w:val="001A6CE2"/>
    <w:rsid w:val="001B06E3"/>
    <w:rsid w:val="001B08E0"/>
    <w:rsid w:val="001B0D0A"/>
    <w:rsid w:val="001B164F"/>
    <w:rsid w:val="001B2849"/>
    <w:rsid w:val="001B2988"/>
    <w:rsid w:val="001B2B05"/>
    <w:rsid w:val="001B3D36"/>
    <w:rsid w:val="001B4F63"/>
    <w:rsid w:val="001B5A35"/>
    <w:rsid w:val="001B5B18"/>
    <w:rsid w:val="001B5F7C"/>
    <w:rsid w:val="001B6801"/>
    <w:rsid w:val="001B6EC0"/>
    <w:rsid w:val="001B71BF"/>
    <w:rsid w:val="001C0D77"/>
    <w:rsid w:val="001C19EF"/>
    <w:rsid w:val="001C2210"/>
    <w:rsid w:val="001C2406"/>
    <w:rsid w:val="001C2510"/>
    <w:rsid w:val="001C27BE"/>
    <w:rsid w:val="001C298E"/>
    <w:rsid w:val="001C31E8"/>
    <w:rsid w:val="001C3C99"/>
    <w:rsid w:val="001C3EEE"/>
    <w:rsid w:val="001C4491"/>
    <w:rsid w:val="001C5339"/>
    <w:rsid w:val="001C6B4D"/>
    <w:rsid w:val="001C7772"/>
    <w:rsid w:val="001C7BD3"/>
    <w:rsid w:val="001C7C63"/>
    <w:rsid w:val="001D020B"/>
    <w:rsid w:val="001D0AD8"/>
    <w:rsid w:val="001D0DFF"/>
    <w:rsid w:val="001D1C6B"/>
    <w:rsid w:val="001D1EB5"/>
    <w:rsid w:val="001D3B47"/>
    <w:rsid w:val="001D49A8"/>
    <w:rsid w:val="001D5422"/>
    <w:rsid w:val="001D5EEB"/>
    <w:rsid w:val="001D6135"/>
    <w:rsid w:val="001D7F11"/>
    <w:rsid w:val="001E0A82"/>
    <w:rsid w:val="001E0F27"/>
    <w:rsid w:val="001E10F1"/>
    <w:rsid w:val="001E12D5"/>
    <w:rsid w:val="001E15E5"/>
    <w:rsid w:val="001E1E76"/>
    <w:rsid w:val="001E1F89"/>
    <w:rsid w:val="001E2134"/>
    <w:rsid w:val="001E27AD"/>
    <w:rsid w:val="001E33BB"/>
    <w:rsid w:val="001E440B"/>
    <w:rsid w:val="001E4D0B"/>
    <w:rsid w:val="001E678C"/>
    <w:rsid w:val="001E70F6"/>
    <w:rsid w:val="001E72C6"/>
    <w:rsid w:val="001E74C4"/>
    <w:rsid w:val="001E75E0"/>
    <w:rsid w:val="001E7D3A"/>
    <w:rsid w:val="001F10E4"/>
    <w:rsid w:val="001F14DD"/>
    <w:rsid w:val="001F1A90"/>
    <w:rsid w:val="001F30D4"/>
    <w:rsid w:val="001F3292"/>
    <w:rsid w:val="001F3F73"/>
    <w:rsid w:val="001F5080"/>
    <w:rsid w:val="001F5309"/>
    <w:rsid w:val="001F5B5E"/>
    <w:rsid w:val="001F7BCE"/>
    <w:rsid w:val="00200970"/>
    <w:rsid w:val="00201FAD"/>
    <w:rsid w:val="00202053"/>
    <w:rsid w:val="00202570"/>
    <w:rsid w:val="00202B46"/>
    <w:rsid w:val="0020326A"/>
    <w:rsid w:val="00205FB5"/>
    <w:rsid w:val="0020731E"/>
    <w:rsid w:val="002075D1"/>
    <w:rsid w:val="00207B9A"/>
    <w:rsid w:val="00207C04"/>
    <w:rsid w:val="00207F4D"/>
    <w:rsid w:val="002102CA"/>
    <w:rsid w:val="00210942"/>
    <w:rsid w:val="00210F03"/>
    <w:rsid w:val="00211B57"/>
    <w:rsid w:val="00212172"/>
    <w:rsid w:val="00212514"/>
    <w:rsid w:val="00212620"/>
    <w:rsid w:val="00212843"/>
    <w:rsid w:val="0021325C"/>
    <w:rsid w:val="002133DC"/>
    <w:rsid w:val="00213602"/>
    <w:rsid w:val="00213A71"/>
    <w:rsid w:val="00213F95"/>
    <w:rsid w:val="00214062"/>
    <w:rsid w:val="00214DF9"/>
    <w:rsid w:val="00215652"/>
    <w:rsid w:val="002163C0"/>
    <w:rsid w:val="002165C6"/>
    <w:rsid w:val="00217450"/>
    <w:rsid w:val="00217C86"/>
    <w:rsid w:val="00220027"/>
    <w:rsid w:val="002202DD"/>
    <w:rsid w:val="002206D5"/>
    <w:rsid w:val="002206FA"/>
    <w:rsid w:val="002210BB"/>
    <w:rsid w:val="00222E30"/>
    <w:rsid w:val="00223078"/>
    <w:rsid w:val="002251D0"/>
    <w:rsid w:val="002251DE"/>
    <w:rsid w:val="002253B8"/>
    <w:rsid w:val="00225500"/>
    <w:rsid w:val="00225D20"/>
    <w:rsid w:val="00226DE0"/>
    <w:rsid w:val="00227342"/>
    <w:rsid w:val="002309A0"/>
    <w:rsid w:val="00230E16"/>
    <w:rsid w:val="002314A3"/>
    <w:rsid w:val="002316F7"/>
    <w:rsid w:val="00231BA5"/>
    <w:rsid w:val="0023266B"/>
    <w:rsid w:val="00232FA3"/>
    <w:rsid w:val="002345A3"/>
    <w:rsid w:val="00235005"/>
    <w:rsid w:val="00236DDF"/>
    <w:rsid w:val="00237059"/>
    <w:rsid w:val="00237A4C"/>
    <w:rsid w:val="002407BF"/>
    <w:rsid w:val="002407C3"/>
    <w:rsid w:val="00240A8D"/>
    <w:rsid w:val="00241615"/>
    <w:rsid w:val="0024183F"/>
    <w:rsid w:val="002418E9"/>
    <w:rsid w:val="002419FC"/>
    <w:rsid w:val="00241FC9"/>
    <w:rsid w:val="002434C0"/>
    <w:rsid w:val="002440DF"/>
    <w:rsid w:val="00244B3E"/>
    <w:rsid w:val="00245629"/>
    <w:rsid w:val="00245918"/>
    <w:rsid w:val="00245C32"/>
    <w:rsid w:val="0024657F"/>
    <w:rsid w:val="00246A8C"/>
    <w:rsid w:val="0025102E"/>
    <w:rsid w:val="00251266"/>
    <w:rsid w:val="00251574"/>
    <w:rsid w:val="00251FF6"/>
    <w:rsid w:val="00252178"/>
    <w:rsid w:val="0025374A"/>
    <w:rsid w:val="00253E17"/>
    <w:rsid w:val="0025427E"/>
    <w:rsid w:val="00254AD7"/>
    <w:rsid w:val="0025526E"/>
    <w:rsid w:val="002556E2"/>
    <w:rsid w:val="002557DA"/>
    <w:rsid w:val="00255A84"/>
    <w:rsid w:val="00255B32"/>
    <w:rsid w:val="00255E8A"/>
    <w:rsid w:val="002563F4"/>
    <w:rsid w:val="00256AFD"/>
    <w:rsid w:val="00256BFA"/>
    <w:rsid w:val="00260304"/>
    <w:rsid w:val="002603DE"/>
    <w:rsid w:val="002608F7"/>
    <w:rsid w:val="00261649"/>
    <w:rsid w:val="00261AF8"/>
    <w:rsid w:val="00261C8D"/>
    <w:rsid w:val="0026228A"/>
    <w:rsid w:val="002622E7"/>
    <w:rsid w:val="00262567"/>
    <w:rsid w:val="00263FE2"/>
    <w:rsid w:val="00264119"/>
    <w:rsid w:val="00264582"/>
    <w:rsid w:val="002648FE"/>
    <w:rsid w:val="00265171"/>
    <w:rsid w:val="00266B6D"/>
    <w:rsid w:val="00267A8C"/>
    <w:rsid w:val="00267F2E"/>
    <w:rsid w:val="002705F9"/>
    <w:rsid w:val="00270BAE"/>
    <w:rsid w:val="0027105B"/>
    <w:rsid w:val="002718AB"/>
    <w:rsid w:val="00271BA6"/>
    <w:rsid w:val="002720AF"/>
    <w:rsid w:val="0027297D"/>
    <w:rsid w:val="00274303"/>
    <w:rsid w:val="00274507"/>
    <w:rsid w:val="0027462F"/>
    <w:rsid w:val="00275711"/>
    <w:rsid w:val="00275F94"/>
    <w:rsid w:val="002764EA"/>
    <w:rsid w:val="00277034"/>
    <w:rsid w:val="0027768C"/>
    <w:rsid w:val="00280352"/>
    <w:rsid w:val="00280994"/>
    <w:rsid w:val="00280EFB"/>
    <w:rsid w:val="0028131E"/>
    <w:rsid w:val="00281A2A"/>
    <w:rsid w:val="00281A9B"/>
    <w:rsid w:val="00281F1E"/>
    <w:rsid w:val="00282659"/>
    <w:rsid w:val="002847AD"/>
    <w:rsid w:val="00284EAF"/>
    <w:rsid w:val="00285274"/>
    <w:rsid w:val="0028564C"/>
    <w:rsid w:val="00287D26"/>
    <w:rsid w:val="0029068C"/>
    <w:rsid w:val="00291326"/>
    <w:rsid w:val="00291D93"/>
    <w:rsid w:val="00292284"/>
    <w:rsid w:val="00292FA1"/>
    <w:rsid w:val="002932C1"/>
    <w:rsid w:val="00294299"/>
    <w:rsid w:val="00294F36"/>
    <w:rsid w:val="002955F7"/>
    <w:rsid w:val="00295A8B"/>
    <w:rsid w:val="00297EB9"/>
    <w:rsid w:val="002A0B89"/>
    <w:rsid w:val="002A10C6"/>
    <w:rsid w:val="002A5041"/>
    <w:rsid w:val="002A60F4"/>
    <w:rsid w:val="002A6131"/>
    <w:rsid w:val="002A66A3"/>
    <w:rsid w:val="002A6FFA"/>
    <w:rsid w:val="002A777D"/>
    <w:rsid w:val="002B0D77"/>
    <w:rsid w:val="002B1336"/>
    <w:rsid w:val="002B1C5F"/>
    <w:rsid w:val="002B31EC"/>
    <w:rsid w:val="002B35B3"/>
    <w:rsid w:val="002B51CE"/>
    <w:rsid w:val="002B6334"/>
    <w:rsid w:val="002B6949"/>
    <w:rsid w:val="002B6AF0"/>
    <w:rsid w:val="002B6DE6"/>
    <w:rsid w:val="002B6E11"/>
    <w:rsid w:val="002B732B"/>
    <w:rsid w:val="002C26D5"/>
    <w:rsid w:val="002C2DE9"/>
    <w:rsid w:val="002C2F0E"/>
    <w:rsid w:val="002C3F9F"/>
    <w:rsid w:val="002C4583"/>
    <w:rsid w:val="002C4687"/>
    <w:rsid w:val="002C4735"/>
    <w:rsid w:val="002C4A2E"/>
    <w:rsid w:val="002C6684"/>
    <w:rsid w:val="002C7434"/>
    <w:rsid w:val="002C7889"/>
    <w:rsid w:val="002D0799"/>
    <w:rsid w:val="002D17CC"/>
    <w:rsid w:val="002D2959"/>
    <w:rsid w:val="002D2CE7"/>
    <w:rsid w:val="002D31F3"/>
    <w:rsid w:val="002D366F"/>
    <w:rsid w:val="002D3851"/>
    <w:rsid w:val="002D513B"/>
    <w:rsid w:val="002D5F7F"/>
    <w:rsid w:val="002D7D02"/>
    <w:rsid w:val="002E00AF"/>
    <w:rsid w:val="002E0E74"/>
    <w:rsid w:val="002E0F18"/>
    <w:rsid w:val="002E12F3"/>
    <w:rsid w:val="002E1384"/>
    <w:rsid w:val="002E1BF8"/>
    <w:rsid w:val="002E200A"/>
    <w:rsid w:val="002E2057"/>
    <w:rsid w:val="002E378C"/>
    <w:rsid w:val="002E3DA3"/>
    <w:rsid w:val="002E4ED4"/>
    <w:rsid w:val="002E5278"/>
    <w:rsid w:val="002E6381"/>
    <w:rsid w:val="002E6B58"/>
    <w:rsid w:val="002E7524"/>
    <w:rsid w:val="002E7891"/>
    <w:rsid w:val="002E7D4E"/>
    <w:rsid w:val="002F041A"/>
    <w:rsid w:val="002F0AA8"/>
    <w:rsid w:val="002F125D"/>
    <w:rsid w:val="002F195A"/>
    <w:rsid w:val="002F2F53"/>
    <w:rsid w:val="002F3048"/>
    <w:rsid w:val="002F309E"/>
    <w:rsid w:val="002F5245"/>
    <w:rsid w:val="002F584E"/>
    <w:rsid w:val="002F5D02"/>
    <w:rsid w:val="002F6BAE"/>
    <w:rsid w:val="002F7CA4"/>
    <w:rsid w:val="002F7F29"/>
    <w:rsid w:val="003009D2"/>
    <w:rsid w:val="003012DD"/>
    <w:rsid w:val="00301E9B"/>
    <w:rsid w:val="00303D69"/>
    <w:rsid w:val="00304715"/>
    <w:rsid w:val="00305CC9"/>
    <w:rsid w:val="00306440"/>
    <w:rsid w:val="00306FC1"/>
    <w:rsid w:val="0030704F"/>
    <w:rsid w:val="00307272"/>
    <w:rsid w:val="00307A85"/>
    <w:rsid w:val="00307C82"/>
    <w:rsid w:val="00310390"/>
    <w:rsid w:val="00310667"/>
    <w:rsid w:val="003112D6"/>
    <w:rsid w:val="003116A4"/>
    <w:rsid w:val="003122FE"/>
    <w:rsid w:val="00312A60"/>
    <w:rsid w:val="003135D2"/>
    <w:rsid w:val="00313FED"/>
    <w:rsid w:val="0031447E"/>
    <w:rsid w:val="003152BC"/>
    <w:rsid w:val="00316CCD"/>
    <w:rsid w:val="00317476"/>
    <w:rsid w:val="003175F8"/>
    <w:rsid w:val="0031760F"/>
    <w:rsid w:val="00320B6E"/>
    <w:rsid w:val="00320EFC"/>
    <w:rsid w:val="003216F8"/>
    <w:rsid w:val="00322244"/>
    <w:rsid w:val="0032244D"/>
    <w:rsid w:val="00323629"/>
    <w:rsid w:val="00324EE7"/>
    <w:rsid w:val="00325E45"/>
    <w:rsid w:val="00327155"/>
    <w:rsid w:val="003272BC"/>
    <w:rsid w:val="00327A68"/>
    <w:rsid w:val="00327B46"/>
    <w:rsid w:val="0033042D"/>
    <w:rsid w:val="003310C4"/>
    <w:rsid w:val="003319FA"/>
    <w:rsid w:val="00331BF5"/>
    <w:rsid w:val="003323D5"/>
    <w:rsid w:val="00332C68"/>
    <w:rsid w:val="00332CD6"/>
    <w:rsid w:val="00333788"/>
    <w:rsid w:val="003345E6"/>
    <w:rsid w:val="00334FB3"/>
    <w:rsid w:val="0033564C"/>
    <w:rsid w:val="00336822"/>
    <w:rsid w:val="00341414"/>
    <w:rsid w:val="0034372A"/>
    <w:rsid w:val="0034420E"/>
    <w:rsid w:val="00344722"/>
    <w:rsid w:val="00346376"/>
    <w:rsid w:val="00346E20"/>
    <w:rsid w:val="00347876"/>
    <w:rsid w:val="00350360"/>
    <w:rsid w:val="00350A2C"/>
    <w:rsid w:val="003520E6"/>
    <w:rsid w:val="0035369D"/>
    <w:rsid w:val="00354120"/>
    <w:rsid w:val="00354A6F"/>
    <w:rsid w:val="00355C54"/>
    <w:rsid w:val="00355F3A"/>
    <w:rsid w:val="003565CC"/>
    <w:rsid w:val="003568D0"/>
    <w:rsid w:val="0036057A"/>
    <w:rsid w:val="00360F7E"/>
    <w:rsid w:val="00361064"/>
    <w:rsid w:val="00361519"/>
    <w:rsid w:val="00361D74"/>
    <w:rsid w:val="00361FE3"/>
    <w:rsid w:val="00362460"/>
    <w:rsid w:val="00362489"/>
    <w:rsid w:val="00363242"/>
    <w:rsid w:val="003632B2"/>
    <w:rsid w:val="00364F6A"/>
    <w:rsid w:val="00365DF9"/>
    <w:rsid w:val="003715E8"/>
    <w:rsid w:val="003721B7"/>
    <w:rsid w:val="00372AF8"/>
    <w:rsid w:val="00372C17"/>
    <w:rsid w:val="00373A7F"/>
    <w:rsid w:val="00375463"/>
    <w:rsid w:val="00375631"/>
    <w:rsid w:val="003759F6"/>
    <w:rsid w:val="00375C62"/>
    <w:rsid w:val="0037638F"/>
    <w:rsid w:val="003766AE"/>
    <w:rsid w:val="003779EC"/>
    <w:rsid w:val="00377EF4"/>
    <w:rsid w:val="00380983"/>
    <w:rsid w:val="0038116A"/>
    <w:rsid w:val="00381685"/>
    <w:rsid w:val="00381F81"/>
    <w:rsid w:val="00381FDF"/>
    <w:rsid w:val="0038243D"/>
    <w:rsid w:val="0038437C"/>
    <w:rsid w:val="0038438D"/>
    <w:rsid w:val="003854B4"/>
    <w:rsid w:val="003857D4"/>
    <w:rsid w:val="00385D2C"/>
    <w:rsid w:val="00385EAE"/>
    <w:rsid w:val="00386976"/>
    <w:rsid w:val="003874CE"/>
    <w:rsid w:val="00387D0A"/>
    <w:rsid w:val="00387DD2"/>
    <w:rsid w:val="003909FA"/>
    <w:rsid w:val="00390B3E"/>
    <w:rsid w:val="003917C3"/>
    <w:rsid w:val="003919D6"/>
    <w:rsid w:val="00392212"/>
    <w:rsid w:val="00392B4D"/>
    <w:rsid w:val="00393701"/>
    <w:rsid w:val="00395119"/>
    <w:rsid w:val="003959C2"/>
    <w:rsid w:val="003959DE"/>
    <w:rsid w:val="00395B4D"/>
    <w:rsid w:val="0039649E"/>
    <w:rsid w:val="00396660"/>
    <w:rsid w:val="003968FC"/>
    <w:rsid w:val="00397127"/>
    <w:rsid w:val="00397BAE"/>
    <w:rsid w:val="003A0070"/>
    <w:rsid w:val="003A1AE6"/>
    <w:rsid w:val="003A22CA"/>
    <w:rsid w:val="003A409D"/>
    <w:rsid w:val="003A42CC"/>
    <w:rsid w:val="003A432D"/>
    <w:rsid w:val="003A5653"/>
    <w:rsid w:val="003A5EB6"/>
    <w:rsid w:val="003A6197"/>
    <w:rsid w:val="003A6DF1"/>
    <w:rsid w:val="003B0267"/>
    <w:rsid w:val="003B0D96"/>
    <w:rsid w:val="003B0F63"/>
    <w:rsid w:val="003B125A"/>
    <w:rsid w:val="003B1F4E"/>
    <w:rsid w:val="003B2D4F"/>
    <w:rsid w:val="003B34C5"/>
    <w:rsid w:val="003B34FA"/>
    <w:rsid w:val="003B3EDB"/>
    <w:rsid w:val="003B421B"/>
    <w:rsid w:val="003B4BDD"/>
    <w:rsid w:val="003B5F4A"/>
    <w:rsid w:val="003B692A"/>
    <w:rsid w:val="003B6945"/>
    <w:rsid w:val="003C04BA"/>
    <w:rsid w:val="003C18F1"/>
    <w:rsid w:val="003C2328"/>
    <w:rsid w:val="003C265B"/>
    <w:rsid w:val="003C2A5D"/>
    <w:rsid w:val="003C2C0C"/>
    <w:rsid w:val="003C3033"/>
    <w:rsid w:val="003C3D96"/>
    <w:rsid w:val="003C4001"/>
    <w:rsid w:val="003C40FE"/>
    <w:rsid w:val="003C454D"/>
    <w:rsid w:val="003C5579"/>
    <w:rsid w:val="003C5C99"/>
    <w:rsid w:val="003C5FA8"/>
    <w:rsid w:val="003C603B"/>
    <w:rsid w:val="003C63F0"/>
    <w:rsid w:val="003C6492"/>
    <w:rsid w:val="003C6934"/>
    <w:rsid w:val="003C74F0"/>
    <w:rsid w:val="003C7659"/>
    <w:rsid w:val="003D0BF7"/>
    <w:rsid w:val="003D24D0"/>
    <w:rsid w:val="003D49F5"/>
    <w:rsid w:val="003D4C76"/>
    <w:rsid w:val="003D56EE"/>
    <w:rsid w:val="003D5D6A"/>
    <w:rsid w:val="003D5F12"/>
    <w:rsid w:val="003D6CBA"/>
    <w:rsid w:val="003E02E1"/>
    <w:rsid w:val="003E064D"/>
    <w:rsid w:val="003E121A"/>
    <w:rsid w:val="003E226B"/>
    <w:rsid w:val="003E2783"/>
    <w:rsid w:val="003E3928"/>
    <w:rsid w:val="003E3A3E"/>
    <w:rsid w:val="003E3ADB"/>
    <w:rsid w:val="003E45F9"/>
    <w:rsid w:val="003E4620"/>
    <w:rsid w:val="003E48B7"/>
    <w:rsid w:val="003E6037"/>
    <w:rsid w:val="003E6314"/>
    <w:rsid w:val="003E65B0"/>
    <w:rsid w:val="003E6948"/>
    <w:rsid w:val="003E7DD1"/>
    <w:rsid w:val="003F02B7"/>
    <w:rsid w:val="003F0619"/>
    <w:rsid w:val="003F1981"/>
    <w:rsid w:val="003F1AD1"/>
    <w:rsid w:val="003F222D"/>
    <w:rsid w:val="003F2BDB"/>
    <w:rsid w:val="003F30D9"/>
    <w:rsid w:val="003F3ED0"/>
    <w:rsid w:val="003F3F5E"/>
    <w:rsid w:val="003F516A"/>
    <w:rsid w:val="003F5304"/>
    <w:rsid w:val="003F5973"/>
    <w:rsid w:val="003F5FB6"/>
    <w:rsid w:val="003F6351"/>
    <w:rsid w:val="003F6E95"/>
    <w:rsid w:val="003F7C2E"/>
    <w:rsid w:val="004006D9"/>
    <w:rsid w:val="00400727"/>
    <w:rsid w:val="004009E1"/>
    <w:rsid w:val="004012A9"/>
    <w:rsid w:val="0040134E"/>
    <w:rsid w:val="004015C8"/>
    <w:rsid w:val="004016E5"/>
    <w:rsid w:val="0040211F"/>
    <w:rsid w:val="00402FCF"/>
    <w:rsid w:val="00403720"/>
    <w:rsid w:val="00403785"/>
    <w:rsid w:val="00403832"/>
    <w:rsid w:val="00404D79"/>
    <w:rsid w:val="00404FCB"/>
    <w:rsid w:val="004053FC"/>
    <w:rsid w:val="004056D5"/>
    <w:rsid w:val="004059FF"/>
    <w:rsid w:val="004076B7"/>
    <w:rsid w:val="00407A59"/>
    <w:rsid w:val="00407CCA"/>
    <w:rsid w:val="00411175"/>
    <w:rsid w:val="004112AF"/>
    <w:rsid w:val="0041258C"/>
    <w:rsid w:val="0041410C"/>
    <w:rsid w:val="0041416F"/>
    <w:rsid w:val="00414E1E"/>
    <w:rsid w:val="00414F29"/>
    <w:rsid w:val="00415D5C"/>
    <w:rsid w:val="00415F77"/>
    <w:rsid w:val="00416837"/>
    <w:rsid w:val="00416A9E"/>
    <w:rsid w:val="00417979"/>
    <w:rsid w:val="00420AA0"/>
    <w:rsid w:val="00420BEE"/>
    <w:rsid w:val="00422609"/>
    <w:rsid w:val="004226AF"/>
    <w:rsid w:val="00422894"/>
    <w:rsid w:val="00423585"/>
    <w:rsid w:val="00423BA6"/>
    <w:rsid w:val="00424DBA"/>
    <w:rsid w:val="00425063"/>
    <w:rsid w:val="004256AD"/>
    <w:rsid w:val="00426416"/>
    <w:rsid w:val="00426679"/>
    <w:rsid w:val="0042682D"/>
    <w:rsid w:val="0042697D"/>
    <w:rsid w:val="00426DD4"/>
    <w:rsid w:val="0043050E"/>
    <w:rsid w:val="00430685"/>
    <w:rsid w:val="004312A2"/>
    <w:rsid w:val="00431433"/>
    <w:rsid w:val="00431B43"/>
    <w:rsid w:val="00431DCE"/>
    <w:rsid w:val="00432A61"/>
    <w:rsid w:val="00432B4A"/>
    <w:rsid w:val="0043334C"/>
    <w:rsid w:val="004334B8"/>
    <w:rsid w:val="004338C1"/>
    <w:rsid w:val="00433C6E"/>
    <w:rsid w:val="004345FC"/>
    <w:rsid w:val="004358B0"/>
    <w:rsid w:val="004362E8"/>
    <w:rsid w:val="004363C9"/>
    <w:rsid w:val="0043659F"/>
    <w:rsid w:val="00437152"/>
    <w:rsid w:val="0044062D"/>
    <w:rsid w:val="00440D36"/>
    <w:rsid w:val="004418B0"/>
    <w:rsid w:val="004420BB"/>
    <w:rsid w:val="004420C0"/>
    <w:rsid w:val="00442746"/>
    <w:rsid w:val="004454BA"/>
    <w:rsid w:val="004455C8"/>
    <w:rsid w:val="004455FD"/>
    <w:rsid w:val="00445923"/>
    <w:rsid w:val="00445B1C"/>
    <w:rsid w:val="00445F37"/>
    <w:rsid w:val="004461E9"/>
    <w:rsid w:val="004465FD"/>
    <w:rsid w:val="0044670A"/>
    <w:rsid w:val="00446E29"/>
    <w:rsid w:val="00447317"/>
    <w:rsid w:val="00447611"/>
    <w:rsid w:val="004479BD"/>
    <w:rsid w:val="004500B0"/>
    <w:rsid w:val="0045067D"/>
    <w:rsid w:val="00451270"/>
    <w:rsid w:val="0045181B"/>
    <w:rsid w:val="00452339"/>
    <w:rsid w:val="0045263D"/>
    <w:rsid w:val="00452A1E"/>
    <w:rsid w:val="00452DE6"/>
    <w:rsid w:val="00453120"/>
    <w:rsid w:val="00454F1C"/>
    <w:rsid w:val="0045575F"/>
    <w:rsid w:val="0045580D"/>
    <w:rsid w:val="004561F4"/>
    <w:rsid w:val="0045675D"/>
    <w:rsid w:val="004575BD"/>
    <w:rsid w:val="00457772"/>
    <w:rsid w:val="0045797D"/>
    <w:rsid w:val="00457C39"/>
    <w:rsid w:val="00460033"/>
    <w:rsid w:val="0046068E"/>
    <w:rsid w:val="00460D84"/>
    <w:rsid w:val="004613CC"/>
    <w:rsid w:val="004636B8"/>
    <w:rsid w:val="00464224"/>
    <w:rsid w:val="00464517"/>
    <w:rsid w:val="00465812"/>
    <w:rsid w:val="00466021"/>
    <w:rsid w:val="00466282"/>
    <w:rsid w:val="00467286"/>
    <w:rsid w:val="004676E0"/>
    <w:rsid w:val="00467C6D"/>
    <w:rsid w:val="004706AF"/>
    <w:rsid w:val="00470F48"/>
    <w:rsid w:val="00472B4D"/>
    <w:rsid w:val="004735FC"/>
    <w:rsid w:val="0047426B"/>
    <w:rsid w:val="004742C7"/>
    <w:rsid w:val="00474963"/>
    <w:rsid w:val="004757C0"/>
    <w:rsid w:val="00476A0C"/>
    <w:rsid w:val="00476CD0"/>
    <w:rsid w:val="00476D43"/>
    <w:rsid w:val="004800FA"/>
    <w:rsid w:val="00480E54"/>
    <w:rsid w:val="00481431"/>
    <w:rsid w:val="00481A8B"/>
    <w:rsid w:val="00481B83"/>
    <w:rsid w:val="00481F2A"/>
    <w:rsid w:val="0048302B"/>
    <w:rsid w:val="004836C7"/>
    <w:rsid w:val="004841C0"/>
    <w:rsid w:val="004844E9"/>
    <w:rsid w:val="0048487D"/>
    <w:rsid w:val="004850C5"/>
    <w:rsid w:val="00485639"/>
    <w:rsid w:val="00485C03"/>
    <w:rsid w:val="00485C60"/>
    <w:rsid w:val="00485D28"/>
    <w:rsid w:val="00485E0C"/>
    <w:rsid w:val="004865AB"/>
    <w:rsid w:val="00486795"/>
    <w:rsid w:val="00487587"/>
    <w:rsid w:val="00487A70"/>
    <w:rsid w:val="00491D74"/>
    <w:rsid w:val="0049241E"/>
    <w:rsid w:val="0049481C"/>
    <w:rsid w:val="004952E7"/>
    <w:rsid w:val="004953A7"/>
    <w:rsid w:val="00495FC8"/>
    <w:rsid w:val="00497878"/>
    <w:rsid w:val="004A02FD"/>
    <w:rsid w:val="004A03D8"/>
    <w:rsid w:val="004A0530"/>
    <w:rsid w:val="004A0A9B"/>
    <w:rsid w:val="004A0CEE"/>
    <w:rsid w:val="004A0F1F"/>
    <w:rsid w:val="004A33B5"/>
    <w:rsid w:val="004A4BC2"/>
    <w:rsid w:val="004A4EE6"/>
    <w:rsid w:val="004A5E2E"/>
    <w:rsid w:val="004A67F3"/>
    <w:rsid w:val="004A6EBF"/>
    <w:rsid w:val="004A70B2"/>
    <w:rsid w:val="004B082D"/>
    <w:rsid w:val="004B1A0E"/>
    <w:rsid w:val="004B2C5B"/>
    <w:rsid w:val="004B2ECC"/>
    <w:rsid w:val="004B301B"/>
    <w:rsid w:val="004B43B7"/>
    <w:rsid w:val="004B4882"/>
    <w:rsid w:val="004B49E9"/>
    <w:rsid w:val="004B4ACF"/>
    <w:rsid w:val="004B4FF4"/>
    <w:rsid w:val="004B632A"/>
    <w:rsid w:val="004B6857"/>
    <w:rsid w:val="004B69B1"/>
    <w:rsid w:val="004B6E19"/>
    <w:rsid w:val="004C0435"/>
    <w:rsid w:val="004C0D8B"/>
    <w:rsid w:val="004C21A6"/>
    <w:rsid w:val="004C24F6"/>
    <w:rsid w:val="004C2525"/>
    <w:rsid w:val="004C2F8B"/>
    <w:rsid w:val="004C3489"/>
    <w:rsid w:val="004C412E"/>
    <w:rsid w:val="004C4831"/>
    <w:rsid w:val="004C48B2"/>
    <w:rsid w:val="004C4940"/>
    <w:rsid w:val="004C5DA6"/>
    <w:rsid w:val="004C60F8"/>
    <w:rsid w:val="004C638D"/>
    <w:rsid w:val="004C6459"/>
    <w:rsid w:val="004C7660"/>
    <w:rsid w:val="004D08FD"/>
    <w:rsid w:val="004D0B20"/>
    <w:rsid w:val="004D0C5B"/>
    <w:rsid w:val="004D0C9D"/>
    <w:rsid w:val="004D1114"/>
    <w:rsid w:val="004D1FCD"/>
    <w:rsid w:val="004D2278"/>
    <w:rsid w:val="004D2703"/>
    <w:rsid w:val="004D4054"/>
    <w:rsid w:val="004D48AD"/>
    <w:rsid w:val="004D5E92"/>
    <w:rsid w:val="004D626B"/>
    <w:rsid w:val="004D71A1"/>
    <w:rsid w:val="004E0548"/>
    <w:rsid w:val="004E0553"/>
    <w:rsid w:val="004E26EF"/>
    <w:rsid w:val="004E2CDC"/>
    <w:rsid w:val="004E3955"/>
    <w:rsid w:val="004E3F72"/>
    <w:rsid w:val="004E41A4"/>
    <w:rsid w:val="004E60AF"/>
    <w:rsid w:val="004E637B"/>
    <w:rsid w:val="004E6A37"/>
    <w:rsid w:val="004E770D"/>
    <w:rsid w:val="004E79CF"/>
    <w:rsid w:val="004E7C73"/>
    <w:rsid w:val="004F055D"/>
    <w:rsid w:val="004F168F"/>
    <w:rsid w:val="004F1CA1"/>
    <w:rsid w:val="004F22CC"/>
    <w:rsid w:val="004F3C35"/>
    <w:rsid w:val="004F55C6"/>
    <w:rsid w:val="004F742C"/>
    <w:rsid w:val="004F7EC1"/>
    <w:rsid w:val="00500AC8"/>
    <w:rsid w:val="00500B1C"/>
    <w:rsid w:val="00500C92"/>
    <w:rsid w:val="00500EB4"/>
    <w:rsid w:val="00501350"/>
    <w:rsid w:val="005016DF"/>
    <w:rsid w:val="00501A93"/>
    <w:rsid w:val="00501AC6"/>
    <w:rsid w:val="005022F4"/>
    <w:rsid w:val="00502D16"/>
    <w:rsid w:val="00502F12"/>
    <w:rsid w:val="005035CF"/>
    <w:rsid w:val="0050557F"/>
    <w:rsid w:val="005055EA"/>
    <w:rsid w:val="00505E16"/>
    <w:rsid w:val="0050777D"/>
    <w:rsid w:val="00507ACD"/>
    <w:rsid w:val="0051197D"/>
    <w:rsid w:val="00513DD1"/>
    <w:rsid w:val="00514716"/>
    <w:rsid w:val="00514E8F"/>
    <w:rsid w:val="00515212"/>
    <w:rsid w:val="005152DD"/>
    <w:rsid w:val="0051536F"/>
    <w:rsid w:val="00515969"/>
    <w:rsid w:val="00516B61"/>
    <w:rsid w:val="00516BF0"/>
    <w:rsid w:val="00517445"/>
    <w:rsid w:val="00517AC4"/>
    <w:rsid w:val="005200BB"/>
    <w:rsid w:val="00520849"/>
    <w:rsid w:val="00522611"/>
    <w:rsid w:val="00522FF6"/>
    <w:rsid w:val="00523692"/>
    <w:rsid w:val="0052793E"/>
    <w:rsid w:val="00527963"/>
    <w:rsid w:val="0053022F"/>
    <w:rsid w:val="005304AC"/>
    <w:rsid w:val="0053098A"/>
    <w:rsid w:val="00530D66"/>
    <w:rsid w:val="00530F25"/>
    <w:rsid w:val="005316D4"/>
    <w:rsid w:val="00531F7F"/>
    <w:rsid w:val="005320CD"/>
    <w:rsid w:val="00533544"/>
    <w:rsid w:val="0053536D"/>
    <w:rsid w:val="00535674"/>
    <w:rsid w:val="00535E4B"/>
    <w:rsid w:val="005372E7"/>
    <w:rsid w:val="00537310"/>
    <w:rsid w:val="00537FC5"/>
    <w:rsid w:val="00540337"/>
    <w:rsid w:val="00540907"/>
    <w:rsid w:val="00540A07"/>
    <w:rsid w:val="00540CE5"/>
    <w:rsid w:val="00541174"/>
    <w:rsid w:val="00541813"/>
    <w:rsid w:val="0054296A"/>
    <w:rsid w:val="00543889"/>
    <w:rsid w:val="005439E8"/>
    <w:rsid w:val="005443BB"/>
    <w:rsid w:val="005453C8"/>
    <w:rsid w:val="005454D4"/>
    <w:rsid w:val="00545DFD"/>
    <w:rsid w:val="0054605F"/>
    <w:rsid w:val="00546681"/>
    <w:rsid w:val="0054680F"/>
    <w:rsid w:val="00546F87"/>
    <w:rsid w:val="00547476"/>
    <w:rsid w:val="00547A0F"/>
    <w:rsid w:val="005516A9"/>
    <w:rsid w:val="00552954"/>
    <w:rsid w:val="00552C82"/>
    <w:rsid w:val="005531D5"/>
    <w:rsid w:val="005538E9"/>
    <w:rsid w:val="005542DF"/>
    <w:rsid w:val="00554533"/>
    <w:rsid w:val="0055457A"/>
    <w:rsid w:val="00554A70"/>
    <w:rsid w:val="00554CA7"/>
    <w:rsid w:val="00555137"/>
    <w:rsid w:val="00555660"/>
    <w:rsid w:val="005561C0"/>
    <w:rsid w:val="005564CC"/>
    <w:rsid w:val="00557415"/>
    <w:rsid w:val="00557655"/>
    <w:rsid w:val="005577D9"/>
    <w:rsid w:val="00557A7D"/>
    <w:rsid w:val="005608CE"/>
    <w:rsid w:val="005613C3"/>
    <w:rsid w:val="005614E4"/>
    <w:rsid w:val="005615C4"/>
    <w:rsid w:val="0056183A"/>
    <w:rsid w:val="00561B0A"/>
    <w:rsid w:val="00561ED8"/>
    <w:rsid w:val="005621C1"/>
    <w:rsid w:val="005637D1"/>
    <w:rsid w:val="00563837"/>
    <w:rsid w:val="00564576"/>
    <w:rsid w:val="00564AB4"/>
    <w:rsid w:val="00564D0F"/>
    <w:rsid w:val="00564E53"/>
    <w:rsid w:val="00565F8F"/>
    <w:rsid w:val="005664D8"/>
    <w:rsid w:val="00567C14"/>
    <w:rsid w:val="00570E29"/>
    <w:rsid w:val="0057255B"/>
    <w:rsid w:val="005727FE"/>
    <w:rsid w:val="005728B3"/>
    <w:rsid w:val="00573DEF"/>
    <w:rsid w:val="005745E4"/>
    <w:rsid w:val="00574779"/>
    <w:rsid w:val="005757D6"/>
    <w:rsid w:val="0057594F"/>
    <w:rsid w:val="00575BB4"/>
    <w:rsid w:val="00577425"/>
    <w:rsid w:val="0057757D"/>
    <w:rsid w:val="005777A4"/>
    <w:rsid w:val="00580838"/>
    <w:rsid w:val="005811E9"/>
    <w:rsid w:val="00581EEE"/>
    <w:rsid w:val="00582058"/>
    <w:rsid w:val="00582A3F"/>
    <w:rsid w:val="005851B8"/>
    <w:rsid w:val="005852BA"/>
    <w:rsid w:val="00585789"/>
    <w:rsid w:val="00586989"/>
    <w:rsid w:val="00586DBD"/>
    <w:rsid w:val="00587E11"/>
    <w:rsid w:val="00590027"/>
    <w:rsid w:val="005909CF"/>
    <w:rsid w:val="00590A8D"/>
    <w:rsid w:val="00594333"/>
    <w:rsid w:val="00594756"/>
    <w:rsid w:val="00594AC0"/>
    <w:rsid w:val="00595D16"/>
    <w:rsid w:val="00595E6F"/>
    <w:rsid w:val="0059604A"/>
    <w:rsid w:val="0059613A"/>
    <w:rsid w:val="00596362"/>
    <w:rsid w:val="00597079"/>
    <w:rsid w:val="00597CBE"/>
    <w:rsid w:val="005A0F03"/>
    <w:rsid w:val="005A2D28"/>
    <w:rsid w:val="005A3CA9"/>
    <w:rsid w:val="005A3EF8"/>
    <w:rsid w:val="005A4011"/>
    <w:rsid w:val="005A417D"/>
    <w:rsid w:val="005A469C"/>
    <w:rsid w:val="005A4D8C"/>
    <w:rsid w:val="005A5349"/>
    <w:rsid w:val="005A6337"/>
    <w:rsid w:val="005A6830"/>
    <w:rsid w:val="005A78B4"/>
    <w:rsid w:val="005A797A"/>
    <w:rsid w:val="005B0D2E"/>
    <w:rsid w:val="005B190B"/>
    <w:rsid w:val="005B1BFC"/>
    <w:rsid w:val="005B1EBB"/>
    <w:rsid w:val="005B25CD"/>
    <w:rsid w:val="005B2EBF"/>
    <w:rsid w:val="005B2EFD"/>
    <w:rsid w:val="005B39FA"/>
    <w:rsid w:val="005B43D9"/>
    <w:rsid w:val="005B44B4"/>
    <w:rsid w:val="005B4FEB"/>
    <w:rsid w:val="005B50D0"/>
    <w:rsid w:val="005B51C8"/>
    <w:rsid w:val="005B5537"/>
    <w:rsid w:val="005B7043"/>
    <w:rsid w:val="005B73E4"/>
    <w:rsid w:val="005B76D1"/>
    <w:rsid w:val="005B7ED7"/>
    <w:rsid w:val="005C0528"/>
    <w:rsid w:val="005C1297"/>
    <w:rsid w:val="005C1851"/>
    <w:rsid w:val="005C23A1"/>
    <w:rsid w:val="005C26B5"/>
    <w:rsid w:val="005C2854"/>
    <w:rsid w:val="005C3345"/>
    <w:rsid w:val="005C3355"/>
    <w:rsid w:val="005C4336"/>
    <w:rsid w:val="005C49A4"/>
    <w:rsid w:val="005C55AB"/>
    <w:rsid w:val="005C59C4"/>
    <w:rsid w:val="005C5E7A"/>
    <w:rsid w:val="005C66E7"/>
    <w:rsid w:val="005D007B"/>
    <w:rsid w:val="005D02CB"/>
    <w:rsid w:val="005D0343"/>
    <w:rsid w:val="005D050E"/>
    <w:rsid w:val="005D05A0"/>
    <w:rsid w:val="005D132E"/>
    <w:rsid w:val="005D1420"/>
    <w:rsid w:val="005D203D"/>
    <w:rsid w:val="005D2A88"/>
    <w:rsid w:val="005D355E"/>
    <w:rsid w:val="005D4AC0"/>
    <w:rsid w:val="005D4D3C"/>
    <w:rsid w:val="005D545A"/>
    <w:rsid w:val="005D5CDE"/>
    <w:rsid w:val="005D60A3"/>
    <w:rsid w:val="005D60F3"/>
    <w:rsid w:val="005D6367"/>
    <w:rsid w:val="005D7552"/>
    <w:rsid w:val="005D7EAF"/>
    <w:rsid w:val="005E0195"/>
    <w:rsid w:val="005E105D"/>
    <w:rsid w:val="005E1131"/>
    <w:rsid w:val="005E225D"/>
    <w:rsid w:val="005E238C"/>
    <w:rsid w:val="005E2829"/>
    <w:rsid w:val="005E30B7"/>
    <w:rsid w:val="005E3BBD"/>
    <w:rsid w:val="005E3DE2"/>
    <w:rsid w:val="005E3E44"/>
    <w:rsid w:val="005E4055"/>
    <w:rsid w:val="005E560C"/>
    <w:rsid w:val="005E5CBE"/>
    <w:rsid w:val="005E61CA"/>
    <w:rsid w:val="005E6918"/>
    <w:rsid w:val="005E6D89"/>
    <w:rsid w:val="005E6DF3"/>
    <w:rsid w:val="005E77C7"/>
    <w:rsid w:val="005F11B7"/>
    <w:rsid w:val="005F188E"/>
    <w:rsid w:val="005F2F28"/>
    <w:rsid w:val="005F2F85"/>
    <w:rsid w:val="005F3532"/>
    <w:rsid w:val="005F3712"/>
    <w:rsid w:val="005F38BF"/>
    <w:rsid w:val="005F3D95"/>
    <w:rsid w:val="005F5839"/>
    <w:rsid w:val="005F5B06"/>
    <w:rsid w:val="005F5BC7"/>
    <w:rsid w:val="005F6134"/>
    <w:rsid w:val="005F6277"/>
    <w:rsid w:val="005F794C"/>
    <w:rsid w:val="00600179"/>
    <w:rsid w:val="00600427"/>
    <w:rsid w:val="006017C9"/>
    <w:rsid w:val="0060271D"/>
    <w:rsid w:val="00602849"/>
    <w:rsid w:val="00602ECE"/>
    <w:rsid w:val="0060322E"/>
    <w:rsid w:val="006034AD"/>
    <w:rsid w:val="00603940"/>
    <w:rsid w:val="006052B1"/>
    <w:rsid w:val="006067BC"/>
    <w:rsid w:val="0060690B"/>
    <w:rsid w:val="00607449"/>
    <w:rsid w:val="00607947"/>
    <w:rsid w:val="006102BE"/>
    <w:rsid w:val="006109D8"/>
    <w:rsid w:val="00610B1C"/>
    <w:rsid w:val="006110A9"/>
    <w:rsid w:val="006113CB"/>
    <w:rsid w:val="00613456"/>
    <w:rsid w:val="00613BC9"/>
    <w:rsid w:val="00613EC6"/>
    <w:rsid w:val="0061468C"/>
    <w:rsid w:val="00615A6B"/>
    <w:rsid w:val="00615EE8"/>
    <w:rsid w:val="00616F43"/>
    <w:rsid w:val="00617283"/>
    <w:rsid w:val="00617584"/>
    <w:rsid w:val="00617685"/>
    <w:rsid w:val="0061795E"/>
    <w:rsid w:val="00617DF0"/>
    <w:rsid w:val="00620321"/>
    <w:rsid w:val="00620619"/>
    <w:rsid w:val="00621F7D"/>
    <w:rsid w:val="00622620"/>
    <w:rsid w:val="0062482C"/>
    <w:rsid w:val="006263FE"/>
    <w:rsid w:val="00626A2A"/>
    <w:rsid w:val="00626D2F"/>
    <w:rsid w:val="0062771F"/>
    <w:rsid w:val="006303BA"/>
    <w:rsid w:val="006325CC"/>
    <w:rsid w:val="006330E6"/>
    <w:rsid w:val="00633828"/>
    <w:rsid w:val="006338F8"/>
    <w:rsid w:val="00634D78"/>
    <w:rsid w:val="00635231"/>
    <w:rsid w:val="00635344"/>
    <w:rsid w:val="00636D2A"/>
    <w:rsid w:val="00637765"/>
    <w:rsid w:val="00637897"/>
    <w:rsid w:val="00637A54"/>
    <w:rsid w:val="006405B3"/>
    <w:rsid w:val="00640B08"/>
    <w:rsid w:val="00641A39"/>
    <w:rsid w:val="006422A9"/>
    <w:rsid w:val="006429D6"/>
    <w:rsid w:val="006437E2"/>
    <w:rsid w:val="00643E59"/>
    <w:rsid w:val="00645689"/>
    <w:rsid w:val="00645926"/>
    <w:rsid w:val="00645D7B"/>
    <w:rsid w:val="006473F7"/>
    <w:rsid w:val="0064750A"/>
    <w:rsid w:val="00650B04"/>
    <w:rsid w:val="0065214F"/>
    <w:rsid w:val="00652E6C"/>
    <w:rsid w:val="00652FB2"/>
    <w:rsid w:val="00652FDF"/>
    <w:rsid w:val="006534B8"/>
    <w:rsid w:val="00653C21"/>
    <w:rsid w:val="0065448F"/>
    <w:rsid w:val="00654575"/>
    <w:rsid w:val="006547C8"/>
    <w:rsid w:val="00654E6B"/>
    <w:rsid w:val="00656215"/>
    <w:rsid w:val="00657974"/>
    <w:rsid w:val="00657B9A"/>
    <w:rsid w:val="00657D7C"/>
    <w:rsid w:val="006614F5"/>
    <w:rsid w:val="006615EA"/>
    <w:rsid w:val="00661726"/>
    <w:rsid w:val="00661E73"/>
    <w:rsid w:val="00662C82"/>
    <w:rsid w:val="006637F6"/>
    <w:rsid w:val="00664B2D"/>
    <w:rsid w:val="00664E4A"/>
    <w:rsid w:val="00664F89"/>
    <w:rsid w:val="00667C8A"/>
    <w:rsid w:val="00667FA3"/>
    <w:rsid w:val="00670153"/>
    <w:rsid w:val="00670BB4"/>
    <w:rsid w:val="00672536"/>
    <w:rsid w:val="006729FD"/>
    <w:rsid w:val="006746F9"/>
    <w:rsid w:val="00674F06"/>
    <w:rsid w:val="00675AF8"/>
    <w:rsid w:val="006774E2"/>
    <w:rsid w:val="0067782E"/>
    <w:rsid w:val="00677E54"/>
    <w:rsid w:val="00680753"/>
    <w:rsid w:val="006823EF"/>
    <w:rsid w:val="00682EA2"/>
    <w:rsid w:val="00683687"/>
    <w:rsid w:val="00683B77"/>
    <w:rsid w:val="00683BAE"/>
    <w:rsid w:val="00684D7F"/>
    <w:rsid w:val="00684EE9"/>
    <w:rsid w:val="00685612"/>
    <w:rsid w:val="00685B86"/>
    <w:rsid w:val="006861B9"/>
    <w:rsid w:val="00686634"/>
    <w:rsid w:val="006877D6"/>
    <w:rsid w:val="00687C60"/>
    <w:rsid w:val="00687F33"/>
    <w:rsid w:val="0069101B"/>
    <w:rsid w:val="006915E6"/>
    <w:rsid w:val="006920A4"/>
    <w:rsid w:val="00692F5B"/>
    <w:rsid w:val="00693042"/>
    <w:rsid w:val="00693736"/>
    <w:rsid w:val="006960EF"/>
    <w:rsid w:val="00697F5F"/>
    <w:rsid w:val="006A087C"/>
    <w:rsid w:val="006A0C31"/>
    <w:rsid w:val="006A2E6E"/>
    <w:rsid w:val="006A39A1"/>
    <w:rsid w:val="006A496E"/>
    <w:rsid w:val="006A4B8E"/>
    <w:rsid w:val="006A6397"/>
    <w:rsid w:val="006A6AE5"/>
    <w:rsid w:val="006A78AC"/>
    <w:rsid w:val="006B06A1"/>
    <w:rsid w:val="006B0B1A"/>
    <w:rsid w:val="006B1718"/>
    <w:rsid w:val="006B2E38"/>
    <w:rsid w:val="006B3177"/>
    <w:rsid w:val="006B4062"/>
    <w:rsid w:val="006B5CBE"/>
    <w:rsid w:val="006B6D17"/>
    <w:rsid w:val="006B6E1E"/>
    <w:rsid w:val="006C1D72"/>
    <w:rsid w:val="006C2B30"/>
    <w:rsid w:val="006C3A77"/>
    <w:rsid w:val="006C3B15"/>
    <w:rsid w:val="006C4AD5"/>
    <w:rsid w:val="006C5DC9"/>
    <w:rsid w:val="006C63C4"/>
    <w:rsid w:val="006C6C4B"/>
    <w:rsid w:val="006C76C3"/>
    <w:rsid w:val="006C7895"/>
    <w:rsid w:val="006C7CF3"/>
    <w:rsid w:val="006D0175"/>
    <w:rsid w:val="006D10D2"/>
    <w:rsid w:val="006D2B1D"/>
    <w:rsid w:val="006D3325"/>
    <w:rsid w:val="006D3625"/>
    <w:rsid w:val="006D3A0E"/>
    <w:rsid w:val="006D3E88"/>
    <w:rsid w:val="006D4E4D"/>
    <w:rsid w:val="006D5E1F"/>
    <w:rsid w:val="006D64CF"/>
    <w:rsid w:val="006D7901"/>
    <w:rsid w:val="006E06D1"/>
    <w:rsid w:val="006E1647"/>
    <w:rsid w:val="006E18FF"/>
    <w:rsid w:val="006E23F8"/>
    <w:rsid w:val="006E4142"/>
    <w:rsid w:val="006E4177"/>
    <w:rsid w:val="006E5FDB"/>
    <w:rsid w:val="006F04F2"/>
    <w:rsid w:val="006F16B1"/>
    <w:rsid w:val="006F1ADC"/>
    <w:rsid w:val="006F27BD"/>
    <w:rsid w:val="006F3B86"/>
    <w:rsid w:val="006F3D58"/>
    <w:rsid w:val="006F49BF"/>
    <w:rsid w:val="006F5241"/>
    <w:rsid w:val="006F557F"/>
    <w:rsid w:val="006F5A34"/>
    <w:rsid w:val="006F625D"/>
    <w:rsid w:val="006F71AA"/>
    <w:rsid w:val="006F7A7D"/>
    <w:rsid w:val="00700BA9"/>
    <w:rsid w:val="00700C40"/>
    <w:rsid w:val="007010C4"/>
    <w:rsid w:val="007010C9"/>
    <w:rsid w:val="00701825"/>
    <w:rsid w:val="00702758"/>
    <w:rsid w:val="007027EF"/>
    <w:rsid w:val="007030EA"/>
    <w:rsid w:val="007034BF"/>
    <w:rsid w:val="0070452D"/>
    <w:rsid w:val="007045F8"/>
    <w:rsid w:val="00705B07"/>
    <w:rsid w:val="0070687A"/>
    <w:rsid w:val="00707525"/>
    <w:rsid w:val="00707AD1"/>
    <w:rsid w:val="00710079"/>
    <w:rsid w:val="00710A0A"/>
    <w:rsid w:val="00710ADB"/>
    <w:rsid w:val="00710E44"/>
    <w:rsid w:val="00711793"/>
    <w:rsid w:val="0071275B"/>
    <w:rsid w:val="00712D1F"/>
    <w:rsid w:val="007131AB"/>
    <w:rsid w:val="007143A9"/>
    <w:rsid w:val="00714E97"/>
    <w:rsid w:val="00715D1B"/>
    <w:rsid w:val="007162E0"/>
    <w:rsid w:val="00716808"/>
    <w:rsid w:val="00717248"/>
    <w:rsid w:val="007175B1"/>
    <w:rsid w:val="00723DFE"/>
    <w:rsid w:val="00725655"/>
    <w:rsid w:val="00726CC1"/>
    <w:rsid w:val="007276E2"/>
    <w:rsid w:val="00727D5C"/>
    <w:rsid w:val="007316ED"/>
    <w:rsid w:val="00732069"/>
    <w:rsid w:val="00732728"/>
    <w:rsid w:val="00732D71"/>
    <w:rsid w:val="00734197"/>
    <w:rsid w:val="007344D7"/>
    <w:rsid w:val="007353BF"/>
    <w:rsid w:val="00736127"/>
    <w:rsid w:val="007363A5"/>
    <w:rsid w:val="00736859"/>
    <w:rsid w:val="007402B6"/>
    <w:rsid w:val="007407AE"/>
    <w:rsid w:val="0074101D"/>
    <w:rsid w:val="0074101F"/>
    <w:rsid w:val="00742343"/>
    <w:rsid w:val="0074283B"/>
    <w:rsid w:val="007430A2"/>
    <w:rsid w:val="00746520"/>
    <w:rsid w:val="0074656A"/>
    <w:rsid w:val="0074757C"/>
    <w:rsid w:val="007475ED"/>
    <w:rsid w:val="0074773F"/>
    <w:rsid w:val="00750493"/>
    <w:rsid w:val="00752182"/>
    <w:rsid w:val="007530E6"/>
    <w:rsid w:val="007538BA"/>
    <w:rsid w:val="0075452C"/>
    <w:rsid w:val="00754C57"/>
    <w:rsid w:val="007552FD"/>
    <w:rsid w:val="00755E27"/>
    <w:rsid w:val="0075657C"/>
    <w:rsid w:val="007567CE"/>
    <w:rsid w:val="00757DBA"/>
    <w:rsid w:val="00760560"/>
    <w:rsid w:val="0076074E"/>
    <w:rsid w:val="0076097A"/>
    <w:rsid w:val="00762208"/>
    <w:rsid w:val="007624CA"/>
    <w:rsid w:val="007628CE"/>
    <w:rsid w:val="0076297A"/>
    <w:rsid w:val="00762F98"/>
    <w:rsid w:val="0076352E"/>
    <w:rsid w:val="00763BDA"/>
    <w:rsid w:val="007641AC"/>
    <w:rsid w:val="007643BA"/>
    <w:rsid w:val="00764FD4"/>
    <w:rsid w:val="0076636E"/>
    <w:rsid w:val="00767D61"/>
    <w:rsid w:val="007709DC"/>
    <w:rsid w:val="00770B71"/>
    <w:rsid w:val="00770E74"/>
    <w:rsid w:val="0077241F"/>
    <w:rsid w:val="00772E64"/>
    <w:rsid w:val="007734D8"/>
    <w:rsid w:val="00773BBC"/>
    <w:rsid w:val="00773CAA"/>
    <w:rsid w:val="00774FF4"/>
    <w:rsid w:val="00775BAE"/>
    <w:rsid w:val="0077612B"/>
    <w:rsid w:val="0077674F"/>
    <w:rsid w:val="00776AE5"/>
    <w:rsid w:val="00777B28"/>
    <w:rsid w:val="00777E24"/>
    <w:rsid w:val="0078061F"/>
    <w:rsid w:val="007806B9"/>
    <w:rsid w:val="00781835"/>
    <w:rsid w:val="007822A1"/>
    <w:rsid w:val="00783C0C"/>
    <w:rsid w:val="00783CD0"/>
    <w:rsid w:val="00784282"/>
    <w:rsid w:val="00784360"/>
    <w:rsid w:val="0078478E"/>
    <w:rsid w:val="007854D2"/>
    <w:rsid w:val="00785A78"/>
    <w:rsid w:val="00785C5A"/>
    <w:rsid w:val="00785F60"/>
    <w:rsid w:val="00787022"/>
    <w:rsid w:val="0078723C"/>
    <w:rsid w:val="007876B1"/>
    <w:rsid w:val="00787E5E"/>
    <w:rsid w:val="00790340"/>
    <w:rsid w:val="00790528"/>
    <w:rsid w:val="007909E8"/>
    <w:rsid w:val="00791EFA"/>
    <w:rsid w:val="00792103"/>
    <w:rsid w:val="007921FA"/>
    <w:rsid w:val="00792321"/>
    <w:rsid w:val="00792654"/>
    <w:rsid w:val="00792D69"/>
    <w:rsid w:val="00792F1D"/>
    <w:rsid w:val="0079317A"/>
    <w:rsid w:val="007933D8"/>
    <w:rsid w:val="0079348C"/>
    <w:rsid w:val="007954BD"/>
    <w:rsid w:val="007955BB"/>
    <w:rsid w:val="00797A54"/>
    <w:rsid w:val="007A1013"/>
    <w:rsid w:val="007A1300"/>
    <w:rsid w:val="007A15D4"/>
    <w:rsid w:val="007A2673"/>
    <w:rsid w:val="007A3666"/>
    <w:rsid w:val="007A430B"/>
    <w:rsid w:val="007A4415"/>
    <w:rsid w:val="007A56F5"/>
    <w:rsid w:val="007A5ACA"/>
    <w:rsid w:val="007A5ADB"/>
    <w:rsid w:val="007A6583"/>
    <w:rsid w:val="007A7F2A"/>
    <w:rsid w:val="007B01BC"/>
    <w:rsid w:val="007B098E"/>
    <w:rsid w:val="007B0BCB"/>
    <w:rsid w:val="007B1671"/>
    <w:rsid w:val="007B1B0E"/>
    <w:rsid w:val="007B1B9F"/>
    <w:rsid w:val="007B206C"/>
    <w:rsid w:val="007B3D1F"/>
    <w:rsid w:val="007B3E80"/>
    <w:rsid w:val="007B56B3"/>
    <w:rsid w:val="007B690C"/>
    <w:rsid w:val="007B7319"/>
    <w:rsid w:val="007B7750"/>
    <w:rsid w:val="007C26F7"/>
    <w:rsid w:val="007C2719"/>
    <w:rsid w:val="007C2A04"/>
    <w:rsid w:val="007C4AE9"/>
    <w:rsid w:val="007C4D47"/>
    <w:rsid w:val="007C55F9"/>
    <w:rsid w:val="007C61C4"/>
    <w:rsid w:val="007C6E43"/>
    <w:rsid w:val="007D0666"/>
    <w:rsid w:val="007D1250"/>
    <w:rsid w:val="007D12CF"/>
    <w:rsid w:val="007D1709"/>
    <w:rsid w:val="007D1BD6"/>
    <w:rsid w:val="007D1CCF"/>
    <w:rsid w:val="007D28DB"/>
    <w:rsid w:val="007D291F"/>
    <w:rsid w:val="007D3605"/>
    <w:rsid w:val="007D5BF4"/>
    <w:rsid w:val="007D6977"/>
    <w:rsid w:val="007D6A58"/>
    <w:rsid w:val="007E04F9"/>
    <w:rsid w:val="007E056D"/>
    <w:rsid w:val="007E0ED3"/>
    <w:rsid w:val="007E164C"/>
    <w:rsid w:val="007E168B"/>
    <w:rsid w:val="007E2500"/>
    <w:rsid w:val="007E3404"/>
    <w:rsid w:val="007E44B9"/>
    <w:rsid w:val="007E4517"/>
    <w:rsid w:val="007E49AC"/>
    <w:rsid w:val="007E4AEE"/>
    <w:rsid w:val="007E5358"/>
    <w:rsid w:val="007E5773"/>
    <w:rsid w:val="007E637E"/>
    <w:rsid w:val="007E7203"/>
    <w:rsid w:val="007E7877"/>
    <w:rsid w:val="007F0253"/>
    <w:rsid w:val="007F0D6D"/>
    <w:rsid w:val="007F0E3C"/>
    <w:rsid w:val="007F1C1B"/>
    <w:rsid w:val="007F20C4"/>
    <w:rsid w:val="007F2A05"/>
    <w:rsid w:val="007F3BC4"/>
    <w:rsid w:val="007F4BD0"/>
    <w:rsid w:val="007F59DC"/>
    <w:rsid w:val="007F5AE5"/>
    <w:rsid w:val="007F5DC5"/>
    <w:rsid w:val="007F627D"/>
    <w:rsid w:val="007F6A9A"/>
    <w:rsid w:val="007F7700"/>
    <w:rsid w:val="00800FBD"/>
    <w:rsid w:val="00801329"/>
    <w:rsid w:val="00804250"/>
    <w:rsid w:val="00804701"/>
    <w:rsid w:val="00804FFA"/>
    <w:rsid w:val="00805712"/>
    <w:rsid w:val="0080594A"/>
    <w:rsid w:val="008061DA"/>
    <w:rsid w:val="008062BF"/>
    <w:rsid w:val="008078F8"/>
    <w:rsid w:val="00810184"/>
    <w:rsid w:val="008101D1"/>
    <w:rsid w:val="008105D0"/>
    <w:rsid w:val="00811605"/>
    <w:rsid w:val="00812370"/>
    <w:rsid w:val="008126EE"/>
    <w:rsid w:val="00812988"/>
    <w:rsid w:val="00812B09"/>
    <w:rsid w:val="00813078"/>
    <w:rsid w:val="00813531"/>
    <w:rsid w:val="008140A6"/>
    <w:rsid w:val="00814659"/>
    <w:rsid w:val="0081495D"/>
    <w:rsid w:val="00814F57"/>
    <w:rsid w:val="00816E5C"/>
    <w:rsid w:val="008201BA"/>
    <w:rsid w:val="00820816"/>
    <w:rsid w:val="00820A22"/>
    <w:rsid w:val="00821584"/>
    <w:rsid w:val="00821EF7"/>
    <w:rsid w:val="00822963"/>
    <w:rsid w:val="00823FCA"/>
    <w:rsid w:val="0082411F"/>
    <w:rsid w:val="008258D1"/>
    <w:rsid w:val="00825C8C"/>
    <w:rsid w:val="00825EC4"/>
    <w:rsid w:val="00826348"/>
    <w:rsid w:val="008265E9"/>
    <w:rsid w:val="008269B2"/>
    <w:rsid w:val="008279C0"/>
    <w:rsid w:val="008279F2"/>
    <w:rsid w:val="00827D68"/>
    <w:rsid w:val="008307D2"/>
    <w:rsid w:val="00830B3B"/>
    <w:rsid w:val="00830DE8"/>
    <w:rsid w:val="008310D6"/>
    <w:rsid w:val="00831528"/>
    <w:rsid w:val="00831B8B"/>
    <w:rsid w:val="008321EA"/>
    <w:rsid w:val="00832571"/>
    <w:rsid w:val="00832720"/>
    <w:rsid w:val="00832BF9"/>
    <w:rsid w:val="00832CBF"/>
    <w:rsid w:val="008332D9"/>
    <w:rsid w:val="00833D1E"/>
    <w:rsid w:val="008350F2"/>
    <w:rsid w:val="008357C0"/>
    <w:rsid w:val="008358A2"/>
    <w:rsid w:val="008359A2"/>
    <w:rsid w:val="00835DDC"/>
    <w:rsid w:val="00836E2A"/>
    <w:rsid w:val="00836E41"/>
    <w:rsid w:val="00840B69"/>
    <w:rsid w:val="0084238E"/>
    <w:rsid w:val="00842942"/>
    <w:rsid w:val="00842AF9"/>
    <w:rsid w:val="0084450D"/>
    <w:rsid w:val="00845823"/>
    <w:rsid w:val="00845AE6"/>
    <w:rsid w:val="00845E55"/>
    <w:rsid w:val="0084608D"/>
    <w:rsid w:val="0084644D"/>
    <w:rsid w:val="008464E3"/>
    <w:rsid w:val="00846AC9"/>
    <w:rsid w:val="00847265"/>
    <w:rsid w:val="008506F2"/>
    <w:rsid w:val="00850BB2"/>
    <w:rsid w:val="008519C4"/>
    <w:rsid w:val="00851BF3"/>
    <w:rsid w:val="008531CD"/>
    <w:rsid w:val="00853429"/>
    <w:rsid w:val="008537E8"/>
    <w:rsid w:val="00855EF4"/>
    <w:rsid w:val="0085645E"/>
    <w:rsid w:val="00856A12"/>
    <w:rsid w:val="00857036"/>
    <w:rsid w:val="008576E6"/>
    <w:rsid w:val="008577A8"/>
    <w:rsid w:val="008604B0"/>
    <w:rsid w:val="0086078C"/>
    <w:rsid w:val="00860A34"/>
    <w:rsid w:val="0086107B"/>
    <w:rsid w:val="008617B5"/>
    <w:rsid w:val="00862153"/>
    <w:rsid w:val="008635FF"/>
    <w:rsid w:val="00863A5B"/>
    <w:rsid w:val="0086447F"/>
    <w:rsid w:val="008656DB"/>
    <w:rsid w:val="00866BBF"/>
    <w:rsid w:val="0086722F"/>
    <w:rsid w:val="00867C45"/>
    <w:rsid w:val="00867E8C"/>
    <w:rsid w:val="0087066E"/>
    <w:rsid w:val="00871C28"/>
    <w:rsid w:val="00871C2F"/>
    <w:rsid w:val="00872D7C"/>
    <w:rsid w:val="008730E4"/>
    <w:rsid w:val="008739C1"/>
    <w:rsid w:val="00873C0C"/>
    <w:rsid w:val="00873C91"/>
    <w:rsid w:val="008746DA"/>
    <w:rsid w:val="00880A42"/>
    <w:rsid w:val="00880DA6"/>
    <w:rsid w:val="008816CC"/>
    <w:rsid w:val="00882117"/>
    <w:rsid w:val="008821E7"/>
    <w:rsid w:val="008822D5"/>
    <w:rsid w:val="00882592"/>
    <w:rsid w:val="00884863"/>
    <w:rsid w:val="00887AE2"/>
    <w:rsid w:val="00887C80"/>
    <w:rsid w:val="008914F0"/>
    <w:rsid w:val="00891C30"/>
    <w:rsid w:val="00892049"/>
    <w:rsid w:val="008921C3"/>
    <w:rsid w:val="00892870"/>
    <w:rsid w:val="00892BE2"/>
    <w:rsid w:val="00894A12"/>
    <w:rsid w:val="00895789"/>
    <w:rsid w:val="00896290"/>
    <w:rsid w:val="008979C9"/>
    <w:rsid w:val="008A0AA7"/>
    <w:rsid w:val="008A0C9E"/>
    <w:rsid w:val="008A1245"/>
    <w:rsid w:val="008A33B0"/>
    <w:rsid w:val="008A4E67"/>
    <w:rsid w:val="008A5C98"/>
    <w:rsid w:val="008A7C52"/>
    <w:rsid w:val="008B1334"/>
    <w:rsid w:val="008B1A1D"/>
    <w:rsid w:val="008B2D6B"/>
    <w:rsid w:val="008B3D50"/>
    <w:rsid w:val="008B3F27"/>
    <w:rsid w:val="008B4A58"/>
    <w:rsid w:val="008B51C2"/>
    <w:rsid w:val="008B5B8E"/>
    <w:rsid w:val="008B7AC6"/>
    <w:rsid w:val="008C01E1"/>
    <w:rsid w:val="008C340C"/>
    <w:rsid w:val="008C3F9C"/>
    <w:rsid w:val="008C44C1"/>
    <w:rsid w:val="008C493C"/>
    <w:rsid w:val="008C4B26"/>
    <w:rsid w:val="008C4E9A"/>
    <w:rsid w:val="008C51BC"/>
    <w:rsid w:val="008C5702"/>
    <w:rsid w:val="008C6409"/>
    <w:rsid w:val="008C6722"/>
    <w:rsid w:val="008C6771"/>
    <w:rsid w:val="008C7627"/>
    <w:rsid w:val="008C7FD2"/>
    <w:rsid w:val="008D0B23"/>
    <w:rsid w:val="008D1F3A"/>
    <w:rsid w:val="008D387B"/>
    <w:rsid w:val="008D5328"/>
    <w:rsid w:val="008D53EA"/>
    <w:rsid w:val="008D642F"/>
    <w:rsid w:val="008D6776"/>
    <w:rsid w:val="008D6F56"/>
    <w:rsid w:val="008D7080"/>
    <w:rsid w:val="008D7191"/>
    <w:rsid w:val="008E031C"/>
    <w:rsid w:val="008E0344"/>
    <w:rsid w:val="008E08F7"/>
    <w:rsid w:val="008E171F"/>
    <w:rsid w:val="008E26B3"/>
    <w:rsid w:val="008E2B56"/>
    <w:rsid w:val="008E2EFA"/>
    <w:rsid w:val="008E2F96"/>
    <w:rsid w:val="008E4B01"/>
    <w:rsid w:val="008E4E72"/>
    <w:rsid w:val="008E4FF6"/>
    <w:rsid w:val="008E54F7"/>
    <w:rsid w:val="008E55E1"/>
    <w:rsid w:val="008E5610"/>
    <w:rsid w:val="008E68E4"/>
    <w:rsid w:val="008E6B0B"/>
    <w:rsid w:val="008E79B6"/>
    <w:rsid w:val="008F09B3"/>
    <w:rsid w:val="008F0E89"/>
    <w:rsid w:val="008F12A8"/>
    <w:rsid w:val="008F12A9"/>
    <w:rsid w:val="008F14A1"/>
    <w:rsid w:val="008F15E3"/>
    <w:rsid w:val="008F1FE0"/>
    <w:rsid w:val="008F2152"/>
    <w:rsid w:val="008F23E6"/>
    <w:rsid w:val="008F28EF"/>
    <w:rsid w:val="008F2B0A"/>
    <w:rsid w:val="008F3D2C"/>
    <w:rsid w:val="008F6E63"/>
    <w:rsid w:val="008F7E87"/>
    <w:rsid w:val="00900020"/>
    <w:rsid w:val="0090034A"/>
    <w:rsid w:val="0090057F"/>
    <w:rsid w:val="00900A40"/>
    <w:rsid w:val="00900D4D"/>
    <w:rsid w:val="00901762"/>
    <w:rsid w:val="00901D65"/>
    <w:rsid w:val="0090244B"/>
    <w:rsid w:val="00902EC3"/>
    <w:rsid w:val="009031CE"/>
    <w:rsid w:val="009035B0"/>
    <w:rsid w:val="00903AFE"/>
    <w:rsid w:val="00904089"/>
    <w:rsid w:val="009040E7"/>
    <w:rsid w:val="009041DC"/>
    <w:rsid w:val="00904BD6"/>
    <w:rsid w:val="009058C0"/>
    <w:rsid w:val="00905E6F"/>
    <w:rsid w:val="0090627A"/>
    <w:rsid w:val="00906685"/>
    <w:rsid w:val="00907C92"/>
    <w:rsid w:val="00910795"/>
    <w:rsid w:val="00910955"/>
    <w:rsid w:val="009112A7"/>
    <w:rsid w:val="00912C37"/>
    <w:rsid w:val="00912F41"/>
    <w:rsid w:val="0091388A"/>
    <w:rsid w:val="00913F02"/>
    <w:rsid w:val="009144F8"/>
    <w:rsid w:val="00914F6F"/>
    <w:rsid w:val="00915774"/>
    <w:rsid w:val="0091668E"/>
    <w:rsid w:val="00916792"/>
    <w:rsid w:val="0091753C"/>
    <w:rsid w:val="00920CEB"/>
    <w:rsid w:val="00920FD3"/>
    <w:rsid w:val="009219B2"/>
    <w:rsid w:val="00921CEB"/>
    <w:rsid w:val="009232CC"/>
    <w:rsid w:val="00924445"/>
    <w:rsid w:val="009247A7"/>
    <w:rsid w:val="00924E1B"/>
    <w:rsid w:val="009263C3"/>
    <w:rsid w:val="009269AD"/>
    <w:rsid w:val="0093077D"/>
    <w:rsid w:val="00930806"/>
    <w:rsid w:val="009308EA"/>
    <w:rsid w:val="0093136B"/>
    <w:rsid w:val="00932F0F"/>
    <w:rsid w:val="00933255"/>
    <w:rsid w:val="00933B1F"/>
    <w:rsid w:val="00935215"/>
    <w:rsid w:val="009355D3"/>
    <w:rsid w:val="009362FE"/>
    <w:rsid w:val="00936BFD"/>
    <w:rsid w:val="00937176"/>
    <w:rsid w:val="00937491"/>
    <w:rsid w:val="00937F55"/>
    <w:rsid w:val="009411CA"/>
    <w:rsid w:val="00941CFD"/>
    <w:rsid w:val="00941DDB"/>
    <w:rsid w:val="009423C3"/>
    <w:rsid w:val="00942859"/>
    <w:rsid w:val="009428A3"/>
    <w:rsid w:val="0094413A"/>
    <w:rsid w:val="009451B3"/>
    <w:rsid w:val="009452CC"/>
    <w:rsid w:val="009455CB"/>
    <w:rsid w:val="0094637C"/>
    <w:rsid w:val="009463DD"/>
    <w:rsid w:val="0094687F"/>
    <w:rsid w:val="0094697A"/>
    <w:rsid w:val="00946F36"/>
    <w:rsid w:val="009502B8"/>
    <w:rsid w:val="0095082B"/>
    <w:rsid w:val="00951413"/>
    <w:rsid w:val="00953225"/>
    <w:rsid w:val="0095385B"/>
    <w:rsid w:val="00953D18"/>
    <w:rsid w:val="00954063"/>
    <w:rsid w:val="009547B3"/>
    <w:rsid w:val="00954A78"/>
    <w:rsid w:val="00954C6F"/>
    <w:rsid w:val="0095523A"/>
    <w:rsid w:val="009557C7"/>
    <w:rsid w:val="009559C0"/>
    <w:rsid w:val="00956B5F"/>
    <w:rsid w:val="00956C33"/>
    <w:rsid w:val="00956EBB"/>
    <w:rsid w:val="009578AE"/>
    <w:rsid w:val="0096095B"/>
    <w:rsid w:val="009611F8"/>
    <w:rsid w:val="00962DDF"/>
    <w:rsid w:val="009630E1"/>
    <w:rsid w:val="00963411"/>
    <w:rsid w:val="00963BE5"/>
    <w:rsid w:val="00964237"/>
    <w:rsid w:val="00964522"/>
    <w:rsid w:val="009653FC"/>
    <w:rsid w:val="00965995"/>
    <w:rsid w:val="00966A1D"/>
    <w:rsid w:val="00966C79"/>
    <w:rsid w:val="00966CAD"/>
    <w:rsid w:val="0097006B"/>
    <w:rsid w:val="009704E4"/>
    <w:rsid w:val="00970595"/>
    <w:rsid w:val="009713F7"/>
    <w:rsid w:val="009719D0"/>
    <w:rsid w:val="00971C0A"/>
    <w:rsid w:val="009726E5"/>
    <w:rsid w:val="00973314"/>
    <w:rsid w:val="0097336B"/>
    <w:rsid w:val="009745B7"/>
    <w:rsid w:val="009748DD"/>
    <w:rsid w:val="00975759"/>
    <w:rsid w:val="009764FF"/>
    <w:rsid w:val="00976A45"/>
    <w:rsid w:val="0097735E"/>
    <w:rsid w:val="0097768E"/>
    <w:rsid w:val="00980467"/>
    <w:rsid w:val="009808C8"/>
    <w:rsid w:val="00981238"/>
    <w:rsid w:val="009825E8"/>
    <w:rsid w:val="0098275D"/>
    <w:rsid w:val="009827F6"/>
    <w:rsid w:val="00983A63"/>
    <w:rsid w:val="00983F84"/>
    <w:rsid w:val="0098483F"/>
    <w:rsid w:val="009866E1"/>
    <w:rsid w:val="0098725C"/>
    <w:rsid w:val="009907D0"/>
    <w:rsid w:val="00990F24"/>
    <w:rsid w:val="0099136C"/>
    <w:rsid w:val="00991640"/>
    <w:rsid w:val="00991F3D"/>
    <w:rsid w:val="00992249"/>
    <w:rsid w:val="00992B9D"/>
    <w:rsid w:val="0099332B"/>
    <w:rsid w:val="00993FCE"/>
    <w:rsid w:val="00994722"/>
    <w:rsid w:val="00994AC6"/>
    <w:rsid w:val="009952A0"/>
    <w:rsid w:val="00997B80"/>
    <w:rsid w:val="009A0082"/>
    <w:rsid w:val="009A033A"/>
    <w:rsid w:val="009A0CF6"/>
    <w:rsid w:val="009A2796"/>
    <w:rsid w:val="009A2AEC"/>
    <w:rsid w:val="009A2E7B"/>
    <w:rsid w:val="009A2E90"/>
    <w:rsid w:val="009A401F"/>
    <w:rsid w:val="009A42D8"/>
    <w:rsid w:val="009A51E5"/>
    <w:rsid w:val="009A54C4"/>
    <w:rsid w:val="009A6027"/>
    <w:rsid w:val="009A6EC8"/>
    <w:rsid w:val="009A778F"/>
    <w:rsid w:val="009A7891"/>
    <w:rsid w:val="009A7D07"/>
    <w:rsid w:val="009A7FF2"/>
    <w:rsid w:val="009B0967"/>
    <w:rsid w:val="009B14D2"/>
    <w:rsid w:val="009B1906"/>
    <w:rsid w:val="009B2022"/>
    <w:rsid w:val="009B2EC9"/>
    <w:rsid w:val="009B3DFA"/>
    <w:rsid w:val="009B5086"/>
    <w:rsid w:val="009B5295"/>
    <w:rsid w:val="009B615A"/>
    <w:rsid w:val="009B6DCF"/>
    <w:rsid w:val="009B707E"/>
    <w:rsid w:val="009B7BE6"/>
    <w:rsid w:val="009C01AB"/>
    <w:rsid w:val="009C0543"/>
    <w:rsid w:val="009C08F5"/>
    <w:rsid w:val="009C0E95"/>
    <w:rsid w:val="009C11AC"/>
    <w:rsid w:val="009C151B"/>
    <w:rsid w:val="009C1798"/>
    <w:rsid w:val="009C18B5"/>
    <w:rsid w:val="009C203E"/>
    <w:rsid w:val="009C383E"/>
    <w:rsid w:val="009C4DDF"/>
    <w:rsid w:val="009C53B6"/>
    <w:rsid w:val="009C5C92"/>
    <w:rsid w:val="009C5D6F"/>
    <w:rsid w:val="009C66AD"/>
    <w:rsid w:val="009C6994"/>
    <w:rsid w:val="009C6BC7"/>
    <w:rsid w:val="009C70CF"/>
    <w:rsid w:val="009C74ED"/>
    <w:rsid w:val="009C7B45"/>
    <w:rsid w:val="009D1909"/>
    <w:rsid w:val="009D1B6B"/>
    <w:rsid w:val="009D2190"/>
    <w:rsid w:val="009D2B10"/>
    <w:rsid w:val="009D2BA4"/>
    <w:rsid w:val="009D3934"/>
    <w:rsid w:val="009D414F"/>
    <w:rsid w:val="009D42DA"/>
    <w:rsid w:val="009D4D1C"/>
    <w:rsid w:val="009D4E8A"/>
    <w:rsid w:val="009D53E3"/>
    <w:rsid w:val="009D555A"/>
    <w:rsid w:val="009D5588"/>
    <w:rsid w:val="009D6855"/>
    <w:rsid w:val="009D6C2D"/>
    <w:rsid w:val="009D6C91"/>
    <w:rsid w:val="009D6CD8"/>
    <w:rsid w:val="009E029E"/>
    <w:rsid w:val="009E0329"/>
    <w:rsid w:val="009E1E7A"/>
    <w:rsid w:val="009E1F4D"/>
    <w:rsid w:val="009E256F"/>
    <w:rsid w:val="009E29B1"/>
    <w:rsid w:val="009E400C"/>
    <w:rsid w:val="009E45FF"/>
    <w:rsid w:val="009E47BC"/>
    <w:rsid w:val="009E4D31"/>
    <w:rsid w:val="009E59F4"/>
    <w:rsid w:val="009E5D7F"/>
    <w:rsid w:val="009E6728"/>
    <w:rsid w:val="009E7255"/>
    <w:rsid w:val="009E7CCD"/>
    <w:rsid w:val="009E7DCA"/>
    <w:rsid w:val="009E7DCE"/>
    <w:rsid w:val="009F078C"/>
    <w:rsid w:val="009F142F"/>
    <w:rsid w:val="009F187E"/>
    <w:rsid w:val="009F199C"/>
    <w:rsid w:val="009F2203"/>
    <w:rsid w:val="009F230C"/>
    <w:rsid w:val="009F24F2"/>
    <w:rsid w:val="009F3943"/>
    <w:rsid w:val="009F3DB5"/>
    <w:rsid w:val="009F3ECF"/>
    <w:rsid w:val="009F5670"/>
    <w:rsid w:val="009F6238"/>
    <w:rsid w:val="009F65F0"/>
    <w:rsid w:val="00A00C00"/>
    <w:rsid w:val="00A00DFB"/>
    <w:rsid w:val="00A031CC"/>
    <w:rsid w:val="00A03C6A"/>
    <w:rsid w:val="00A0469B"/>
    <w:rsid w:val="00A04779"/>
    <w:rsid w:val="00A04D8B"/>
    <w:rsid w:val="00A04ECA"/>
    <w:rsid w:val="00A05579"/>
    <w:rsid w:val="00A065FE"/>
    <w:rsid w:val="00A107B2"/>
    <w:rsid w:val="00A1149A"/>
    <w:rsid w:val="00A11890"/>
    <w:rsid w:val="00A11CEC"/>
    <w:rsid w:val="00A12183"/>
    <w:rsid w:val="00A1254B"/>
    <w:rsid w:val="00A1257D"/>
    <w:rsid w:val="00A13846"/>
    <w:rsid w:val="00A13BA4"/>
    <w:rsid w:val="00A14667"/>
    <w:rsid w:val="00A14F34"/>
    <w:rsid w:val="00A1595A"/>
    <w:rsid w:val="00A16462"/>
    <w:rsid w:val="00A16644"/>
    <w:rsid w:val="00A16CE0"/>
    <w:rsid w:val="00A16E40"/>
    <w:rsid w:val="00A17E65"/>
    <w:rsid w:val="00A2067F"/>
    <w:rsid w:val="00A20A83"/>
    <w:rsid w:val="00A212C0"/>
    <w:rsid w:val="00A213CB"/>
    <w:rsid w:val="00A21B13"/>
    <w:rsid w:val="00A240F6"/>
    <w:rsid w:val="00A24D58"/>
    <w:rsid w:val="00A25927"/>
    <w:rsid w:val="00A26C96"/>
    <w:rsid w:val="00A27555"/>
    <w:rsid w:val="00A322AA"/>
    <w:rsid w:val="00A32A35"/>
    <w:rsid w:val="00A32FC7"/>
    <w:rsid w:val="00A33FAC"/>
    <w:rsid w:val="00A3455E"/>
    <w:rsid w:val="00A34C25"/>
    <w:rsid w:val="00A35620"/>
    <w:rsid w:val="00A356E7"/>
    <w:rsid w:val="00A35725"/>
    <w:rsid w:val="00A360A0"/>
    <w:rsid w:val="00A36371"/>
    <w:rsid w:val="00A36CA7"/>
    <w:rsid w:val="00A373E9"/>
    <w:rsid w:val="00A37571"/>
    <w:rsid w:val="00A376D1"/>
    <w:rsid w:val="00A3772A"/>
    <w:rsid w:val="00A37DEC"/>
    <w:rsid w:val="00A405C0"/>
    <w:rsid w:val="00A40ED7"/>
    <w:rsid w:val="00A41A7B"/>
    <w:rsid w:val="00A41E6D"/>
    <w:rsid w:val="00A42E54"/>
    <w:rsid w:val="00A46003"/>
    <w:rsid w:val="00A464D0"/>
    <w:rsid w:val="00A4658F"/>
    <w:rsid w:val="00A46B4D"/>
    <w:rsid w:val="00A46D0E"/>
    <w:rsid w:val="00A471AA"/>
    <w:rsid w:val="00A47CF1"/>
    <w:rsid w:val="00A47EBC"/>
    <w:rsid w:val="00A50802"/>
    <w:rsid w:val="00A51D53"/>
    <w:rsid w:val="00A5243E"/>
    <w:rsid w:val="00A52784"/>
    <w:rsid w:val="00A52A45"/>
    <w:rsid w:val="00A52B16"/>
    <w:rsid w:val="00A53196"/>
    <w:rsid w:val="00A5334F"/>
    <w:rsid w:val="00A53461"/>
    <w:rsid w:val="00A544F4"/>
    <w:rsid w:val="00A54D19"/>
    <w:rsid w:val="00A54DE8"/>
    <w:rsid w:val="00A55323"/>
    <w:rsid w:val="00A55B59"/>
    <w:rsid w:val="00A5630C"/>
    <w:rsid w:val="00A566FD"/>
    <w:rsid w:val="00A607F1"/>
    <w:rsid w:val="00A60A5D"/>
    <w:rsid w:val="00A60F91"/>
    <w:rsid w:val="00A617EF"/>
    <w:rsid w:val="00A6341A"/>
    <w:rsid w:val="00A64B32"/>
    <w:rsid w:val="00A64C57"/>
    <w:rsid w:val="00A64D51"/>
    <w:rsid w:val="00A6590B"/>
    <w:rsid w:val="00A65EBD"/>
    <w:rsid w:val="00A6602E"/>
    <w:rsid w:val="00A676E4"/>
    <w:rsid w:val="00A71167"/>
    <w:rsid w:val="00A71BB1"/>
    <w:rsid w:val="00A7219C"/>
    <w:rsid w:val="00A72912"/>
    <w:rsid w:val="00A72B14"/>
    <w:rsid w:val="00A73A34"/>
    <w:rsid w:val="00A73DCD"/>
    <w:rsid w:val="00A75333"/>
    <w:rsid w:val="00A75D37"/>
    <w:rsid w:val="00A764EE"/>
    <w:rsid w:val="00A76755"/>
    <w:rsid w:val="00A77180"/>
    <w:rsid w:val="00A77366"/>
    <w:rsid w:val="00A77EB1"/>
    <w:rsid w:val="00A80212"/>
    <w:rsid w:val="00A81591"/>
    <w:rsid w:val="00A81947"/>
    <w:rsid w:val="00A82D71"/>
    <w:rsid w:val="00A83A5A"/>
    <w:rsid w:val="00A83CA4"/>
    <w:rsid w:val="00A83F49"/>
    <w:rsid w:val="00A8415C"/>
    <w:rsid w:val="00A84205"/>
    <w:rsid w:val="00A857D6"/>
    <w:rsid w:val="00A85B45"/>
    <w:rsid w:val="00A86658"/>
    <w:rsid w:val="00A86A61"/>
    <w:rsid w:val="00A908BB"/>
    <w:rsid w:val="00A91100"/>
    <w:rsid w:val="00A9123F"/>
    <w:rsid w:val="00A914A9"/>
    <w:rsid w:val="00A9232F"/>
    <w:rsid w:val="00A9283A"/>
    <w:rsid w:val="00A93620"/>
    <w:rsid w:val="00A93DF9"/>
    <w:rsid w:val="00A94540"/>
    <w:rsid w:val="00A94B85"/>
    <w:rsid w:val="00A9510F"/>
    <w:rsid w:val="00A951DD"/>
    <w:rsid w:val="00A95958"/>
    <w:rsid w:val="00A95D2C"/>
    <w:rsid w:val="00A960BE"/>
    <w:rsid w:val="00A96AEA"/>
    <w:rsid w:val="00A979F3"/>
    <w:rsid w:val="00AA06DA"/>
    <w:rsid w:val="00AA1DB4"/>
    <w:rsid w:val="00AA2227"/>
    <w:rsid w:val="00AA2AF6"/>
    <w:rsid w:val="00AA4B3B"/>
    <w:rsid w:val="00AA5059"/>
    <w:rsid w:val="00AA6048"/>
    <w:rsid w:val="00AA631B"/>
    <w:rsid w:val="00AB0144"/>
    <w:rsid w:val="00AB079B"/>
    <w:rsid w:val="00AB15F4"/>
    <w:rsid w:val="00AB245E"/>
    <w:rsid w:val="00AB33A4"/>
    <w:rsid w:val="00AB3665"/>
    <w:rsid w:val="00AB4935"/>
    <w:rsid w:val="00AB49AF"/>
    <w:rsid w:val="00AB5BB4"/>
    <w:rsid w:val="00AB5DDA"/>
    <w:rsid w:val="00AB611D"/>
    <w:rsid w:val="00AB6F11"/>
    <w:rsid w:val="00AB760E"/>
    <w:rsid w:val="00AC00AE"/>
    <w:rsid w:val="00AC026F"/>
    <w:rsid w:val="00AC0F05"/>
    <w:rsid w:val="00AC2133"/>
    <w:rsid w:val="00AC23F5"/>
    <w:rsid w:val="00AC3968"/>
    <w:rsid w:val="00AC425C"/>
    <w:rsid w:val="00AC4601"/>
    <w:rsid w:val="00AC4BDE"/>
    <w:rsid w:val="00AC4CA2"/>
    <w:rsid w:val="00AC5282"/>
    <w:rsid w:val="00AC59B5"/>
    <w:rsid w:val="00AC626F"/>
    <w:rsid w:val="00AC76ED"/>
    <w:rsid w:val="00AC7D0D"/>
    <w:rsid w:val="00AD08EE"/>
    <w:rsid w:val="00AD11FA"/>
    <w:rsid w:val="00AD1363"/>
    <w:rsid w:val="00AD1ADC"/>
    <w:rsid w:val="00AD1C63"/>
    <w:rsid w:val="00AD2146"/>
    <w:rsid w:val="00AD3232"/>
    <w:rsid w:val="00AD3AC7"/>
    <w:rsid w:val="00AD3B59"/>
    <w:rsid w:val="00AD3FE9"/>
    <w:rsid w:val="00AD467C"/>
    <w:rsid w:val="00AD575E"/>
    <w:rsid w:val="00AD57B1"/>
    <w:rsid w:val="00AD673B"/>
    <w:rsid w:val="00AD6AE9"/>
    <w:rsid w:val="00AD6C6C"/>
    <w:rsid w:val="00AE02B3"/>
    <w:rsid w:val="00AE032F"/>
    <w:rsid w:val="00AE1692"/>
    <w:rsid w:val="00AE1CBE"/>
    <w:rsid w:val="00AE26E9"/>
    <w:rsid w:val="00AE34A4"/>
    <w:rsid w:val="00AE3AAE"/>
    <w:rsid w:val="00AE3BB8"/>
    <w:rsid w:val="00AE4298"/>
    <w:rsid w:val="00AE640E"/>
    <w:rsid w:val="00AE6A04"/>
    <w:rsid w:val="00AE6BBA"/>
    <w:rsid w:val="00AE6BC4"/>
    <w:rsid w:val="00AE7DE7"/>
    <w:rsid w:val="00AF0EE0"/>
    <w:rsid w:val="00AF1C46"/>
    <w:rsid w:val="00AF2E52"/>
    <w:rsid w:val="00AF2EBA"/>
    <w:rsid w:val="00AF3384"/>
    <w:rsid w:val="00AF3461"/>
    <w:rsid w:val="00AF3B01"/>
    <w:rsid w:val="00AF4264"/>
    <w:rsid w:val="00AF54EF"/>
    <w:rsid w:val="00AF656B"/>
    <w:rsid w:val="00AF6C5E"/>
    <w:rsid w:val="00AF7223"/>
    <w:rsid w:val="00AF734E"/>
    <w:rsid w:val="00AF7AAF"/>
    <w:rsid w:val="00B004D3"/>
    <w:rsid w:val="00B018A3"/>
    <w:rsid w:val="00B02069"/>
    <w:rsid w:val="00B0331B"/>
    <w:rsid w:val="00B0364E"/>
    <w:rsid w:val="00B03F5B"/>
    <w:rsid w:val="00B045D7"/>
    <w:rsid w:val="00B047A6"/>
    <w:rsid w:val="00B05303"/>
    <w:rsid w:val="00B05567"/>
    <w:rsid w:val="00B05E95"/>
    <w:rsid w:val="00B076E3"/>
    <w:rsid w:val="00B07E57"/>
    <w:rsid w:val="00B10CCB"/>
    <w:rsid w:val="00B10D68"/>
    <w:rsid w:val="00B115B0"/>
    <w:rsid w:val="00B119B7"/>
    <w:rsid w:val="00B131B1"/>
    <w:rsid w:val="00B1363A"/>
    <w:rsid w:val="00B144FC"/>
    <w:rsid w:val="00B166B4"/>
    <w:rsid w:val="00B16C0C"/>
    <w:rsid w:val="00B173F4"/>
    <w:rsid w:val="00B200D0"/>
    <w:rsid w:val="00B2022F"/>
    <w:rsid w:val="00B203AA"/>
    <w:rsid w:val="00B20BA8"/>
    <w:rsid w:val="00B21D89"/>
    <w:rsid w:val="00B23572"/>
    <w:rsid w:val="00B23644"/>
    <w:rsid w:val="00B23785"/>
    <w:rsid w:val="00B23E31"/>
    <w:rsid w:val="00B2479E"/>
    <w:rsid w:val="00B249E2"/>
    <w:rsid w:val="00B25C1C"/>
    <w:rsid w:val="00B264C6"/>
    <w:rsid w:val="00B26C2D"/>
    <w:rsid w:val="00B27163"/>
    <w:rsid w:val="00B30087"/>
    <w:rsid w:val="00B304A1"/>
    <w:rsid w:val="00B314EF"/>
    <w:rsid w:val="00B31741"/>
    <w:rsid w:val="00B33D1C"/>
    <w:rsid w:val="00B34BEA"/>
    <w:rsid w:val="00B36096"/>
    <w:rsid w:val="00B36311"/>
    <w:rsid w:val="00B369A2"/>
    <w:rsid w:val="00B37183"/>
    <w:rsid w:val="00B426C5"/>
    <w:rsid w:val="00B427C6"/>
    <w:rsid w:val="00B42F2C"/>
    <w:rsid w:val="00B436D4"/>
    <w:rsid w:val="00B43D69"/>
    <w:rsid w:val="00B4407E"/>
    <w:rsid w:val="00B45892"/>
    <w:rsid w:val="00B45ED0"/>
    <w:rsid w:val="00B4625D"/>
    <w:rsid w:val="00B46ABB"/>
    <w:rsid w:val="00B46EE4"/>
    <w:rsid w:val="00B4729F"/>
    <w:rsid w:val="00B4776D"/>
    <w:rsid w:val="00B478D9"/>
    <w:rsid w:val="00B503E4"/>
    <w:rsid w:val="00B504BA"/>
    <w:rsid w:val="00B50529"/>
    <w:rsid w:val="00B50CFB"/>
    <w:rsid w:val="00B51450"/>
    <w:rsid w:val="00B51F5F"/>
    <w:rsid w:val="00B52545"/>
    <w:rsid w:val="00B53A4A"/>
    <w:rsid w:val="00B54C29"/>
    <w:rsid w:val="00B5525F"/>
    <w:rsid w:val="00B559D3"/>
    <w:rsid w:val="00B570E2"/>
    <w:rsid w:val="00B60F55"/>
    <w:rsid w:val="00B618CF"/>
    <w:rsid w:val="00B62FCB"/>
    <w:rsid w:val="00B63A38"/>
    <w:rsid w:val="00B640A5"/>
    <w:rsid w:val="00B6426D"/>
    <w:rsid w:val="00B64870"/>
    <w:rsid w:val="00B662C0"/>
    <w:rsid w:val="00B701B9"/>
    <w:rsid w:val="00B71B4F"/>
    <w:rsid w:val="00B7369B"/>
    <w:rsid w:val="00B7416C"/>
    <w:rsid w:val="00B7457B"/>
    <w:rsid w:val="00B74A61"/>
    <w:rsid w:val="00B74CD5"/>
    <w:rsid w:val="00B7522F"/>
    <w:rsid w:val="00B75A19"/>
    <w:rsid w:val="00B75D15"/>
    <w:rsid w:val="00B7606D"/>
    <w:rsid w:val="00B760B7"/>
    <w:rsid w:val="00B768F9"/>
    <w:rsid w:val="00B76D98"/>
    <w:rsid w:val="00B76EAA"/>
    <w:rsid w:val="00B774EA"/>
    <w:rsid w:val="00B7796B"/>
    <w:rsid w:val="00B801E4"/>
    <w:rsid w:val="00B81A0C"/>
    <w:rsid w:val="00B82945"/>
    <w:rsid w:val="00B82C2F"/>
    <w:rsid w:val="00B82F23"/>
    <w:rsid w:val="00B83EC9"/>
    <w:rsid w:val="00B8409E"/>
    <w:rsid w:val="00B84584"/>
    <w:rsid w:val="00B8555D"/>
    <w:rsid w:val="00B856B4"/>
    <w:rsid w:val="00B85CEA"/>
    <w:rsid w:val="00B8610C"/>
    <w:rsid w:val="00B867B0"/>
    <w:rsid w:val="00B86E46"/>
    <w:rsid w:val="00B914E2"/>
    <w:rsid w:val="00B921A1"/>
    <w:rsid w:val="00B928E0"/>
    <w:rsid w:val="00B93C90"/>
    <w:rsid w:val="00B93DEB"/>
    <w:rsid w:val="00B9438F"/>
    <w:rsid w:val="00B9461D"/>
    <w:rsid w:val="00B955E1"/>
    <w:rsid w:val="00B95BBA"/>
    <w:rsid w:val="00B96C19"/>
    <w:rsid w:val="00B96E25"/>
    <w:rsid w:val="00B97A18"/>
    <w:rsid w:val="00B97F24"/>
    <w:rsid w:val="00BA02FE"/>
    <w:rsid w:val="00BA031C"/>
    <w:rsid w:val="00BA0CC2"/>
    <w:rsid w:val="00BA0F44"/>
    <w:rsid w:val="00BA1213"/>
    <w:rsid w:val="00BA2808"/>
    <w:rsid w:val="00BA2B93"/>
    <w:rsid w:val="00BA39B6"/>
    <w:rsid w:val="00BA4755"/>
    <w:rsid w:val="00BA5427"/>
    <w:rsid w:val="00BA54D3"/>
    <w:rsid w:val="00BA652E"/>
    <w:rsid w:val="00BA7904"/>
    <w:rsid w:val="00BA7958"/>
    <w:rsid w:val="00BA7ECA"/>
    <w:rsid w:val="00BB14E5"/>
    <w:rsid w:val="00BB169F"/>
    <w:rsid w:val="00BB2431"/>
    <w:rsid w:val="00BB3514"/>
    <w:rsid w:val="00BB3777"/>
    <w:rsid w:val="00BB4266"/>
    <w:rsid w:val="00BB6176"/>
    <w:rsid w:val="00BB62E6"/>
    <w:rsid w:val="00BB6A15"/>
    <w:rsid w:val="00BC05FF"/>
    <w:rsid w:val="00BC1494"/>
    <w:rsid w:val="00BC276C"/>
    <w:rsid w:val="00BC3586"/>
    <w:rsid w:val="00BC3B44"/>
    <w:rsid w:val="00BC4BC6"/>
    <w:rsid w:val="00BC5D4B"/>
    <w:rsid w:val="00BC680A"/>
    <w:rsid w:val="00BC6A3D"/>
    <w:rsid w:val="00BC7227"/>
    <w:rsid w:val="00BC73F5"/>
    <w:rsid w:val="00BC77BD"/>
    <w:rsid w:val="00BD0326"/>
    <w:rsid w:val="00BD043E"/>
    <w:rsid w:val="00BD12A6"/>
    <w:rsid w:val="00BD18B5"/>
    <w:rsid w:val="00BD1CC7"/>
    <w:rsid w:val="00BD2CA2"/>
    <w:rsid w:val="00BD2DA7"/>
    <w:rsid w:val="00BD2FEC"/>
    <w:rsid w:val="00BD39FD"/>
    <w:rsid w:val="00BD3A24"/>
    <w:rsid w:val="00BD5356"/>
    <w:rsid w:val="00BD5967"/>
    <w:rsid w:val="00BD6CDE"/>
    <w:rsid w:val="00BD7CBF"/>
    <w:rsid w:val="00BD7D82"/>
    <w:rsid w:val="00BE027C"/>
    <w:rsid w:val="00BE12A0"/>
    <w:rsid w:val="00BE2190"/>
    <w:rsid w:val="00BE26B3"/>
    <w:rsid w:val="00BE2BE6"/>
    <w:rsid w:val="00BE3CCC"/>
    <w:rsid w:val="00BE3DF1"/>
    <w:rsid w:val="00BE4140"/>
    <w:rsid w:val="00BE427C"/>
    <w:rsid w:val="00BE4759"/>
    <w:rsid w:val="00BE4BFA"/>
    <w:rsid w:val="00BE52D7"/>
    <w:rsid w:val="00BE5ECF"/>
    <w:rsid w:val="00BE5F8C"/>
    <w:rsid w:val="00BE6257"/>
    <w:rsid w:val="00BE79CB"/>
    <w:rsid w:val="00BE7C26"/>
    <w:rsid w:val="00BF0123"/>
    <w:rsid w:val="00BF021E"/>
    <w:rsid w:val="00BF07EE"/>
    <w:rsid w:val="00BF11BA"/>
    <w:rsid w:val="00BF1378"/>
    <w:rsid w:val="00BF3E04"/>
    <w:rsid w:val="00BF518F"/>
    <w:rsid w:val="00BF5193"/>
    <w:rsid w:val="00BF6147"/>
    <w:rsid w:val="00BF69DE"/>
    <w:rsid w:val="00BF6F80"/>
    <w:rsid w:val="00BF7B8B"/>
    <w:rsid w:val="00C01DEB"/>
    <w:rsid w:val="00C01F1C"/>
    <w:rsid w:val="00C02A47"/>
    <w:rsid w:val="00C02C5A"/>
    <w:rsid w:val="00C03F09"/>
    <w:rsid w:val="00C068F3"/>
    <w:rsid w:val="00C06AAC"/>
    <w:rsid w:val="00C0742E"/>
    <w:rsid w:val="00C100CC"/>
    <w:rsid w:val="00C102CC"/>
    <w:rsid w:val="00C10BE6"/>
    <w:rsid w:val="00C11223"/>
    <w:rsid w:val="00C117EE"/>
    <w:rsid w:val="00C12483"/>
    <w:rsid w:val="00C12890"/>
    <w:rsid w:val="00C13060"/>
    <w:rsid w:val="00C142AA"/>
    <w:rsid w:val="00C146A4"/>
    <w:rsid w:val="00C16C36"/>
    <w:rsid w:val="00C17822"/>
    <w:rsid w:val="00C21DE8"/>
    <w:rsid w:val="00C2263C"/>
    <w:rsid w:val="00C2264F"/>
    <w:rsid w:val="00C234FA"/>
    <w:rsid w:val="00C240D0"/>
    <w:rsid w:val="00C2485A"/>
    <w:rsid w:val="00C25376"/>
    <w:rsid w:val="00C2544D"/>
    <w:rsid w:val="00C25C29"/>
    <w:rsid w:val="00C264A5"/>
    <w:rsid w:val="00C2698F"/>
    <w:rsid w:val="00C26A0B"/>
    <w:rsid w:val="00C26E3E"/>
    <w:rsid w:val="00C2781E"/>
    <w:rsid w:val="00C279A4"/>
    <w:rsid w:val="00C27AC2"/>
    <w:rsid w:val="00C304C3"/>
    <w:rsid w:val="00C3078A"/>
    <w:rsid w:val="00C31A43"/>
    <w:rsid w:val="00C3266E"/>
    <w:rsid w:val="00C346C5"/>
    <w:rsid w:val="00C34C49"/>
    <w:rsid w:val="00C34F68"/>
    <w:rsid w:val="00C35F8E"/>
    <w:rsid w:val="00C36C6C"/>
    <w:rsid w:val="00C36CE2"/>
    <w:rsid w:val="00C37DEB"/>
    <w:rsid w:val="00C40692"/>
    <w:rsid w:val="00C418E2"/>
    <w:rsid w:val="00C424C6"/>
    <w:rsid w:val="00C43409"/>
    <w:rsid w:val="00C43A4D"/>
    <w:rsid w:val="00C43C06"/>
    <w:rsid w:val="00C442B3"/>
    <w:rsid w:val="00C44D69"/>
    <w:rsid w:val="00C45FB2"/>
    <w:rsid w:val="00C465D6"/>
    <w:rsid w:val="00C46796"/>
    <w:rsid w:val="00C47EC0"/>
    <w:rsid w:val="00C503B0"/>
    <w:rsid w:val="00C50E76"/>
    <w:rsid w:val="00C50E80"/>
    <w:rsid w:val="00C52059"/>
    <w:rsid w:val="00C52393"/>
    <w:rsid w:val="00C53269"/>
    <w:rsid w:val="00C538E0"/>
    <w:rsid w:val="00C549B3"/>
    <w:rsid w:val="00C5510B"/>
    <w:rsid w:val="00C55286"/>
    <w:rsid w:val="00C55452"/>
    <w:rsid w:val="00C5545F"/>
    <w:rsid w:val="00C567B6"/>
    <w:rsid w:val="00C5702B"/>
    <w:rsid w:val="00C573AD"/>
    <w:rsid w:val="00C576A6"/>
    <w:rsid w:val="00C61034"/>
    <w:rsid w:val="00C620A0"/>
    <w:rsid w:val="00C6263A"/>
    <w:rsid w:val="00C62E9F"/>
    <w:rsid w:val="00C62F0E"/>
    <w:rsid w:val="00C62FDD"/>
    <w:rsid w:val="00C63344"/>
    <w:rsid w:val="00C65258"/>
    <w:rsid w:val="00C65630"/>
    <w:rsid w:val="00C65DD4"/>
    <w:rsid w:val="00C66566"/>
    <w:rsid w:val="00C6671F"/>
    <w:rsid w:val="00C708AA"/>
    <w:rsid w:val="00C712FA"/>
    <w:rsid w:val="00C7135D"/>
    <w:rsid w:val="00C713DF"/>
    <w:rsid w:val="00C71935"/>
    <w:rsid w:val="00C71D6E"/>
    <w:rsid w:val="00C71DC6"/>
    <w:rsid w:val="00C73602"/>
    <w:rsid w:val="00C74259"/>
    <w:rsid w:val="00C749A6"/>
    <w:rsid w:val="00C74C6E"/>
    <w:rsid w:val="00C75243"/>
    <w:rsid w:val="00C75804"/>
    <w:rsid w:val="00C75B59"/>
    <w:rsid w:val="00C75CAD"/>
    <w:rsid w:val="00C76610"/>
    <w:rsid w:val="00C7691A"/>
    <w:rsid w:val="00C76A12"/>
    <w:rsid w:val="00C76ABE"/>
    <w:rsid w:val="00C77040"/>
    <w:rsid w:val="00C7796A"/>
    <w:rsid w:val="00C779E2"/>
    <w:rsid w:val="00C80F37"/>
    <w:rsid w:val="00C81725"/>
    <w:rsid w:val="00C81ABF"/>
    <w:rsid w:val="00C82253"/>
    <w:rsid w:val="00C827DC"/>
    <w:rsid w:val="00C83D1C"/>
    <w:rsid w:val="00C83DEE"/>
    <w:rsid w:val="00C848E3"/>
    <w:rsid w:val="00C84BF4"/>
    <w:rsid w:val="00C84D87"/>
    <w:rsid w:val="00C85076"/>
    <w:rsid w:val="00C865CD"/>
    <w:rsid w:val="00C8670B"/>
    <w:rsid w:val="00C86C38"/>
    <w:rsid w:val="00C879F9"/>
    <w:rsid w:val="00C90207"/>
    <w:rsid w:val="00C90464"/>
    <w:rsid w:val="00C908FB"/>
    <w:rsid w:val="00C91264"/>
    <w:rsid w:val="00C91536"/>
    <w:rsid w:val="00C91A1F"/>
    <w:rsid w:val="00C9257F"/>
    <w:rsid w:val="00C92AF7"/>
    <w:rsid w:val="00C93705"/>
    <w:rsid w:val="00C94002"/>
    <w:rsid w:val="00C955B4"/>
    <w:rsid w:val="00C95DA3"/>
    <w:rsid w:val="00C96495"/>
    <w:rsid w:val="00C9658B"/>
    <w:rsid w:val="00CA0159"/>
    <w:rsid w:val="00CA04A5"/>
    <w:rsid w:val="00CA0564"/>
    <w:rsid w:val="00CA09E4"/>
    <w:rsid w:val="00CA1E74"/>
    <w:rsid w:val="00CA30CA"/>
    <w:rsid w:val="00CA32B6"/>
    <w:rsid w:val="00CA332E"/>
    <w:rsid w:val="00CA3859"/>
    <w:rsid w:val="00CA4629"/>
    <w:rsid w:val="00CA48C8"/>
    <w:rsid w:val="00CA5722"/>
    <w:rsid w:val="00CA6319"/>
    <w:rsid w:val="00CA79D8"/>
    <w:rsid w:val="00CB0711"/>
    <w:rsid w:val="00CB0714"/>
    <w:rsid w:val="00CB10C3"/>
    <w:rsid w:val="00CB14BE"/>
    <w:rsid w:val="00CB36F5"/>
    <w:rsid w:val="00CB68A7"/>
    <w:rsid w:val="00CB6EA5"/>
    <w:rsid w:val="00CB7A02"/>
    <w:rsid w:val="00CC083D"/>
    <w:rsid w:val="00CC0B55"/>
    <w:rsid w:val="00CC0DE5"/>
    <w:rsid w:val="00CC11D1"/>
    <w:rsid w:val="00CC1471"/>
    <w:rsid w:val="00CC256E"/>
    <w:rsid w:val="00CC2C16"/>
    <w:rsid w:val="00CC2C5E"/>
    <w:rsid w:val="00CC3791"/>
    <w:rsid w:val="00CC3B34"/>
    <w:rsid w:val="00CC3D96"/>
    <w:rsid w:val="00CC413E"/>
    <w:rsid w:val="00CC43EB"/>
    <w:rsid w:val="00CC4911"/>
    <w:rsid w:val="00CC5872"/>
    <w:rsid w:val="00CC71DD"/>
    <w:rsid w:val="00CD0557"/>
    <w:rsid w:val="00CD2750"/>
    <w:rsid w:val="00CD2866"/>
    <w:rsid w:val="00CD2E53"/>
    <w:rsid w:val="00CD325A"/>
    <w:rsid w:val="00CD3580"/>
    <w:rsid w:val="00CD3F5C"/>
    <w:rsid w:val="00CD5518"/>
    <w:rsid w:val="00CD5E71"/>
    <w:rsid w:val="00CD72BA"/>
    <w:rsid w:val="00CD7494"/>
    <w:rsid w:val="00CD7A07"/>
    <w:rsid w:val="00CE01F5"/>
    <w:rsid w:val="00CE0914"/>
    <w:rsid w:val="00CE0F8A"/>
    <w:rsid w:val="00CE199E"/>
    <w:rsid w:val="00CE1E7B"/>
    <w:rsid w:val="00CE230D"/>
    <w:rsid w:val="00CE2808"/>
    <w:rsid w:val="00CE3D44"/>
    <w:rsid w:val="00CE533A"/>
    <w:rsid w:val="00CE59CD"/>
    <w:rsid w:val="00CE5E83"/>
    <w:rsid w:val="00CE6639"/>
    <w:rsid w:val="00CE7178"/>
    <w:rsid w:val="00CE76AF"/>
    <w:rsid w:val="00CF09A3"/>
    <w:rsid w:val="00CF103F"/>
    <w:rsid w:val="00CF1896"/>
    <w:rsid w:val="00CF1A3A"/>
    <w:rsid w:val="00CF1C3B"/>
    <w:rsid w:val="00CF301E"/>
    <w:rsid w:val="00CF30C1"/>
    <w:rsid w:val="00CF3612"/>
    <w:rsid w:val="00CF41FD"/>
    <w:rsid w:val="00CF5115"/>
    <w:rsid w:val="00CF5A0B"/>
    <w:rsid w:val="00CF635C"/>
    <w:rsid w:val="00CF6532"/>
    <w:rsid w:val="00D01904"/>
    <w:rsid w:val="00D01FB6"/>
    <w:rsid w:val="00D020C6"/>
    <w:rsid w:val="00D022A7"/>
    <w:rsid w:val="00D023CE"/>
    <w:rsid w:val="00D02E70"/>
    <w:rsid w:val="00D0342E"/>
    <w:rsid w:val="00D0396C"/>
    <w:rsid w:val="00D03AF0"/>
    <w:rsid w:val="00D10791"/>
    <w:rsid w:val="00D10988"/>
    <w:rsid w:val="00D10DF6"/>
    <w:rsid w:val="00D10E1D"/>
    <w:rsid w:val="00D11FA7"/>
    <w:rsid w:val="00D1363B"/>
    <w:rsid w:val="00D13731"/>
    <w:rsid w:val="00D14ACB"/>
    <w:rsid w:val="00D15455"/>
    <w:rsid w:val="00D15E76"/>
    <w:rsid w:val="00D15EC7"/>
    <w:rsid w:val="00D17935"/>
    <w:rsid w:val="00D201A2"/>
    <w:rsid w:val="00D20408"/>
    <w:rsid w:val="00D20AC1"/>
    <w:rsid w:val="00D21275"/>
    <w:rsid w:val="00D2130F"/>
    <w:rsid w:val="00D21394"/>
    <w:rsid w:val="00D22A24"/>
    <w:rsid w:val="00D2496D"/>
    <w:rsid w:val="00D24A27"/>
    <w:rsid w:val="00D24DEF"/>
    <w:rsid w:val="00D24E4C"/>
    <w:rsid w:val="00D25269"/>
    <w:rsid w:val="00D25CD8"/>
    <w:rsid w:val="00D25D32"/>
    <w:rsid w:val="00D26752"/>
    <w:rsid w:val="00D26913"/>
    <w:rsid w:val="00D27246"/>
    <w:rsid w:val="00D3009A"/>
    <w:rsid w:val="00D30217"/>
    <w:rsid w:val="00D33135"/>
    <w:rsid w:val="00D33AC9"/>
    <w:rsid w:val="00D33C67"/>
    <w:rsid w:val="00D37471"/>
    <w:rsid w:val="00D403AB"/>
    <w:rsid w:val="00D41356"/>
    <w:rsid w:val="00D41F9E"/>
    <w:rsid w:val="00D429A6"/>
    <w:rsid w:val="00D43515"/>
    <w:rsid w:val="00D43F25"/>
    <w:rsid w:val="00D44E62"/>
    <w:rsid w:val="00D4645C"/>
    <w:rsid w:val="00D50CAA"/>
    <w:rsid w:val="00D50CED"/>
    <w:rsid w:val="00D51187"/>
    <w:rsid w:val="00D5249D"/>
    <w:rsid w:val="00D53841"/>
    <w:rsid w:val="00D54589"/>
    <w:rsid w:val="00D54A98"/>
    <w:rsid w:val="00D55595"/>
    <w:rsid w:val="00D55B2C"/>
    <w:rsid w:val="00D5612D"/>
    <w:rsid w:val="00D568CB"/>
    <w:rsid w:val="00D572BB"/>
    <w:rsid w:val="00D57DCD"/>
    <w:rsid w:val="00D60B5B"/>
    <w:rsid w:val="00D61678"/>
    <w:rsid w:val="00D624A8"/>
    <w:rsid w:val="00D6271D"/>
    <w:rsid w:val="00D62736"/>
    <w:rsid w:val="00D62CE8"/>
    <w:rsid w:val="00D6467A"/>
    <w:rsid w:val="00D64798"/>
    <w:rsid w:val="00D64FDD"/>
    <w:rsid w:val="00D65A2D"/>
    <w:rsid w:val="00D65CE1"/>
    <w:rsid w:val="00D673F8"/>
    <w:rsid w:val="00D721C2"/>
    <w:rsid w:val="00D73C16"/>
    <w:rsid w:val="00D73C5F"/>
    <w:rsid w:val="00D76946"/>
    <w:rsid w:val="00D77985"/>
    <w:rsid w:val="00D77A70"/>
    <w:rsid w:val="00D77EDB"/>
    <w:rsid w:val="00D77F59"/>
    <w:rsid w:val="00D80DDE"/>
    <w:rsid w:val="00D814D2"/>
    <w:rsid w:val="00D815FF"/>
    <w:rsid w:val="00D81FBA"/>
    <w:rsid w:val="00D82A49"/>
    <w:rsid w:val="00D82F17"/>
    <w:rsid w:val="00D83128"/>
    <w:rsid w:val="00D836C2"/>
    <w:rsid w:val="00D83CA9"/>
    <w:rsid w:val="00D83FB7"/>
    <w:rsid w:val="00D8435D"/>
    <w:rsid w:val="00D8462A"/>
    <w:rsid w:val="00D846B5"/>
    <w:rsid w:val="00D846E1"/>
    <w:rsid w:val="00D8639A"/>
    <w:rsid w:val="00D86642"/>
    <w:rsid w:val="00D87603"/>
    <w:rsid w:val="00D87B24"/>
    <w:rsid w:val="00D904A4"/>
    <w:rsid w:val="00D91546"/>
    <w:rsid w:val="00D916B0"/>
    <w:rsid w:val="00D9250B"/>
    <w:rsid w:val="00D92B14"/>
    <w:rsid w:val="00D93D2C"/>
    <w:rsid w:val="00D94DE6"/>
    <w:rsid w:val="00D95506"/>
    <w:rsid w:val="00D95557"/>
    <w:rsid w:val="00D9619D"/>
    <w:rsid w:val="00D96828"/>
    <w:rsid w:val="00D9683F"/>
    <w:rsid w:val="00D96D5A"/>
    <w:rsid w:val="00D96D80"/>
    <w:rsid w:val="00D96DFD"/>
    <w:rsid w:val="00D96E77"/>
    <w:rsid w:val="00D979FD"/>
    <w:rsid w:val="00DA0061"/>
    <w:rsid w:val="00DA049D"/>
    <w:rsid w:val="00DA0739"/>
    <w:rsid w:val="00DA1304"/>
    <w:rsid w:val="00DA3022"/>
    <w:rsid w:val="00DA43E6"/>
    <w:rsid w:val="00DA5415"/>
    <w:rsid w:val="00DA5E37"/>
    <w:rsid w:val="00DA73BF"/>
    <w:rsid w:val="00DA7E99"/>
    <w:rsid w:val="00DB027B"/>
    <w:rsid w:val="00DB0E36"/>
    <w:rsid w:val="00DB24EA"/>
    <w:rsid w:val="00DB2882"/>
    <w:rsid w:val="00DB32E8"/>
    <w:rsid w:val="00DB368F"/>
    <w:rsid w:val="00DB3992"/>
    <w:rsid w:val="00DB3AA0"/>
    <w:rsid w:val="00DB524B"/>
    <w:rsid w:val="00DB69C8"/>
    <w:rsid w:val="00DB6A56"/>
    <w:rsid w:val="00DB6D78"/>
    <w:rsid w:val="00DB6ED2"/>
    <w:rsid w:val="00DB6FB7"/>
    <w:rsid w:val="00DB7553"/>
    <w:rsid w:val="00DC1470"/>
    <w:rsid w:val="00DC1FCD"/>
    <w:rsid w:val="00DC30B7"/>
    <w:rsid w:val="00DC3BD9"/>
    <w:rsid w:val="00DC40F4"/>
    <w:rsid w:val="00DC50D4"/>
    <w:rsid w:val="00DC6968"/>
    <w:rsid w:val="00DC6FEF"/>
    <w:rsid w:val="00DC7610"/>
    <w:rsid w:val="00DC79E4"/>
    <w:rsid w:val="00DD06E8"/>
    <w:rsid w:val="00DD1082"/>
    <w:rsid w:val="00DD175F"/>
    <w:rsid w:val="00DD2EB6"/>
    <w:rsid w:val="00DD3EC7"/>
    <w:rsid w:val="00DD514B"/>
    <w:rsid w:val="00DD6691"/>
    <w:rsid w:val="00DD67A4"/>
    <w:rsid w:val="00DD71D5"/>
    <w:rsid w:val="00DD75C8"/>
    <w:rsid w:val="00DE036D"/>
    <w:rsid w:val="00DE0B8A"/>
    <w:rsid w:val="00DE4484"/>
    <w:rsid w:val="00DE4A7D"/>
    <w:rsid w:val="00DE566B"/>
    <w:rsid w:val="00DE63A4"/>
    <w:rsid w:val="00DE641E"/>
    <w:rsid w:val="00DE69A8"/>
    <w:rsid w:val="00DE74FC"/>
    <w:rsid w:val="00DE7A0F"/>
    <w:rsid w:val="00DF0335"/>
    <w:rsid w:val="00DF2A40"/>
    <w:rsid w:val="00DF3AC1"/>
    <w:rsid w:val="00DF42A8"/>
    <w:rsid w:val="00DF5A14"/>
    <w:rsid w:val="00DF5D0D"/>
    <w:rsid w:val="00DF5FFD"/>
    <w:rsid w:val="00DF6060"/>
    <w:rsid w:val="00DF6165"/>
    <w:rsid w:val="00DF6506"/>
    <w:rsid w:val="00E002CA"/>
    <w:rsid w:val="00E019B6"/>
    <w:rsid w:val="00E01A04"/>
    <w:rsid w:val="00E02065"/>
    <w:rsid w:val="00E02AAE"/>
    <w:rsid w:val="00E02AAF"/>
    <w:rsid w:val="00E0317A"/>
    <w:rsid w:val="00E03C0B"/>
    <w:rsid w:val="00E03E4C"/>
    <w:rsid w:val="00E04744"/>
    <w:rsid w:val="00E0482D"/>
    <w:rsid w:val="00E0515B"/>
    <w:rsid w:val="00E054B4"/>
    <w:rsid w:val="00E05F2D"/>
    <w:rsid w:val="00E05FC1"/>
    <w:rsid w:val="00E0700F"/>
    <w:rsid w:val="00E0705B"/>
    <w:rsid w:val="00E0787A"/>
    <w:rsid w:val="00E07C16"/>
    <w:rsid w:val="00E07E6B"/>
    <w:rsid w:val="00E103D5"/>
    <w:rsid w:val="00E1075F"/>
    <w:rsid w:val="00E107E8"/>
    <w:rsid w:val="00E10A1D"/>
    <w:rsid w:val="00E10E65"/>
    <w:rsid w:val="00E1156D"/>
    <w:rsid w:val="00E11848"/>
    <w:rsid w:val="00E12101"/>
    <w:rsid w:val="00E131F7"/>
    <w:rsid w:val="00E13848"/>
    <w:rsid w:val="00E13888"/>
    <w:rsid w:val="00E13964"/>
    <w:rsid w:val="00E140DF"/>
    <w:rsid w:val="00E1543C"/>
    <w:rsid w:val="00E154F4"/>
    <w:rsid w:val="00E15F2F"/>
    <w:rsid w:val="00E16F10"/>
    <w:rsid w:val="00E17BA2"/>
    <w:rsid w:val="00E20746"/>
    <w:rsid w:val="00E20907"/>
    <w:rsid w:val="00E2197B"/>
    <w:rsid w:val="00E2309A"/>
    <w:rsid w:val="00E231E6"/>
    <w:rsid w:val="00E23238"/>
    <w:rsid w:val="00E233AC"/>
    <w:rsid w:val="00E23805"/>
    <w:rsid w:val="00E24006"/>
    <w:rsid w:val="00E24D3A"/>
    <w:rsid w:val="00E256A5"/>
    <w:rsid w:val="00E2697A"/>
    <w:rsid w:val="00E26B3E"/>
    <w:rsid w:val="00E310EB"/>
    <w:rsid w:val="00E31698"/>
    <w:rsid w:val="00E31DE6"/>
    <w:rsid w:val="00E322A5"/>
    <w:rsid w:val="00E32731"/>
    <w:rsid w:val="00E33FA2"/>
    <w:rsid w:val="00E34DCB"/>
    <w:rsid w:val="00E35057"/>
    <w:rsid w:val="00E36521"/>
    <w:rsid w:val="00E36915"/>
    <w:rsid w:val="00E36A41"/>
    <w:rsid w:val="00E36E6D"/>
    <w:rsid w:val="00E413D6"/>
    <w:rsid w:val="00E41731"/>
    <w:rsid w:val="00E41EC6"/>
    <w:rsid w:val="00E437A4"/>
    <w:rsid w:val="00E43974"/>
    <w:rsid w:val="00E4605F"/>
    <w:rsid w:val="00E478DA"/>
    <w:rsid w:val="00E47B64"/>
    <w:rsid w:val="00E5026F"/>
    <w:rsid w:val="00E51473"/>
    <w:rsid w:val="00E52752"/>
    <w:rsid w:val="00E5285E"/>
    <w:rsid w:val="00E54B5B"/>
    <w:rsid w:val="00E55EA1"/>
    <w:rsid w:val="00E57E28"/>
    <w:rsid w:val="00E607CA"/>
    <w:rsid w:val="00E61185"/>
    <w:rsid w:val="00E61374"/>
    <w:rsid w:val="00E618F4"/>
    <w:rsid w:val="00E61D8F"/>
    <w:rsid w:val="00E62571"/>
    <w:rsid w:val="00E62D33"/>
    <w:rsid w:val="00E633BA"/>
    <w:rsid w:val="00E633F1"/>
    <w:rsid w:val="00E645D0"/>
    <w:rsid w:val="00E645DF"/>
    <w:rsid w:val="00E64E52"/>
    <w:rsid w:val="00E65F4B"/>
    <w:rsid w:val="00E66165"/>
    <w:rsid w:val="00E66AE8"/>
    <w:rsid w:val="00E67971"/>
    <w:rsid w:val="00E7047A"/>
    <w:rsid w:val="00E71002"/>
    <w:rsid w:val="00E7117B"/>
    <w:rsid w:val="00E71232"/>
    <w:rsid w:val="00E718BE"/>
    <w:rsid w:val="00E74B6A"/>
    <w:rsid w:val="00E75701"/>
    <w:rsid w:val="00E75D33"/>
    <w:rsid w:val="00E75EDB"/>
    <w:rsid w:val="00E765CB"/>
    <w:rsid w:val="00E76951"/>
    <w:rsid w:val="00E76E41"/>
    <w:rsid w:val="00E76F38"/>
    <w:rsid w:val="00E772AC"/>
    <w:rsid w:val="00E77CF7"/>
    <w:rsid w:val="00E8006F"/>
    <w:rsid w:val="00E80699"/>
    <w:rsid w:val="00E80B8C"/>
    <w:rsid w:val="00E826F7"/>
    <w:rsid w:val="00E827C8"/>
    <w:rsid w:val="00E8514D"/>
    <w:rsid w:val="00E859F1"/>
    <w:rsid w:val="00E85C2B"/>
    <w:rsid w:val="00E85CBC"/>
    <w:rsid w:val="00E871DC"/>
    <w:rsid w:val="00E87239"/>
    <w:rsid w:val="00E8781E"/>
    <w:rsid w:val="00E90567"/>
    <w:rsid w:val="00E913E1"/>
    <w:rsid w:val="00E91456"/>
    <w:rsid w:val="00E930D5"/>
    <w:rsid w:val="00E93844"/>
    <w:rsid w:val="00E93A11"/>
    <w:rsid w:val="00E93AC5"/>
    <w:rsid w:val="00E94E3D"/>
    <w:rsid w:val="00E95254"/>
    <w:rsid w:val="00E96A19"/>
    <w:rsid w:val="00E97C1B"/>
    <w:rsid w:val="00E97ECF"/>
    <w:rsid w:val="00EA0874"/>
    <w:rsid w:val="00EA0B5F"/>
    <w:rsid w:val="00EA22AD"/>
    <w:rsid w:val="00EA28DA"/>
    <w:rsid w:val="00EA2A43"/>
    <w:rsid w:val="00EA2AEC"/>
    <w:rsid w:val="00EA340F"/>
    <w:rsid w:val="00EA3A77"/>
    <w:rsid w:val="00EA41F6"/>
    <w:rsid w:val="00EA4CD6"/>
    <w:rsid w:val="00EA5A6F"/>
    <w:rsid w:val="00EA617D"/>
    <w:rsid w:val="00EA61DA"/>
    <w:rsid w:val="00EA6E9A"/>
    <w:rsid w:val="00EA6FB5"/>
    <w:rsid w:val="00EA7BFE"/>
    <w:rsid w:val="00EB079B"/>
    <w:rsid w:val="00EB0893"/>
    <w:rsid w:val="00EB08C3"/>
    <w:rsid w:val="00EB1161"/>
    <w:rsid w:val="00EB1ACE"/>
    <w:rsid w:val="00EB1F67"/>
    <w:rsid w:val="00EB2EB9"/>
    <w:rsid w:val="00EB304C"/>
    <w:rsid w:val="00EB3DC5"/>
    <w:rsid w:val="00EB41ED"/>
    <w:rsid w:val="00EB4664"/>
    <w:rsid w:val="00EB4697"/>
    <w:rsid w:val="00EB50AE"/>
    <w:rsid w:val="00EB521D"/>
    <w:rsid w:val="00EB69B9"/>
    <w:rsid w:val="00EB6A48"/>
    <w:rsid w:val="00EB6B6A"/>
    <w:rsid w:val="00EB6D98"/>
    <w:rsid w:val="00EB742B"/>
    <w:rsid w:val="00EB7574"/>
    <w:rsid w:val="00EB7977"/>
    <w:rsid w:val="00EC0E38"/>
    <w:rsid w:val="00EC191B"/>
    <w:rsid w:val="00EC294E"/>
    <w:rsid w:val="00EC2A64"/>
    <w:rsid w:val="00EC2AB6"/>
    <w:rsid w:val="00EC34D4"/>
    <w:rsid w:val="00EC37E7"/>
    <w:rsid w:val="00EC39AB"/>
    <w:rsid w:val="00EC4BED"/>
    <w:rsid w:val="00EC4F3D"/>
    <w:rsid w:val="00EC5482"/>
    <w:rsid w:val="00EC5CB7"/>
    <w:rsid w:val="00EC6F8A"/>
    <w:rsid w:val="00EC711E"/>
    <w:rsid w:val="00EC77DB"/>
    <w:rsid w:val="00ED40CD"/>
    <w:rsid w:val="00ED4E47"/>
    <w:rsid w:val="00ED5677"/>
    <w:rsid w:val="00ED6597"/>
    <w:rsid w:val="00EE02B7"/>
    <w:rsid w:val="00EE0C1D"/>
    <w:rsid w:val="00EE3636"/>
    <w:rsid w:val="00EE511A"/>
    <w:rsid w:val="00EE5A46"/>
    <w:rsid w:val="00EE5AA7"/>
    <w:rsid w:val="00EE652E"/>
    <w:rsid w:val="00EF187C"/>
    <w:rsid w:val="00EF33D5"/>
    <w:rsid w:val="00EF34BC"/>
    <w:rsid w:val="00EF34BE"/>
    <w:rsid w:val="00EF36B8"/>
    <w:rsid w:val="00EF375B"/>
    <w:rsid w:val="00EF380A"/>
    <w:rsid w:val="00EF3933"/>
    <w:rsid w:val="00EF5085"/>
    <w:rsid w:val="00EF52AF"/>
    <w:rsid w:val="00EF52D4"/>
    <w:rsid w:val="00EF61E4"/>
    <w:rsid w:val="00EF6F73"/>
    <w:rsid w:val="00EF7662"/>
    <w:rsid w:val="00F001D7"/>
    <w:rsid w:val="00F007D0"/>
    <w:rsid w:val="00F00AFA"/>
    <w:rsid w:val="00F00BF9"/>
    <w:rsid w:val="00F01ACC"/>
    <w:rsid w:val="00F0221B"/>
    <w:rsid w:val="00F02281"/>
    <w:rsid w:val="00F03819"/>
    <w:rsid w:val="00F043FF"/>
    <w:rsid w:val="00F05955"/>
    <w:rsid w:val="00F05B74"/>
    <w:rsid w:val="00F061FC"/>
    <w:rsid w:val="00F06A97"/>
    <w:rsid w:val="00F073E9"/>
    <w:rsid w:val="00F07AA6"/>
    <w:rsid w:val="00F07AC9"/>
    <w:rsid w:val="00F07D24"/>
    <w:rsid w:val="00F101DE"/>
    <w:rsid w:val="00F12C54"/>
    <w:rsid w:val="00F1340F"/>
    <w:rsid w:val="00F145DC"/>
    <w:rsid w:val="00F15DF4"/>
    <w:rsid w:val="00F1632B"/>
    <w:rsid w:val="00F16E76"/>
    <w:rsid w:val="00F16EDB"/>
    <w:rsid w:val="00F2025D"/>
    <w:rsid w:val="00F20D72"/>
    <w:rsid w:val="00F21D5A"/>
    <w:rsid w:val="00F228AD"/>
    <w:rsid w:val="00F22997"/>
    <w:rsid w:val="00F23C48"/>
    <w:rsid w:val="00F2541F"/>
    <w:rsid w:val="00F25AAD"/>
    <w:rsid w:val="00F2618D"/>
    <w:rsid w:val="00F26CE9"/>
    <w:rsid w:val="00F3043B"/>
    <w:rsid w:val="00F318E0"/>
    <w:rsid w:val="00F32E13"/>
    <w:rsid w:val="00F33438"/>
    <w:rsid w:val="00F33737"/>
    <w:rsid w:val="00F33E60"/>
    <w:rsid w:val="00F34B4F"/>
    <w:rsid w:val="00F35102"/>
    <w:rsid w:val="00F3633D"/>
    <w:rsid w:val="00F363B9"/>
    <w:rsid w:val="00F3665E"/>
    <w:rsid w:val="00F37B33"/>
    <w:rsid w:val="00F401DC"/>
    <w:rsid w:val="00F40FD6"/>
    <w:rsid w:val="00F4134D"/>
    <w:rsid w:val="00F41F18"/>
    <w:rsid w:val="00F4200B"/>
    <w:rsid w:val="00F43023"/>
    <w:rsid w:val="00F43B08"/>
    <w:rsid w:val="00F440F5"/>
    <w:rsid w:val="00F446CB"/>
    <w:rsid w:val="00F44F3A"/>
    <w:rsid w:val="00F459AA"/>
    <w:rsid w:val="00F47AE4"/>
    <w:rsid w:val="00F50455"/>
    <w:rsid w:val="00F5068B"/>
    <w:rsid w:val="00F5332F"/>
    <w:rsid w:val="00F53A60"/>
    <w:rsid w:val="00F55F87"/>
    <w:rsid w:val="00F564FE"/>
    <w:rsid w:val="00F56DFD"/>
    <w:rsid w:val="00F5723B"/>
    <w:rsid w:val="00F57B5F"/>
    <w:rsid w:val="00F57CE1"/>
    <w:rsid w:val="00F61798"/>
    <w:rsid w:val="00F61B7E"/>
    <w:rsid w:val="00F6231A"/>
    <w:rsid w:val="00F627CA"/>
    <w:rsid w:val="00F6373A"/>
    <w:rsid w:val="00F66DF1"/>
    <w:rsid w:val="00F67452"/>
    <w:rsid w:val="00F67753"/>
    <w:rsid w:val="00F67EBA"/>
    <w:rsid w:val="00F7009B"/>
    <w:rsid w:val="00F702BB"/>
    <w:rsid w:val="00F70A8B"/>
    <w:rsid w:val="00F70D3B"/>
    <w:rsid w:val="00F7143E"/>
    <w:rsid w:val="00F717A1"/>
    <w:rsid w:val="00F72B8C"/>
    <w:rsid w:val="00F73757"/>
    <w:rsid w:val="00F73F02"/>
    <w:rsid w:val="00F74D08"/>
    <w:rsid w:val="00F7578B"/>
    <w:rsid w:val="00F75B7B"/>
    <w:rsid w:val="00F75DB7"/>
    <w:rsid w:val="00F76133"/>
    <w:rsid w:val="00F76C46"/>
    <w:rsid w:val="00F77DD8"/>
    <w:rsid w:val="00F802A6"/>
    <w:rsid w:val="00F816E8"/>
    <w:rsid w:val="00F82D18"/>
    <w:rsid w:val="00F82ED3"/>
    <w:rsid w:val="00F837DB"/>
    <w:rsid w:val="00F83D13"/>
    <w:rsid w:val="00F84040"/>
    <w:rsid w:val="00F8442F"/>
    <w:rsid w:val="00F844FB"/>
    <w:rsid w:val="00F86276"/>
    <w:rsid w:val="00F8638C"/>
    <w:rsid w:val="00F86470"/>
    <w:rsid w:val="00F86C0A"/>
    <w:rsid w:val="00F870A1"/>
    <w:rsid w:val="00F90D5B"/>
    <w:rsid w:val="00F90F08"/>
    <w:rsid w:val="00F91D97"/>
    <w:rsid w:val="00F9225B"/>
    <w:rsid w:val="00F93BD2"/>
    <w:rsid w:val="00F9425D"/>
    <w:rsid w:val="00F94339"/>
    <w:rsid w:val="00F9436E"/>
    <w:rsid w:val="00F94709"/>
    <w:rsid w:val="00F9558B"/>
    <w:rsid w:val="00F96870"/>
    <w:rsid w:val="00F9747A"/>
    <w:rsid w:val="00F97658"/>
    <w:rsid w:val="00F97C0E"/>
    <w:rsid w:val="00F97D60"/>
    <w:rsid w:val="00FA00E2"/>
    <w:rsid w:val="00FA1094"/>
    <w:rsid w:val="00FA13DD"/>
    <w:rsid w:val="00FA1670"/>
    <w:rsid w:val="00FA1857"/>
    <w:rsid w:val="00FA351F"/>
    <w:rsid w:val="00FA370B"/>
    <w:rsid w:val="00FA38E4"/>
    <w:rsid w:val="00FA45B5"/>
    <w:rsid w:val="00FA5189"/>
    <w:rsid w:val="00FA68FD"/>
    <w:rsid w:val="00FA698C"/>
    <w:rsid w:val="00FA6A9F"/>
    <w:rsid w:val="00FA6C99"/>
    <w:rsid w:val="00FA7134"/>
    <w:rsid w:val="00FA7DD9"/>
    <w:rsid w:val="00FA7F97"/>
    <w:rsid w:val="00FB058F"/>
    <w:rsid w:val="00FB13CF"/>
    <w:rsid w:val="00FB264E"/>
    <w:rsid w:val="00FB2E8A"/>
    <w:rsid w:val="00FB363A"/>
    <w:rsid w:val="00FB38F4"/>
    <w:rsid w:val="00FB4975"/>
    <w:rsid w:val="00FB49BB"/>
    <w:rsid w:val="00FB4B7D"/>
    <w:rsid w:val="00FB5CBD"/>
    <w:rsid w:val="00FB6046"/>
    <w:rsid w:val="00FB653D"/>
    <w:rsid w:val="00FB73AB"/>
    <w:rsid w:val="00FB7E6B"/>
    <w:rsid w:val="00FC1010"/>
    <w:rsid w:val="00FC1424"/>
    <w:rsid w:val="00FC194E"/>
    <w:rsid w:val="00FC263C"/>
    <w:rsid w:val="00FC3078"/>
    <w:rsid w:val="00FC3A6D"/>
    <w:rsid w:val="00FC3D49"/>
    <w:rsid w:val="00FC444F"/>
    <w:rsid w:val="00FC4559"/>
    <w:rsid w:val="00FC59E7"/>
    <w:rsid w:val="00FC5C4A"/>
    <w:rsid w:val="00FC62AE"/>
    <w:rsid w:val="00FC63A1"/>
    <w:rsid w:val="00FC6583"/>
    <w:rsid w:val="00FC69B0"/>
    <w:rsid w:val="00FC6D33"/>
    <w:rsid w:val="00FC7A52"/>
    <w:rsid w:val="00FC7DCC"/>
    <w:rsid w:val="00FD03AD"/>
    <w:rsid w:val="00FD0675"/>
    <w:rsid w:val="00FD0776"/>
    <w:rsid w:val="00FD0DEF"/>
    <w:rsid w:val="00FD15D5"/>
    <w:rsid w:val="00FD2869"/>
    <w:rsid w:val="00FD2BC2"/>
    <w:rsid w:val="00FD3C89"/>
    <w:rsid w:val="00FD3C8C"/>
    <w:rsid w:val="00FD4AD2"/>
    <w:rsid w:val="00FD4CC3"/>
    <w:rsid w:val="00FD5547"/>
    <w:rsid w:val="00FD5C56"/>
    <w:rsid w:val="00FD63EE"/>
    <w:rsid w:val="00FD6835"/>
    <w:rsid w:val="00FD685F"/>
    <w:rsid w:val="00FD6DEF"/>
    <w:rsid w:val="00FD6E8D"/>
    <w:rsid w:val="00FD6F8A"/>
    <w:rsid w:val="00FD7D3F"/>
    <w:rsid w:val="00FE004B"/>
    <w:rsid w:val="00FE0F3F"/>
    <w:rsid w:val="00FE17F3"/>
    <w:rsid w:val="00FE181D"/>
    <w:rsid w:val="00FE1C07"/>
    <w:rsid w:val="00FE1EB0"/>
    <w:rsid w:val="00FE2822"/>
    <w:rsid w:val="00FE3E67"/>
    <w:rsid w:val="00FE49CA"/>
    <w:rsid w:val="00FE4BD5"/>
    <w:rsid w:val="00FE518C"/>
    <w:rsid w:val="00FE6344"/>
    <w:rsid w:val="00FE69E3"/>
    <w:rsid w:val="00FF00B2"/>
    <w:rsid w:val="00FF1150"/>
    <w:rsid w:val="00FF11D3"/>
    <w:rsid w:val="00FF1C32"/>
    <w:rsid w:val="00FF1E00"/>
    <w:rsid w:val="00FF2090"/>
    <w:rsid w:val="00FF23C7"/>
    <w:rsid w:val="00FF2BCF"/>
    <w:rsid w:val="00FF3019"/>
    <w:rsid w:val="00FF4263"/>
    <w:rsid w:val="00FF4508"/>
    <w:rsid w:val="00FF5DB3"/>
    <w:rsid w:val="00FF6535"/>
    <w:rsid w:val="00FF6B76"/>
    <w:rsid w:val="00FF70DB"/>
    <w:rsid w:val="00FF7259"/>
    <w:rsid w:val="00FF736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uiPriority="10"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71D6E"/>
  </w:style>
  <w:style w:type="paragraph" w:styleId="Nagwek1">
    <w:name w:val="heading 1"/>
    <w:aliases w:val="Nagłówek 1 Znak,H1 Znak,h1 Znak,II+ Znak,I Znak,Kurstitel Znak,1 ghost Znak,g Znak,ghost Znak,1 h3 Znak,Capitolo Znak,H11 Znak,H12 Znak,H13 Znak,H14 Znak,H15 Znak,H16 Znak,H17 Znak,H18 Znak,H111 Znak,H121 Znak,H131 Znak,H141 Znak,H151 Znak,H1"/>
    <w:basedOn w:val="Normalny"/>
    <w:next w:val="Normalny"/>
    <w:link w:val="Nagwek1Znak1"/>
    <w:qFormat/>
    <w:rsid w:val="00C71D6E"/>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C71D6E"/>
    <w:pPr>
      <w:keepNext/>
      <w:jc w:val="center"/>
      <w:outlineLvl w:val="1"/>
    </w:pPr>
    <w:rPr>
      <w:b/>
      <w:sz w:val="24"/>
    </w:rPr>
  </w:style>
  <w:style w:type="paragraph" w:styleId="Nagwek3">
    <w:name w:val="heading 3"/>
    <w:basedOn w:val="Normalny"/>
    <w:next w:val="Normalny"/>
    <w:link w:val="Nagwek3Znak"/>
    <w:qFormat/>
    <w:rsid w:val="00C71D6E"/>
    <w:pPr>
      <w:keepNext/>
      <w:jc w:val="both"/>
      <w:outlineLvl w:val="2"/>
    </w:pPr>
    <w:rPr>
      <w:sz w:val="24"/>
    </w:rPr>
  </w:style>
  <w:style w:type="paragraph" w:styleId="Nagwek4">
    <w:name w:val="heading 4"/>
    <w:basedOn w:val="Normalny"/>
    <w:next w:val="Normalny"/>
    <w:link w:val="Nagwek4Znak"/>
    <w:qFormat/>
    <w:rsid w:val="00C71D6E"/>
    <w:pPr>
      <w:keepNext/>
      <w:jc w:val="center"/>
      <w:outlineLvl w:val="3"/>
    </w:pPr>
    <w:rPr>
      <w:b/>
      <w:sz w:val="32"/>
    </w:rPr>
  </w:style>
  <w:style w:type="paragraph" w:styleId="Nagwek5">
    <w:name w:val="heading 5"/>
    <w:basedOn w:val="Normalny"/>
    <w:next w:val="Normalny"/>
    <w:qFormat/>
    <w:rsid w:val="00C71D6E"/>
    <w:pPr>
      <w:keepNext/>
      <w:outlineLvl w:val="4"/>
    </w:pPr>
    <w:rPr>
      <w:b/>
      <w:sz w:val="24"/>
    </w:rPr>
  </w:style>
  <w:style w:type="paragraph" w:styleId="Nagwek6">
    <w:name w:val="heading 6"/>
    <w:basedOn w:val="Normalny"/>
    <w:next w:val="Normalny"/>
    <w:qFormat/>
    <w:rsid w:val="00C71D6E"/>
    <w:pPr>
      <w:keepNext/>
      <w:numPr>
        <w:numId w:val="1"/>
      </w:numPr>
      <w:jc w:val="both"/>
      <w:outlineLvl w:val="5"/>
    </w:pPr>
    <w:rPr>
      <w:sz w:val="24"/>
    </w:rPr>
  </w:style>
  <w:style w:type="paragraph" w:styleId="Nagwek7">
    <w:name w:val="heading 7"/>
    <w:basedOn w:val="Normalny"/>
    <w:next w:val="Normalny"/>
    <w:qFormat/>
    <w:rsid w:val="00C71D6E"/>
    <w:pPr>
      <w:keepNext/>
      <w:pBdr>
        <w:top w:val="single" w:sz="4" w:space="1" w:color="auto"/>
        <w:left w:val="single" w:sz="4" w:space="4" w:color="auto"/>
        <w:bottom w:val="single" w:sz="4" w:space="1" w:color="auto"/>
        <w:right w:val="single" w:sz="4" w:space="5" w:color="auto"/>
      </w:pBdr>
      <w:jc w:val="both"/>
      <w:outlineLvl w:val="6"/>
    </w:pPr>
    <w:rPr>
      <w:sz w:val="24"/>
    </w:rPr>
  </w:style>
  <w:style w:type="paragraph" w:styleId="Nagwek8">
    <w:name w:val="heading 8"/>
    <w:aliases w:val="l8"/>
    <w:basedOn w:val="Normalny"/>
    <w:next w:val="Normalny"/>
    <w:link w:val="Nagwek8Znak"/>
    <w:qFormat/>
    <w:rsid w:val="00C71D6E"/>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qFormat/>
    <w:rsid w:val="00C71D6E"/>
    <w:pPr>
      <w:keepNext/>
      <w:pBdr>
        <w:top w:val="single" w:sz="4" w:space="1" w:color="auto"/>
        <w:left w:val="single" w:sz="4" w:space="0" w:color="auto"/>
        <w:bottom w:val="single" w:sz="4" w:space="1" w:color="auto"/>
        <w:right w:val="single" w:sz="4" w:space="5" w:color="auto"/>
      </w:pBdr>
      <w:ind w:firstLine="36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H1 Znak Znak,h1 Znak Znak,II+ Znak Znak,I Znak Znak,Kurstitel Znak Znak,1 ghost Znak Znak,g Znak Znak,ghost Znak Znak,1 h3 Znak Znak,Capitolo Znak Znak,H11 Znak Znak,H12 Znak Znak,H13 Znak Znak,H14 Znak Znak"/>
    <w:basedOn w:val="Domylnaczcionkaakapitu"/>
    <w:link w:val="Nagwek1"/>
    <w:rsid w:val="002D2959"/>
    <w:rPr>
      <w:sz w:val="24"/>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EF52AF"/>
    <w:rPr>
      <w:b/>
      <w:sz w:val="24"/>
    </w:rPr>
  </w:style>
  <w:style w:type="character" w:customStyle="1" w:styleId="Nagwek3Znak">
    <w:name w:val="Nagłówek 3 Znak"/>
    <w:basedOn w:val="Domylnaczcionkaakapitu"/>
    <w:link w:val="Nagwek3"/>
    <w:rsid w:val="00EF52AF"/>
    <w:rPr>
      <w:sz w:val="24"/>
    </w:rPr>
  </w:style>
  <w:style w:type="character" w:customStyle="1" w:styleId="Nagwek4Znak">
    <w:name w:val="Nagłówek 4 Znak"/>
    <w:basedOn w:val="Domylnaczcionkaakapitu"/>
    <w:link w:val="Nagwek4"/>
    <w:rsid w:val="00AC23F5"/>
    <w:rPr>
      <w:b/>
      <w:sz w:val="32"/>
    </w:rPr>
  </w:style>
  <w:style w:type="character" w:customStyle="1" w:styleId="Nagwek8Znak">
    <w:name w:val="Nagłówek 8 Znak"/>
    <w:aliases w:val="l8 Znak"/>
    <w:basedOn w:val="Domylnaczcionkaakapitu"/>
    <w:link w:val="Nagwek8"/>
    <w:rsid w:val="00AC23F5"/>
    <w:rPr>
      <w:b/>
      <w:sz w:val="24"/>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C94002"/>
    <w:rPr>
      <w:sz w:val="24"/>
      <w:szCs w:val="24"/>
    </w:rPr>
  </w:style>
  <w:style w:type="paragraph" w:styleId="Tekstpodstawowy">
    <w:name w:val="Body Text"/>
    <w:aliases w:val="Tekst podstawow.(F2),(F2),body text,contents,Szövegtörzs"/>
    <w:basedOn w:val="Normalny"/>
    <w:link w:val="TekstpodstawowyZnak"/>
    <w:rsid w:val="00C71D6E"/>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577425"/>
    <w:rPr>
      <w:sz w:val="24"/>
    </w:rPr>
  </w:style>
  <w:style w:type="paragraph" w:styleId="Tekstpodstawowywcity">
    <w:name w:val="Body Text Indent"/>
    <w:basedOn w:val="Normalny"/>
    <w:link w:val="TekstpodstawowywcityZnak"/>
    <w:rsid w:val="00C71D6E"/>
    <w:pPr>
      <w:jc w:val="both"/>
    </w:pPr>
    <w:rPr>
      <w:sz w:val="24"/>
    </w:rPr>
  </w:style>
  <w:style w:type="character" w:customStyle="1" w:styleId="TekstpodstawowywcityZnak">
    <w:name w:val="Tekst podstawowy wcięty Znak"/>
    <w:basedOn w:val="Domylnaczcionkaakapitu"/>
    <w:link w:val="Tekstpodstawowywcity"/>
    <w:rsid w:val="00AC23F5"/>
    <w:rPr>
      <w:sz w:val="24"/>
    </w:rPr>
  </w:style>
  <w:style w:type="paragraph" w:styleId="Tekstprzypisukocowego">
    <w:name w:val="endnote text"/>
    <w:basedOn w:val="Normalny"/>
    <w:link w:val="TekstprzypisukocowegoZnak"/>
    <w:uiPriority w:val="99"/>
    <w:semiHidden/>
    <w:rsid w:val="00C71D6E"/>
  </w:style>
  <w:style w:type="character" w:customStyle="1" w:styleId="TekstprzypisukocowegoZnak">
    <w:name w:val="Tekst przypisu końcowego Znak"/>
    <w:basedOn w:val="Domylnaczcionkaakapitu"/>
    <w:link w:val="Tekstprzypisukocowego"/>
    <w:uiPriority w:val="99"/>
    <w:semiHidden/>
    <w:rsid w:val="004226AF"/>
  </w:style>
  <w:style w:type="paragraph" w:styleId="Tekstpodstawowy2">
    <w:name w:val="Body Text 2"/>
    <w:basedOn w:val="Normalny"/>
    <w:link w:val="Tekstpodstawowy2Znak"/>
    <w:rsid w:val="00C71D6E"/>
    <w:pPr>
      <w:pBdr>
        <w:top w:val="single" w:sz="4" w:space="1" w:color="auto"/>
        <w:left w:val="single" w:sz="4" w:space="4" w:color="auto"/>
        <w:bottom w:val="single" w:sz="4" w:space="1" w:color="auto"/>
        <w:right w:val="single" w:sz="4" w:space="4" w:color="auto"/>
      </w:pBdr>
      <w:jc w:val="both"/>
    </w:pPr>
    <w:rPr>
      <w:sz w:val="24"/>
    </w:rPr>
  </w:style>
  <w:style w:type="character" w:customStyle="1" w:styleId="Tekstpodstawowy2Znak">
    <w:name w:val="Tekst podstawowy 2 Znak"/>
    <w:basedOn w:val="Domylnaczcionkaakapitu"/>
    <w:link w:val="Tekstpodstawowy2"/>
    <w:rsid w:val="004226AF"/>
    <w:rPr>
      <w:sz w:val="24"/>
    </w:rPr>
  </w:style>
  <w:style w:type="paragraph" w:styleId="Tekstpodstawowy3">
    <w:name w:val="Body Text 3"/>
    <w:basedOn w:val="Normalny"/>
    <w:rsid w:val="00C71D6E"/>
    <w:pPr>
      <w:jc w:val="both"/>
    </w:pPr>
    <w:rPr>
      <w:sz w:val="24"/>
    </w:rPr>
  </w:style>
  <w:style w:type="paragraph" w:styleId="Listapunktowana2">
    <w:name w:val="List Bullet 2"/>
    <w:basedOn w:val="Normalny"/>
    <w:autoRedefine/>
    <w:rsid w:val="00C71D6E"/>
    <w:pPr>
      <w:ind w:left="349"/>
      <w:jc w:val="both"/>
    </w:pPr>
    <w:rPr>
      <w:sz w:val="23"/>
    </w:rPr>
  </w:style>
  <w:style w:type="paragraph" w:styleId="Nagwek">
    <w:name w:val="header"/>
    <w:basedOn w:val="Normalny"/>
    <w:link w:val="NagwekZnak"/>
    <w:uiPriority w:val="99"/>
    <w:rsid w:val="00C71D6E"/>
    <w:pPr>
      <w:tabs>
        <w:tab w:val="center" w:pos="4536"/>
        <w:tab w:val="right" w:pos="9072"/>
      </w:tabs>
    </w:pPr>
  </w:style>
  <w:style w:type="character" w:customStyle="1" w:styleId="NagwekZnak">
    <w:name w:val="Nagłówek Znak"/>
    <w:basedOn w:val="Domylnaczcionkaakapitu"/>
    <w:link w:val="Nagwek"/>
    <w:uiPriority w:val="99"/>
    <w:rsid w:val="00177468"/>
  </w:style>
  <w:style w:type="character" w:styleId="Numerstrony">
    <w:name w:val="page number"/>
    <w:basedOn w:val="Domylnaczcionkaakapitu"/>
    <w:rsid w:val="00C71D6E"/>
  </w:style>
  <w:style w:type="character" w:styleId="Hipercze">
    <w:name w:val="Hyperlink"/>
    <w:basedOn w:val="Domylnaczcionkaakapitu"/>
    <w:uiPriority w:val="99"/>
    <w:rsid w:val="00C71D6E"/>
    <w:rPr>
      <w:color w:val="0000FF"/>
      <w:u w:val="single"/>
    </w:rPr>
  </w:style>
  <w:style w:type="paragraph" w:customStyle="1" w:styleId="Tekstpodstawowy21">
    <w:name w:val="Tekst podstawowy 21"/>
    <w:basedOn w:val="Normalny"/>
    <w:rsid w:val="00C71D6E"/>
    <w:pPr>
      <w:jc w:val="both"/>
    </w:pPr>
    <w:rPr>
      <w:b/>
      <w:sz w:val="24"/>
    </w:rPr>
  </w:style>
  <w:style w:type="paragraph" w:styleId="Stopka">
    <w:name w:val="footer"/>
    <w:basedOn w:val="Normalny"/>
    <w:link w:val="StopkaZnak"/>
    <w:uiPriority w:val="99"/>
    <w:rsid w:val="00C71D6E"/>
    <w:pPr>
      <w:tabs>
        <w:tab w:val="center" w:pos="4536"/>
        <w:tab w:val="right" w:pos="9072"/>
      </w:tabs>
    </w:pPr>
    <w:rPr>
      <w:sz w:val="24"/>
    </w:rPr>
  </w:style>
  <w:style w:type="character" w:customStyle="1" w:styleId="StopkaZnak">
    <w:name w:val="Stopka Znak"/>
    <w:basedOn w:val="Domylnaczcionkaakapitu"/>
    <w:link w:val="Stopka"/>
    <w:uiPriority w:val="99"/>
    <w:rsid w:val="00437152"/>
    <w:rPr>
      <w:sz w:val="24"/>
    </w:rPr>
  </w:style>
  <w:style w:type="paragraph" w:customStyle="1" w:styleId="Tekstpodstawowy31">
    <w:name w:val="Tekst podstawowy 31"/>
    <w:basedOn w:val="Normalny"/>
    <w:rsid w:val="00C71D6E"/>
    <w:pPr>
      <w:jc w:val="both"/>
    </w:pPr>
    <w:rPr>
      <w:sz w:val="24"/>
    </w:rPr>
  </w:style>
  <w:style w:type="paragraph" w:styleId="Tekstpodstawowywcity3">
    <w:name w:val="Body Text Indent 3"/>
    <w:basedOn w:val="Normalny"/>
    <w:rsid w:val="00C71D6E"/>
    <w:pPr>
      <w:spacing w:after="120"/>
      <w:ind w:left="283"/>
    </w:pPr>
    <w:rPr>
      <w:sz w:val="16"/>
      <w:szCs w:val="16"/>
    </w:rPr>
  </w:style>
  <w:style w:type="paragraph" w:styleId="Tekstpodstawowywcity2">
    <w:name w:val="Body Text Indent 2"/>
    <w:basedOn w:val="Normalny"/>
    <w:link w:val="Tekstpodstawowywcity2Znak"/>
    <w:rsid w:val="00C71D6E"/>
    <w:pPr>
      <w:spacing w:after="120" w:line="480" w:lineRule="auto"/>
      <w:ind w:left="283"/>
    </w:pPr>
  </w:style>
  <w:style w:type="character" w:customStyle="1" w:styleId="Tekstpodstawowywcity2Znak">
    <w:name w:val="Tekst podstawowy wcięty 2 Znak"/>
    <w:basedOn w:val="Domylnaczcionkaakapitu"/>
    <w:link w:val="Tekstpodstawowywcity2"/>
    <w:rsid w:val="00577425"/>
  </w:style>
  <w:style w:type="paragraph" w:customStyle="1" w:styleId="Normalny12">
    <w:name w:val="Normalny 12"/>
    <w:basedOn w:val="Normalny"/>
    <w:rsid w:val="00C71D6E"/>
  </w:style>
  <w:style w:type="paragraph" w:styleId="Tekstdymka">
    <w:name w:val="Balloon Text"/>
    <w:basedOn w:val="Normalny"/>
    <w:link w:val="TekstdymkaZnak"/>
    <w:uiPriority w:val="99"/>
    <w:semiHidden/>
    <w:rsid w:val="00C71D6E"/>
    <w:rPr>
      <w:rFonts w:ascii="Tahoma" w:hAnsi="Tahoma" w:cs="Tahoma"/>
      <w:sz w:val="16"/>
      <w:szCs w:val="16"/>
    </w:rPr>
  </w:style>
  <w:style w:type="character" w:customStyle="1" w:styleId="TekstdymkaZnak">
    <w:name w:val="Tekst dymka Znak"/>
    <w:basedOn w:val="Domylnaczcionkaakapitu"/>
    <w:link w:val="Tekstdymka"/>
    <w:uiPriority w:val="99"/>
    <w:semiHidden/>
    <w:rsid w:val="00177468"/>
    <w:rPr>
      <w:rFonts w:ascii="Tahoma" w:hAnsi="Tahoma" w:cs="Tahoma"/>
      <w:sz w:val="16"/>
      <w:szCs w:val="16"/>
    </w:rPr>
  </w:style>
  <w:style w:type="paragraph" w:customStyle="1" w:styleId="Blockquote">
    <w:name w:val="Blockquote"/>
    <w:basedOn w:val="Normalny"/>
    <w:rsid w:val="00C71D6E"/>
    <w:pPr>
      <w:spacing w:before="100" w:after="100"/>
      <w:ind w:left="360" w:right="360"/>
    </w:pPr>
    <w:rPr>
      <w:snapToGrid w:val="0"/>
      <w:sz w:val="24"/>
    </w:rPr>
  </w:style>
  <w:style w:type="table" w:styleId="Tabela-Siatka">
    <w:name w:val="Table Grid"/>
    <w:basedOn w:val="Standardowy"/>
    <w:rsid w:val="00455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9461D"/>
    <w:rPr>
      <w:sz w:val="24"/>
      <w:szCs w:val="24"/>
    </w:rPr>
  </w:style>
  <w:style w:type="paragraph" w:customStyle="1" w:styleId="ZnakZnakZnakZnakZnakZnak">
    <w:name w:val="Znak Znak Znak Znak Znak Znak"/>
    <w:basedOn w:val="Normalny"/>
    <w:rsid w:val="00D65CE1"/>
    <w:rPr>
      <w:sz w:val="24"/>
      <w:szCs w:val="24"/>
    </w:rPr>
  </w:style>
  <w:style w:type="paragraph" w:customStyle="1" w:styleId="ZnakZnakZnak">
    <w:name w:val="Znak Znak Znak"/>
    <w:basedOn w:val="Normalny"/>
    <w:rsid w:val="00D1079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DB6D78"/>
    <w:rPr>
      <w:sz w:val="24"/>
      <w:szCs w:val="24"/>
    </w:rPr>
  </w:style>
  <w:style w:type="character" w:styleId="Pogrubienie">
    <w:name w:val="Strong"/>
    <w:basedOn w:val="Domylnaczcionkaakapitu"/>
    <w:uiPriority w:val="22"/>
    <w:qFormat/>
    <w:rsid w:val="00590A8D"/>
    <w:rPr>
      <w:b/>
      <w:bCs/>
    </w:rPr>
  </w:style>
  <w:style w:type="paragraph" w:customStyle="1" w:styleId="Znak">
    <w:name w:val="Znak"/>
    <w:basedOn w:val="Normalny"/>
    <w:rsid w:val="00705B07"/>
    <w:rPr>
      <w:sz w:val="24"/>
      <w:szCs w:val="24"/>
    </w:rPr>
  </w:style>
  <w:style w:type="paragraph" w:customStyle="1" w:styleId="ZnakZnakZnak1">
    <w:name w:val="Znak Znak Znak1"/>
    <w:basedOn w:val="Normalny"/>
    <w:rsid w:val="006E23F8"/>
    <w:rPr>
      <w:sz w:val="24"/>
      <w:szCs w:val="24"/>
    </w:rPr>
  </w:style>
  <w:style w:type="paragraph" w:customStyle="1" w:styleId="ZnakZnakZnak1Znak">
    <w:name w:val="Znak Znak Znak1 Znak"/>
    <w:basedOn w:val="Normalny"/>
    <w:rsid w:val="007430A2"/>
    <w:rPr>
      <w:sz w:val="24"/>
      <w:szCs w:val="24"/>
    </w:rPr>
  </w:style>
  <w:style w:type="character" w:styleId="Odwoanieprzypisukocowego">
    <w:name w:val="endnote reference"/>
    <w:basedOn w:val="Domylnaczcionkaakapitu"/>
    <w:uiPriority w:val="99"/>
    <w:semiHidden/>
    <w:rsid w:val="008F1FE0"/>
    <w:rPr>
      <w:vertAlign w:val="superscript"/>
    </w:rPr>
  </w:style>
  <w:style w:type="character" w:customStyle="1" w:styleId="sbold1">
    <w:name w:val="sbold1"/>
    <w:basedOn w:val="Domylnaczcionkaakapitu"/>
    <w:rsid w:val="005E6DF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3F516A"/>
    <w:rPr>
      <w:rFonts w:ascii="Arial" w:hAnsi="Arial"/>
      <w:sz w:val="24"/>
      <w:szCs w:val="24"/>
    </w:rPr>
  </w:style>
  <w:style w:type="character" w:customStyle="1" w:styleId="BOBZnak">
    <w:name w:val="BOB Znak"/>
    <w:basedOn w:val="Domylnaczcionkaakapitu"/>
    <w:link w:val="BOB"/>
    <w:rsid w:val="003F516A"/>
    <w:rPr>
      <w:rFonts w:ascii="Arial" w:hAnsi="Arial"/>
      <w:sz w:val="24"/>
      <w:szCs w:val="24"/>
      <w:lang w:val="pl-PL" w:eastAsia="pl-PL" w:bidi="ar-SA"/>
    </w:rPr>
  </w:style>
  <w:style w:type="character" w:customStyle="1" w:styleId="czarny11b1">
    <w:name w:val="czarny_11b1"/>
    <w:basedOn w:val="Domylnaczcionkaakapitu"/>
    <w:rsid w:val="003F516A"/>
    <w:rPr>
      <w:rFonts w:ascii="Verdana" w:hAnsi="Verdana" w:hint="default"/>
      <w:b/>
      <w:bCs/>
      <w:i w:val="0"/>
      <w:iCs w:val="0"/>
      <w:smallCaps w:val="0"/>
      <w:color w:val="000000"/>
      <w:sz w:val="17"/>
      <w:szCs w:val="17"/>
    </w:rPr>
  </w:style>
  <w:style w:type="character" w:customStyle="1" w:styleId="cszary101">
    <w:name w:val="c_szary_101"/>
    <w:basedOn w:val="Domylnaczcionkaakapitu"/>
    <w:rsid w:val="003F516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B58F5"/>
    <w:rPr>
      <w:sz w:val="24"/>
      <w:szCs w:val="24"/>
    </w:rPr>
  </w:style>
  <w:style w:type="paragraph" w:customStyle="1" w:styleId="ZnakZnakZnak1ZnakZnakZnakZnak">
    <w:name w:val="Znak Znak Znak1 Znak Znak Znak Znak"/>
    <w:basedOn w:val="Normalny"/>
    <w:rsid w:val="00BD6CDE"/>
    <w:rPr>
      <w:sz w:val="24"/>
      <w:szCs w:val="24"/>
    </w:rPr>
  </w:style>
  <w:style w:type="paragraph" w:customStyle="1" w:styleId="ZnakZnakZnak1ZnakZnakZnakZnak0">
    <w:name w:val="Znak Znak Znak1 Znak Znak Znak Znak"/>
    <w:basedOn w:val="Normalny"/>
    <w:rsid w:val="009907D0"/>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11A72"/>
    <w:rPr>
      <w:sz w:val="24"/>
      <w:szCs w:val="24"/>
    </w:rPr>
  </w:style>
  <w:style w:type="paragraph" w:customStyle="1" w:styleId="H4">
    <w:name w:val="H4"/>
    <w:basedOn w:val="Normalny"/>
    <w:next w:val="Normalny"/>
    <w:rsid w:val="001C7BD3"/>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B662C0"/>
    <w:rPr>
      <w:sz w:val="24"/>
      <w:szCs w:val="24"/>
    </w:rPr>
  </w:style>
  <w:style w:type="paragraph" w:customStyle="1" w:styleId="DomylnaczcionkaakapituAkapitZnakZnakZnakZnakZnakZnakZnak">
    <w:name w:val="Domyślna czcionka akapitu Akapit Znak Znak Znak Znak Znak Znak Znak"/>
    <w:basedOn w:val="Normalny"/>
    <w:rsid w:val="00093B78"/>
    <w:pPr>
      <w:framePr w:hSpace="141" w:wrap="around" w:vAnchor="text" w:hAnchor="margin" w:xAlign="center" w:y="1212"/>
      <w:jc w:val="both"/>
    </w:pPr>
    <w:rPr>
      <w:sz w:val="24"/>
      <w:szCs w:val="24"/>
    </w:rPr>
  </w:style>
  <w:style w:type="paragraph" w:styleId="Tytu">
    <w:name w:val="Title"/>
    <w:basedOn w:val="Normalny"/>
    <w:link w:val="TytuZnak"/>
    <w:uiPriority w:val="10"/>
    <w:qFormat/>
    <w:rsid w:val="001659DA"/>
    <w:pPr>
      <w:jc w:val="center"/>
    </w:pPr>
    <w:rPr>
      <w:b/>
      <w:sz w:val="28"/>
    </w:rPr>
  </w:style>
  <w:style w:type="character" w:customStyle="1" w:styleId="TytuZnak">
    <w:name w:val="Tytuł Znak"/>
    <w:basedOn w:val="Domylnaczcionkaakapitu"/>
    <w:link w:val="Tytu"/>
    <w:uiPriority w:val="10"/>
    <w:rsid w:val="00E90567"/>
    <w:rPr>
      <w:b/>
      <w:sz w:val="28"/>
    </w:rPr>
  </w:style>
  <w:style w:type="paragraph" w:customStyle="1" w:styleId="p3">
    <w:name w:val="p3"/>
    <w:basedOn w:val="Normalny"/>
    <w:rsid w:val="00BB3514"/>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0C1E40"/>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A2B93"/>
    <w:rPr>
      <w:sz w:val="24"/>
      <w:szCs w:val="24"/>
    </w:rPr>
  </w:style>
  <w:style w:type="paragraph" w:customStyle="1" w:styleId="Char">
    <w:name w:val="Char"/>
    <w:basedOn w:val="Normalny"/>
    <w:rsid w:val="00F37B33"/>
    <w:rPr>
      <w:sz w:val="24"/>
      <w:szCs w:val="24"/>
    </w:rPr>
  </w:style>
  <w:style w:type="paragraph" w:customStyle="1" w:styleId="St4-punkt">
    <w:name w:val="St4-punkt"/>
    <w:rsid w:val="008F0E89"/>
    <w:pPr>
      <w:ind w:left="680" w:hanging="340"/>
      <w:jc w:val="both"/>
    </w:pPr>
    <w:rPr>
      <w:sz w:val="24"/>
      <w:lang w:eastAsia="en-US"/>
    </w:rPr>
  </w:style>
  <w:style w:type="paragraph" w:customStyle="1" w:styleId="ZnakZnakZnakZnak">
    <w:name w:val="Znak Znak Znak Znak"/>
    <w:basedOn w:val="Normalny"/>
    <w:rsid w:val="0053022F"/>
    <w:rPr>
      <w:sz w:val="24"/>
      <w:szCs w:val="24"/>
    </w:rPr>
  </w:style>
  <w:style w:type="paragraph" w:customStyle="1" w:styleId="Style2">
    <w:name w:val="Style 2"/>
    <w:basedOn w:val="Normalny"/>
    <w:rsid w:val="0053022F"/>
    <w:pPr>
      <w:widowControl w:val="0"/>
      <w:autoSpaceDE w:val="0"/>
      <w:autoSpaceDN w:val="0"/>
      <w:spacing w:line="360" w:lineRule="auto"/>
      <w:ind w:left="360" w:right="72"/>
      <w:jc w:val="both"/>
    </w:pPr>
    <w:rPr>
      <w:sz w:val="24"/>
      <w:szCs w:val="24"/>
    </w:rPr>
  </w:style>
  <w:style w:type="paragraph" w:styleId="Tekstkomentarza">
    <w:name w:val="annotation text"/>
    <w:basedOn w:val="Normalny"/>
    <w:link w:val="TekstkomentarzaZnak"/>
    <w:uiPriority w:val="99"/>
    <w:semiHidden/>
    <w:rsid w:val="00667FA3"/>
  </w:style>
  <w:style w:type="character" w:customStyle="1" w:styleId="TekstkomentarzaZnak">
    <w:name w:val="Tekst komentarza Znak"/>
    <w:basedOn w:val="Domylnaczcionkaakapitu"/>
    <w:link w:val="Tekstkomentarza"/>
    <w:uiPriority w:val="99"/>
    <w:semiHidden/>
    <w:rsid w:val="00470F48"/>
  </w:style>
  <w:style w:type="character" w:styleId="Odwoaniedokomentarza">
    <w:name w:val="annotation reference"/>
    <w:basedOn w:val="Domylnaczcionkaakapitu"/>
    <w:uiPriority w:val="99"/>
    <w:semiHidden/>
    <w:rsid w:val="00667FA3"/>
    <w:rPr>
      <w:sz w:val="16"/>
      <w:szCs w:val="16"/>
    </w:rPr>
  </w:style>
  <w:style w:type="paragraph" w:styleId="Tematkomentarza">
    <w:name w:val="annotation subject"/>
    <w:basedOn w:val="Tekstkomentarza"/>
    <w:next w:val="Tekstkomentarza"/>
    <w:link w:val="TematkomentarzaZnak"/>
    <w:uiPriority w:val="99"/>
    <w:semiHidden/>
    <w:rsid w:val="00667FA3"/>
    <w:rPr>
      <w:b/>
      <w:bCs/>
    </w:rPr>
  </w:style>
  <w:style w:type="character" w:customStyle="1" w:styleId="TematkomentarzaZnak">
    <w:name w:val="Temat komentarza Znak"/>
    <w:basedOn w:val="TekstkomentarzaZnak"/>
    <w:link w:val="Tematkomentarza"/>
    <w:uiPriority w:val="99"/>
    <w:semiHidden/>
    <w:rsid w:val="00470F48"/>
    <w:rPr>
      <w:b/>
      <w:bCs/>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392212"/>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152D6"/>
    <w:rPr>
      <w:sz w:val="24"/>
      <w:szCs w:val="24"/>
    </w:rPr>
  </w:style>
  <w:style w:type="paragraph" w:customStyle="1" w:styleId="ZnakZnakZnakZnakZnakZnakZnakZnakZnakZnakZnakZnakZnakZnakZnakZnakZnakZnakZnakZnakZnakZnak0">
    <w:name w:val="Znak Znak Znak Znak Znak Znak Znak Znak Znak Znak Znak Znak Znak Znak Znak Znak Znak Znak Znak Znak Znak Znak"/>
    <w:basedOn w:val="Normalny"/>
    <w:rsid w:val="00A36CA7"/>
    <w:rPr>
      <w:sz w:val="24"/>
      <w:szCs w:val="24"/>
    </w:rPr>
  </w:style>
  <w:style w:type="paragraph" w:customStyle="1" w:styleId="DomylnaczcionkaakapituAkapitZnak">
    <w:name w:val="Domyślna czcionka akapitu Akapit Znak"/>
    <w:basedOn w:val="Normalny"/>
    <w:rsid w:val="00142C11"/>
    <w:rPr>
      <w:sz w:val="24"/>
      <w:szCs w:val="24"/>
    </w:rPr>
  </w:style>
  <w:style w:type="paragraph" w:styleId="NormalnyWeb">
    <w:name w:val="Normal (Web)"/>
    <w:basedOn w:val="Normalny"/>
    <w:uiPriority w:val="99"/>
    <w:rsid w:val="00CE1E7B"/>
    <w:pPr>
      <w:spacing w:before="100" w:beforeAutospacing="1" w:after="100" w:afterAutospacing="1"/>
    </w:pPr>
    <w:rPr>
      <w:sz w:val="24"/>
      <w:szCs w:val="24"/>
    </w:rPr>
  </w:style>
  <w:style w:type="paragraph" w:customStyle="1" w:styleId="ZnakZnak2ZnakZnakZnak1ZnakZnakZnak21ZnakZnakZnakZnak0">
    <w:name w:val="Znak Znak2 Znak Znak Znak1 Znak Znak Znak21 Znak Znak Znak Znak"/>
    <w:aliases w:val="Znak Znak2 Znak Znak Znak1 Znak Znak Znak1 Znak Znak Znak Znak Znak Znak Znak Znak Znak Znak Znak Znak Znak Znak Znak Znak Znak Znak Znak Znak"/>
    <w:basedOn w:val="Normalny"/>
    <w:rsid w:val="00652E6C"/>
    <w:rPr>
      <w:sz w:val="24"/>
      <w:szCs w:val="24"/>
    </w:rPr>
  </w:style>
  <w:style w:type="character" w:styleId="Uwydatnienie">
    <w:name w:val="Emphasis"/>
    <w:basedOn w:val="Domylnaczcionkaakapitu"/>
    <w:qFormat/>
    <w:rsid w:val="00652E6C"/>
    <w:rPr>
      <w:i/>
      <w:iCs/>
    </w:rPr>
  </w:style>
  <w:style w:type="paragraph" w:styleId="HTML-wstpniesformatowany">
    <w:name w:val="HTML Preformatted"/>
    <w:basedOn w:val="Normalny"/>
    <w:rsid w:val="004C2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paragraph" w:styleId="Akapitzlist">
    <w:name w:val="List Paragraph"/>
    <w:basedOn w:val="Normalny"/>
    <w:uiPriority w:val="34"/>
    <w:qFormat/>
    <w:rsid w:val="00BF3E04"/>
    <w:pPr>
      <w:ind w:left="708"/>
    </w:pPr>
  </w:style>
  <w:style w:type="character" w:customStyle="1" w:styleId="FontStyle21">
    <w:name w:val="Font Style21"/>
    <w:basedOn w:val="Domylnaczcionkaakapitu"/>
    <w:rsid w:val="001C0D77"/>
    <w:rPr>
      <w:rFonts w:ascii="Times New Roman" w:hAnsi="Times New Roman" w:cs="Times New Roman"/>
      <w:sz w:val="22"/>
      <w:szCs w:val="22"/>
    </w:rPr>
  </w:style>
  <w:style w:type="paragraph" w:customStyle="1" w:styleId="Style5">
    <w:name w:val="Style5"/>
    <w:basedOn w:val="Normalny"/>
    <w:rsid w:val="001C0D77"/>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1C0D77"/>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1C0D77"/>
    <w:rPr>
      <w:rFonts w:ascii="Times New Roman" w:hAnsi="Times New Roman" w:cs="Times New Roman"/>
      <w:i/>
      <w:iCs/>
      <w:sz w:val="18"/>
      <w:szCs w:val="18"/>
    </w:rPr>
  </w:style>
  <w:style w:type="paragraph" w:customStyle="1" w:styleId="WW-Domylnie">
    <w:name w:val="WW-Domyślnie"/>
    <w:rsid w:val="001C0D77"/>
    <w:pPr>
      <w:suppressAutoHyphens/>
    </w:pPr>
    <w:rPr>
      <w:rFonts w:ascii="Arial" w:eastAsia="Arial" w:hAnsi="Arial"/>
      <w:lang w:eastAsia="en-US"/>
    </w:rPr>
  </w:style>
  <w:style w:type="paragraph" w:styleId="Zwykytekst">
    <w:name w:val="Plain Text"/>
    <w:basedOn w:val="Normalny"/>
    <w:link w:val="ZwykytekstZnak"/>
    <w:uiPriority w:val="99"/>
    <w:unhideWhenUsed/>
    <w:rsid w:val="00E140DF"/>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E140DF"/>
    <w:rPr>
      <w:rFonts w:ascii="Consolas" w:eastAsia="Calibri" w:hAnsi="Consolas" w:cs="Times New Roman"/>
      <w:sz w:val="21"/>
      <w:szCs w:val="21"/>
      <w:lang w:eastAsia="en-US"/>
    </w:rPr>
  </w:style>
  <w:style w:type="paragraph" w:customStyle="1" w:styleId="Style1">
    <w:name w:val="Style1"/>
    <w:basedOn w:val="Normalny"/>
    <w:rsid w:val="00451270"/>
    <w:pPr>
      <w:tabs>
        <w:tab w:val="left" w:pos="851"/>
        <w:tab w:val="left" w:pos="4536"/>
      </w:tabs>
      <w:jc w:val="both"/>
    </w:pPr>
    <w:rPr>
      <w:rFonts w:ascii="PL NewBrunswick" w:hAnsi="PL NewBrunswick"/>
      <w:sz w:val="24"/>
    </w:rPr>
  </w:style>
  <w:style w:type="character" w:customStyle="1" w:styleId="FontStyle59">
    <w:name w:val="Font Style59"/>
    <w:basedOn w:val="Domylnaczcionkaakapitu"/>
    <w:rsid w:val="00F802A6"/>
    <w:rPr>
      <w:rFonts w:ascii="Times New Roman" w:hAnsi="Times New Roman" w:cs="Times New Roman"/>
      <w:i/>
      <w:iCs/>
      <w:sz w:val="22"/>
      <w:szCs w:val="22"/>
    </w:rPr>
  </w:style>
  <w:style w:type="paragraph" w:styleId="Tekstprzypisudolnego">
    <w:name w:val="footnote text"/>
    <w:basedOn w:val="Normalny"/>
    <w:link w:val="TekstprzypisudolnegoZnak"/>
    <w:uiPriority w:val="99"/>
    <w:rsid w:val="00F802A6"/>
    <w:pPr>
      <w:widowControl w:val="0"/>
      <w:suppressAutoHyphens/>
    </w:pPr>
    <w:rPr>
      <w:rFonts w:eastAsia="Arial Unicode MS"/>
      <w:kern w:val="1"/>
    </w:rPr>
  </w:style>
  <w:style w:type="character" w:customStyle="1" w:styleId="TekstprzypisudolnegoZnak">
    <w:name w:val="Tekst przypisu dolnego Znak"/>
    <w:basedOn w:val="Domylnaczcionkaakapitu"/>
    <w:link w:val="Tekstprzypisudolnego"/>
    <w:uiPriority w:val="99"/>
    <w:rsid w:val="00F802A6"/>
    <w:rPr>
      <w:rFonts w:eastAsia="Arial Unicode MS"/>
      <w:kern w:val="1"/>
    </w:rPr>
  </w:style>
  <w:style w:type="character" w:styleId="Odwoanieprzypisudolnego">
    <w:name w:val="footnote reference"/>
    <w:basedOn w:val="Domylnaczcionkaakapitu"/>
    <w:rsid w:val="00F802A6"/>
    <w:rPr>
      <w:vertAlign w:val="superscript"/>
    </w:rPr>
  </w:style>
  <w:style w:type="paragraph" w:customStyle="1" w:styleId="WW-Tekstpodstawowy2">
    <w:name w:val="WW-Tekst podstawowy 2"/>
    <w:basedOn w:val="Normalny"/>
    <w:rsid w:val="00DB0E36"/>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paragraph" w:customStyle="1" w:styleId="BodyText21">
    <w:name w:val="Body Text 21"/>
    <w:basedOn w:val="Normalny"/>
    <w:rsid w:val="00D572BB"/>
    <w:pPr>
      <w:widowControl w:val="0"/>
      <w:suppressAutoHyphens/>
      <w:spacing w:line="360" w:lineRule="auto"/>
      <w:jc w:val="center"/>
    </w:pPr>
    <w:rPr>
      <w:b/>
      <w:sz w:val="24"/>
      <w:lang w:eastAsia="ar-SA"/>
    </w:rPr>
  </w:style>
  <w:style w:type="paragraph" w:customStyle="1" w:styleId="StandardowyNormalny1">
    <w:name w:val="Standardowy.Normalny1"/>
    <w:rsid w:val="00B45ED0"/>
    <w:pPr>
      <w:suppressAutoHyphens/>
    </w:pPr>
    <w:rPr>
      <w:rFonts w:eastAsia="Arial"/>
      <w:lang w:eastAsia="ar-SA"/>
    </w:rPr>
  </w:style>
  <w:style w:type="paragraph" w:styleId="Lista">
    <w:name w:val="List"/>
    <w:basedOn w:val="Tekstpodstawowy"/>
    <w:rsid w:val="002D2959"/>
    <w:pPr>
      <w:widowControl w:val="0"/>
      <w:suppressAutoHyphens/>
      <w:spacing w:after="120"/>
    </w:pPr>
    <w:rPr>
      <w:rFonts w:eastAsia="Arial Unicode MS" w:cs="Tahoma"/>
      <w:kern w:val="1"/>
      <w:szCs w:val="24"/>
    </w:rPr>
  </w:style>
  <w:style w:type="paragraph" w:customStyle="1" w:styleId="WW-Tekstpodstawowy3">
    <w:name w:val="WW-Tekst podstawowy 3"/>
    <w:basedOn w:val="Normalny"/>
    <w:rsid w:val="002D2959"/>
    <w:pPr>
      <w:widowControl w:val="0"/>
      <w:autoSpaceDE w:val="0"/>
      <w:autoSpaceDN w:val="0"/>
      <w:adjustRightInd w:val="0"/>
      <w:jc w:val="both"/>
    </w:pPr>
    <w:rPr>
      <w:szCs w:val="24"/>
      <w:lang w:eastAsia="en-US"/>
    </w:rPr>
  </w:style>
  <w:style w:type="paragraph" w:customStyle="1" w:styleId="Kropki">
    <w:name w:val="Kropki"/>
    <w:basedOn w:val="Normalny"/>
    <w:rsid w:val="00D24E4C"/>
    <w:pPr>
      <w:tabs>
        <w:tab w:val="left" w:leader="dot" w:pos="9072"/>
      </w:tabs>
      <w:spacing w:line="360" w:lineRule="auto"/>
      <w:jc w:val="right"/>
    </w:pPr>
    <w:rPr>
      <w:rFonts w:ascii="Arial" w:hAnsi="Arial"/>
      <w:sz w:val="24"/>
      <w:lang w:eastAsia="ar-SA"/>
    </w:rPr>
  </w:style>
  <w:style w:type="paragraph" w:styleId="Bezodstpw">
    <w:name w:val="No Spacing"/>
    <w:uiPriority w:val="1"/>
    <w:qFormat/>
    <w:rsid w:val="00046A1F"/>
    <w:rPr>
      <w:rFonts w:ascii="Calibri" w:eastAsia="Calibri" w:hAnsi="Calibri"/>
      <w:sz w:val="22"/>
      <w:szCs w:val="22"/>
      <w:lang w:eastAsia="en-US"/>
    </w:rPr>
  </w:style>
  <w:style w:type="paragraph" w:styleId="Listapunktowana">
    <w:name w:val="List Bullet"/>
    <w:basedOn w:val="Normalny"/>
    <w:rsid w:val="00667C8A"/>
    <w:pPr>
      <w:widowControl w:val="0"/>
      <w:numPr>
        <w:numId w:val="9"/>
      </w:numPr>
      <w:suppressAutoHyphens/>
      <w:contextualSpacing/>
    </w:pPr>
    <w:rPr>
      <w:rFonts w:eastAsia="Arial Unicode MS"/>
      <w:kern w:val="1"/>
      <w:sz w:val="24"/>
      <w:szCs w:val="24"/>
      <w:lang w:eastAsia="uk-UA"/>
    </w:rPr>
  </w:style>
  <w:style w:type="paragraph" w:customStyle="1" w:styleId="xl25">
    <w:name w:val="xl25"/>
    <w:basedOn w:val="Normalny"/>
    <w:rsid w:val="00667C8A"/>
    <w:pPr>
      <w:spacing w:before="100" w:beforeAutospacing="1" w:after="100" w:afterAutospacing="1"/>
    </w:pPr>
    <w:rPr>
      <w:rFonts w:ascii="Arial" w:hAnsi="Arial" w:cs="Arial"/>
      <w:b/>
      <w:bCs/>
      <w:sz w:val="24"/>
      <w:szCs w:val="24"/>
      <w:lang w:val="en-US" w:eastAsia="en-US"/>
    </w:rPr>
  </w:style>
  <w:style w:type="paragraph" w:customStyle="1" w:styleId="BodyTextIndent31">
    <w:name w:val="Body Text Indent 31"/>
    <w:basedOn w:val="Normalny"/>
    <w:rsid w:val="00E90567"/>
    <w:pPr>
      <w:ind w:left="851"/>
    </w:pPr>
    <w:rPr>
      <w:rFonts w:eastAsia="Calibri"/>
      <w:sz w:val="24"/>
      <w:szCs w:val="24"/>
    </w:rPr>
  </w:style>
  <w:style w:type="character" w:customStyle="1" w:styleId="FontStyle60">
    <w:name w:val="Font Style60"/>
    <w:basedOn w:val="Domylnaczcionkaakapitu"/>
    <w:rsid w:val="000B18B3"/>
    <w:rPr>
      <w:rFonts w:ascii="Times New Roman" w:hAnsi="Times New Roman" w:cs="Times New Roman"/>
      <w:sz w:val="22"/>
      <w:szCs w:val="22"/>
    </w:rPr>
  </w:style>
  <w:style w:type="paragraph" w:customStyle="1" w:styleId="Tekstpodstawowy32">
    <w:name w:val="Tekst podstawowy 32"/>
    <w:basedOn w:val="Normalny"/>
    <w:rsid w:val="00437152"/>
    <w:pPr>
      <w:jc w:val="both"/>
    </w:pPr>
    <w:rPr>
      <w:sz w:val="24"/>
    </w:rPr>
  </w:style>
  <w:style w:type="character" w:customStyle="1" w:styleId="A2">
    <w:name w:val="A2"/>
    <w:rsid w:val="00177468"/>
    <w:rPr>
      <w:rFonts w:cs="Verdana"/>
      <w:color w:val="000000"/>
      <w:sz w:val="18"/>
      <w:szCs w:val="18"/>
    </w:rPr>
  </w:style>
  <w:style w:type="paragraph" w:customStyle="1" w:styleId="Default">
    <w:name w:val="Default"/>
    <w:rsid w:val="00177468"/>
    <w:pPr>
      <w:autoSpaceDE w:val="0"/>
      <w:autoSpaceDN w:val="0"/>
      <w:adjustRightInd w:val="0"/>
    </w:pPr>
    <w:rPr>
      <w:rFonts w:ascii="Arial" w:eastAsia="Calibri" w:hAnsi="Arial" w:cs="Arial"/>
      <w:color w:val="000000"/>
      <w:sz w:val="24"/>
      <w:szCs w:val="24"/>
    </w:rPr>
  </w:style>
  <w:style w:type="paragraph" w:styleId="Listanumerowana">
    <w:name w:val="List Number"/>
    <w:basedOn w:val="Normalny"/>
    <w:rsid w:val="00E97ECF"/>
    <w:pPr>
      <w:numPr>
        <w:numId w:val="79"/>
      </w:numPr>
      <w:contextualSpacing/>
    </w:pPr>
  </w:style>
</w:styles>
</file>

<file path=word/webSettings.xml><?xml version="1.0" encoding="utf-8"?>
<w:webSettings xmlns:r="http://schemas.openxmlformats.org/officeDocument/2006/relationships" xmlns:w="http://schemas.openxmlformats.org/wordprocessingml/2006/main">
  <w:divs>
    <w:div w:id="25720873">
      <w:bodyDiv w:val="1"/>
      <w:marLeft w:val="0"/>
      <w:marRight w:val="0"/>
      <w:marTop w:val="0"/>
      <w:marBottom w:val="0"/>
      <w:divBdr>
        <w:top w:val="none" w:sz="0" w:space="0" w:color="auto"/>
        <w:left w:val="none" w:sz="0" w:space="0" w:color="auto"/>
        <w:bottom w:val="none" w:sz="0" w:space="0" w:color="auto"/>
        <w:right w:val="none" w:sz="0" w:space="0" w:color="auto"/>
      </w:divBdr>
    </w:div>
    <w:div w:id="90709705">
      <w:bodyDiv w:val="1"/>
      <w:marLeft w:val="0"/>
      <w:marRight w:val="0"/>
      <w:marTop w:val="0"/>
      <w:marBottom w:val="0"/>
      <w:divBdr>
        <w:top w:val="none" w:sz="0" w:space="0" w:color="auto"/>
        <w:left w:val="none" w:sz="0" w:space="0" w:color="auto"/>
        <w:bottom w:val="none" w:sz="0" w:space="0" w:color="auto"/>
        <w:right w:val="none" w:sz="0" w:space="0" w:color="auto"/>
      </w:divBdr>
    </w:div>
    <w:div w:id="109936123">
      <w:bodyDiv w:val="1"/>
      <w:marLeft w:val="0"/>
      <w:marRight w:val="0"/>
      <w:marTop w:val="0"/>
      <w:marBottom w:val="0"/>
      <w:divBdr>
        <w:top w:val="none" w:sz="0" w:space="0" w:color="auto"/>
        <w:left w:val="none" w:sz="0" w:space="0" w:color="auto"/>
        <w:bottom w:val="none" w:sz="0" w:space="0" w:color="auto"/>
        <w:right w:val="none" w:sz="0" w:space="0" w:color="auto"/>
      </w:divBdr>
    </w:div>
    <w:div w:id="206257560">
      <w:bodyDiv w:val="1"/>
      <w:marLeft w:val="0"/>
      <w:marRight w:val="0"/>
      <w:marTop w:val="0"/>
      <w:marBottom w:val="0"/>
      <w:divBdr>
        <w:top w:val="none" w:sz="0" w:space="0" w:color="auto"/>
        <w:left w:val="none" w:sz="0" w:space="0" w:color="auto"/>
        <w:bottom w:val="none" w:sz="0" w:space="0" w:color="auto"/>
        <w:right w:val="none" w:sz="0" w:space="0" w:color="auto"/>
      </w:divBdr>
    </w:div>
    <w:div w:id="288821194">
      <w:bodyDiv w:val="1"/>
      <w:marLeft w:val="0"/>
      <w:marRight w:val="0"/>
      <w:marTop w:val="0"/>
      <w:marBottom w:val="0"/>
      <w:divBdr>
        <w:top w:val="none" w:sz="0" w:space="0" w:color="auto"/>
        <w:left w:val="none" w:sz="0" w:space="0" w:color="auto"/>
        <w:bottom w:val="none" w:sz="0" w:space="0" w:color="auto"/>
        <w:right w:val="none" w:sz="0" w:space="0" w:color="auto"/>
      </w:divBdr>
    </w:div>
    <w:div w:id="456220217">
      <w:bodyDiv w:val="1"/>
      <w:marLeft w:val="0"/>
      <w:marRight w:val="0"/>
      <w:marTop w:val="0"/>
      <w:marBottom w:val="0"/>
      <w:divBdr>
        <w:top w:val="none" w:sz="0" w:space="0" w:color="auto"/>
        <w:left w:val="none" w:sz="0" w:space="0" w:color="auto"/>
        <w:bottom w:val="none" w:sz="0" w:space="0" w:color="auto"/>
        <w:right w:val="none" w:sz="0" w:space="0" w:color="auto"/>
      </w:divBdr>
    </w:div>
    <w:div w:id="533036036">
      <w:bodyDiv w:val="1"/>
      <w:marLeft w:val="0"/>
      <w:marRight w:val="0"/>
      <w:marTop w:val="0"/>
      <w:marBottom w:val="0"/>
      <w:divBdr>
        <w:top w:val="none" w:sz="0" w:space="0" w:color="auto"/>
        <w:left w:val="none" w:sz="0" w:space="0" w:color="auto"/>
        <w:bottom w:val="none" w:sz="0" w:space="0" w:color="auto"/>
        <w:right w:val="none" w:sz="0" w:space="0" w:color="auto"/>
      </w:divBdr>
    </w:div>
    <w:div w:id="536091535">
      <w:bodyDiv w:val="1"/>
      <w:marLeft w:val="0"/>
      <w:marRight w:val="0"/>
      <w:marTop w:val="0"/>
      <w:marBottom w:val="0"/>
      <w:divBdr>
        <w:top w:val="none" w:sz="0" w:space="0" w:color="auto"/>
        <w:left w:val="none" w:sz="0" w:space="0" w:color="auto"/>
        <w:bottom w:val="none" w:sz="0" w:space="0" w:color="auto"/>
        <w:right w:val="none" w:sz="0" w:space="0" w:color="auto"/>
      </w:divBdr>
    </w:div>
    <w:div w:id="562377636">
      <w:bodyDiv w:val="1"/>
      <w:marLeft w:val="0"/>
      <w:marRight w:val="0"/>
      <w:marTop w:val="0"/>
      <w:marBottom w:val="0"/>
      <w:divBdr>
        <w:top w:val="none" w:sz="0" w:space="0" w:color="auto"/>
        <w:left w:val="none" w:sz="0" w:space="0" w:color="auto"/>
        <w:bottom w:val="none" w:sz="0" w:space="0" w:color="auto"/>
        <w:right w:val="none" w:sz="0" w:space="0" w:color="auto"/>
      </w:divBdr>
    </w:div>
    <w:div w:id="631789642">
      <w:bodyDiv w:val="1"/>
      <w:marLeft w:val="0"/>
      <w:marRight w:val="0"/>
      <w:marTop w:val="0"/>
      <w:marBottom w:val="0"/>
      <w:divBdr>
        <w:top w:val="none" w:sz="0" w:space="0" w:color="auto"/>
        <w:left w:val="none" w:sz="0" w:space="0" w:color="auto"/>
        <w:bottom w:val="none" w:sz="0" w:space="0" w:color="auto"/>
        <w:right w:val="none" w:sz="0" w:space="0" w:color="auto"/>
      </w:divBdr>
    </w:div>
    <w:div w:id="755446277">
      <w:bodyDiv w:val="1"/>
      <w:marLeft w:val="0"/>
      <w:marRight w:val="0"/>
      <w:marTop w:val="0"/>
      <w:marBottom w:val="0"/>
      <w:divBdr>
        <w:top w:val="none" w:sz="0" w:space="0" w:color="auto"/>
        <w:left w:val="none" w:sz="0" w:space="0" w:color="auto"/>
        <w:bottom w:val="none" w:sz="0" w:space="0" w:color="auto"/>
        <w:right w:val="none" w:sz="0" w:space="0" w:color="auto"/>
      </w:divBdr>
      <w:divsChild>
        <w:div w:id="239222299">
          <w:marLeft w:val="0"/>
          <w:marRight w:val="0"/>
          <w:marTop w:val="0"/>
          <w:marBottom w:val="0"/>
          <w:divBdr>
            <w:top w:val="none" w:sz="0" w:space="0" w:color="auto"/>
            <w:left w:val="none" w:sz="0" w:space="0" w:color="auto"/>
            <w:bottom w:val="none" w:sz="0" w:space="0" w:color="auto"/>
            <w:right w:val="none" w:sz="0" w:space="0" w:color="auto"/>
          </w:divBdr>
        </w:div>
      </w:divsChild>
    </w:div>
    <w:div w:id="775910514">
      <w:bodyDiv w:val="1"/>
      <w:marLeft w:val="0"/>
      <w:marRight w:val="0"/>
      <w:marTop w:val="0"/>
      <w:marBottom w:val="0"/>
      <w:divBdr>
        <w:top w:val="none" w:sz="0" w:space="0" w:color="auto"/>
        <w:left w:val="none" w:sz="0" w:space="0" w:color="auto"/>
        <w:bottom w:val="none" w:sz="0" w:space="0" w:color="auto"/>
        <w:right w:val="none" w:sz="0" w:space="0" w:color="auto"/>
      </w:divBdr>
    </w:div>
    <w:div w:id="785662794">
      <w:bodyDiv w:val="1"/>
      <w:marLeft w:val="0"/>
      <w:marRight w:val="0"/>
      <w:marTop w:val="0"/>
      <w:marBottom w:val="0"/>
      <w:divBdr>
        <w:top w:val="none" w:sz="0" w:space="0" w:color="auto"/>
        <w:left w:val="none" w:sz="0" w:space="0" w:color="auto"/>
        <w:bottom w:val="none" w:sz="0" w:space="0" w:color="auto"/>
        <w:right w:val="none" w:sz="0" w:space="0" w:color="auto"/>
      </w:divBdr>
    </w:div>
    <w:div w:id="878592638">
      <w:bodyDiv w:val="1"/>
      <w:marLeft w:val="0"/>
      <w:marRight w:val="0"/>
      <w:marTop w:val="0"/>
      <w:marBottom w:val="0"/>
      <w:divBdr>
        <w:top w:val="none" w:sz="0" w:space="0" w:color="auto"/>
        <w:left w:val="none" w:sz="0" w:space="0" w:color="auto"/>
        <w:bottom w:val="none" w:sz="0" w:space="0" w:color="auto"/>
        <w:right w:val="none" w:sz="0" w:space="0" w:color="auto"/>
      </w:divBdr>
    </w:div>
    <w:div w:id="1034693561">
      <w:bodyDiv w:val="1"/>
      <w:marLeft w:val="0"/>
      <w:marRight w:val="0"/>
      <w:marTop w:val="0"/>
      <w:marBottom w:val="0"/>
      <w:divBdr>
        <w:top w:val="none" w:sz="0" w:space="0" w:color="auto"/>
        <w:left w:val="none" w:sz="0" w:space="0" w:color="auto"/>
        <w:bottom w:val="none" w:sz="0" w:space="0" w:color="auto"/>
        <w:right w:val="none" w:sz="0" w:space="0" w:color="auto"/>
      </w:divBdr>
    </w:div>
    <w:div w:id="1071120626">
      <w:bodyDiv w:val="1"/>
      <w:marLeft w:val="0"/>
      <w:marRight w:val="0"/>
      <w:marTop w:val="0"/>
      <w:marBottom w:val="0"/>
      <w:divBdr>
        <w:top w:val="none" w:sz="0" w:space="0" w:color="auto"/>
        <w:left w:val="none" w:sz="0" w:space="0" w:color="auto"/>
        <w:bottom w:val="none" w:sz="0" w:space="0" w:color="auto"/>
        <w:right w:val="none" w:sz="0" w:space="0" w:color="auto"/>
      </w:divBdr>
    </w:div>
    <w:div w:id="1082603497">
      <w:bodyDiv w:val="1"/>
      <w:marLeft w:val="0"/>
      <w:marRight w:val="0"/>
      <w:marTop w:val="0"/>
      <w:marBottom w:val="0"/>
      <w:divBdr>
        <w:top w:val="none" w:sz="0" w:space="0" w:color="auto"/>
        <w:left w:val="none" w:sz="0" w:space="0" w:color="auto"/>
        <w:bottom w:val="none" w:sz="0" w:space="0" w:color="auto"/>
        <w:right w:val="none" w:sz="0" w:space="0" w:color="auto"/>
      </w:divBdr>
    </w:div>
    <w:div w:id="1214196547">
      <w:bodyDiv w:val="1"/>
      <w:marLeft w:val="0"/>
      <w:marRight w:val="0"/>
      <w:marTop w:val="0"/>
      <w:marBottom w:val="0"/>
      <w:divBdr>
        <w:top w:val="none" w:sz="0" w:space="0" w:color="auto"/>
        <w:left w:val="none" w:sz="0" w:space="0" w:color="auto"/>
        <w:bottom w:val="none" w:sz="0" w:space="0" w:color="auto"/>
        <w:right w:val="none" w:sz="0" w:space="0" w:color="auto"/>
      </w:divBdr>
    </w:div>
    <w:div w:id="1214850418">
      <w:bodyDiv w:val="1"/>
      <w:marLeft w:val="0"/>
      <w:marRight w:val="0"/>
      <w:marTop w:val="0"/>
      <w:marBottom w:val="0"/>
      <w:divBdr>
        <w:top w:val="none" w:sz="0" w:space="0" w:color="auto"/>
        <w:left w:val="none" w:sz="0" w:space="0" w:color="auto"/>
        <w:bottom w:val="none" w:sz="0" w:space="0" w:color="auto"/>
        <w:right w:val="none" w:sz="0" w:space="0" w:color="auto"/>
      </w:divBdr>
    </w:div>
    <w:div w:id="1290478301">
      <w:bodyDiv w:val="1"/>
      <w:marLeft w:val="0"/>
      <w:marRight w:val="0"/>
      <w:marTop w:val="0"/>
      <w:marBottom w:val="0"/>
      <w:divBdr>
        <w:top w:val="none" w:sz="0" w:space="0" w:color="auto"/>
        <w:left w:val="none" w:sz="0" w:space="0" w:color="auto"/>
        <w:bottom w:val="none" w:sz="0" w:space="0" w:color="auto"/>
        <w:right w:val="none" w:sz="0" w:space="0" w:color="auto"/>
      </w:divBdr>
    </w:div>
    <w:div w:id="1290745621">
      <w:bodyDiv w:val="1"/>
      <w:marLeft w:val="0"/>
      <w:marRight w:val="0"/>
      <w:marTop w:val="0"/>
      <w:marBottom w:val="0"/>
      <w:divBdr>
        <w:top w:val="none" w:sz="0" w:space="0" w:color="auto"/>
        <w:left w:val="none" w:sz="0" w:space="0" w:color="auto"/>
        <w:bottom w:val="none" w:sz="0" w:space="0" w:color="auto"/>
        <w:right w:val="none" w:sz="0" w:space="0" w:color="auto"/>
      </w:divBdr>
      <w:divsChild>
        <w:div w:id="290333527">
          <w:marLeft w:val="0"/>
          <w:marRight w:val="0"/>
          <w:marTop w:val="0"/>
          <w:marBottom w:val="0"/>
          <w:divBdr>
            <w:top w:val="none" w:sz="0" w:space="0" w:color="auto"/>
            <w:left w:val="none" w:sz="0" w:space="0" w:color="auto"/>
            <w:bottom w:val="none" w:sz="0" w:space="0" w:color="auto"/>
            <w:right w:val="none" w:sz="0" w:space="0" w:color="auto"/>
          </w:divBdr>
        </w:div>
      </w:divsChild>
    </w:div>
    <w:div w:id="1336952973">
      <w:bodyDiv w:val="1"/>
      <w:marLeft w:val="0"/>
      <w:marRight w:val="0"/>
      <w:marTop w:val="0"/>
      <w:marBottom w:val="0"/>
      <w:divBdr>
        <w:top w:val="none" w:sz="0" w:space="0" w:color="auto"/>
        <w:left w:val="none" w:sz="0" w:space="0" w:color="auto"/>
        <w:bottom w:val="none" w:sz="0" w:space="0" w:color="auto"/>
        <w:right w:val="none" w:sz="0" w:space="0" w:color="auto"/>
      </w:divBdr>
    </w:div>
    <w:div w:id="1556426204">
      <w:bodyDiv w:val="1"/>
      <w:marLeft w:val="0"/>
      <w:marRight w:val="0"/>
      <w:marTop w:val="0"/>
      <w:marBottom w:val="0"/>
      <w:divBdr>
        <w:top w:val="none" w:sz="0" w:space="0" w:color="auto"/>
        <w:left w:val="none" w:sz="0" w:space="0" w:color="auto"/>
        <w:bottom w:val="none" w:sz="0" w:space="0" w:color="auto"/>
        <w:right w:val="none" w:sz="0" w:space="0" w:color="auto"/>
      </w:divBdr>
    </w:div>
    <w:div w:id="1603953252">
      <w:bodyDiv w:val="1"/>
      <w:marLeft w:val="0"/>
      <w:marRight w:val="0"/>
      <w:marTop w:val="0"/>
      <w:marBottom w:val="0"/>
      <w:divBdr>
        <w:top w:val="none" w:sz="0" w:space="0" w:color="auto"/>
        <w:left w:val="none" w:sz="0" w:space="0" w:color="auto"/>
        <w:bottom w:val="none" w:sz="0" w:space="0" w:color="auto"/>
        <w:right w:val="none" w:sz="0" w:space="0" w:color="auto"/>
      </w:divBdr>
    </w:div>
    <w:div w:id="1633554974">
      <w:bodyDiv w:val="1"/>
      <w:marLeft w:val="0"/>
      <w:marRight w:val="0"/>
      <w:marTop w:val="0"/>
      <w:marBottom w:val="0"/>
      <w:divBdr>
        <w:top w:val="none" w:sz="0" w:space="0" w:color="auto"/>
        <w:left w:val="none" w:sz="0" w:space="0" w:color="auto"/>
        <w:bottom w:val="none" w:sz="0" w:space="0" w:color="auto"/>
        <w:right w:val="none" w:sz="0" w:space="0" w:color="auto"/>
      </w:divBdr>
    </w:div>
    <w:div w:id="1665817908">
      <w:bodyDiv w:val="1"/>
      <w:marLeft w:val="0"/>
      <w:marRight w:val="0"/>
      <w:marTop w:val="0"/>
      <w:marBottom w:val="0"/>
      <w:divBdr>
        <w:top w:val="none" w:sz="0" w:space="0" w:color="auto"/>
        <w:left w:val="none" w:sz="0" w:space="0" w:color="auto"/>
        <w:bottom w:val="none" w:sz="0" w:space="0" w:color="auto"/>
        <w:right w:val="none" w:sz="0" w:space="0" w:color="auto"/>
      </w:divBdr>
    </w:div>
    <w:div w:id="1694530522">
      <w:bodyDiv w:val="1"/>
      <w:marLeft w:val="0"/>
      <w:marRight w:val="0"/>
      <w:marTop w:val="0"/>
      <w:marBottom w:val="0"/>
      <w:divBdr>
        <w:top w:val="none" w:sz="0" w:space="0" w:color="auto"/>
        <w:left w:val="none" w:sz="0" w:space="0" w:color="auto"/>
        <w:bottom w:val="none" w:sz="0" w:space="0" w:color="auto"/>
        <w:right w:val="none" w:sz="0" w:space="0" w:color="auto"/>
      </w:divBdr>
    </w:div>
    <w:div w:id="1744987443">
      <w:bodyDiv w:val="1"/>
      <w:marLeft w:val="0"/>
      <w:marRight w:val="0"/>
      <w:marTop w:val="0"/>
      <w:marBottom w:val="0"/>
      <w:divBdr>
        <w:top w:val="none" w:sz="0" w:space="0" w:color="auto"/>
        <w:left w:val="none" w:sz="0" w:space="0" w:color="auto"/>
        <w:bottom w:val="none" w:sz="0" w:space="0" w:color="auto"/>
        <w:right w:val="none" w:sz="0" w:space="0" w:color="auto"/>
      </w:divBdr>
    </w:div>
    <w:div w:id="1839299785">
      <w:bodyDiv w:val="1"/>
      <w:marLeft w:val="0"/>
      <w:marRight w:val="0"/>
      <w:marTop w:val="0"/>
      <w:marBottom w:val="0"/>
      <w:divBdr>
        <w:top w:val="none" w:sz="0" w:space="0" w:color="auto"/>
        <w:left w:val="none" w:sz="0" w:space="0" w:color="auto"/>
        <w:bottom w:val="none" w:sz="0" w:space="0" w:color="auto"/>
        <w:right w:val="none" w:sz="0" w:space="0" w:color="auto"/>
      </w:divBdr>
    </w:div>
    <w:div w:id="1842155231">
      <w:bodyDiv w:val="1"/>
      <w:marLeft w:val="0"/>
      <w:marRight w:val="0"/>
      <w:marTop w:val="0"/>
      <w:marBottom w:val="0"/>
      <w:divBdr>
        <w:top w:val="none" w:sz="0" w:space="0" w:color="auto"/>
        <w:left w:val="none" w:sz="0" w:space="0" w:color="auto"/>
        <w:bottom w:val="none" w:sz="0" w:space="0" w:color="auto"/>
        <w:right w:val="none" w:sz="0" w:space="0" w:color="auto"/>
      </w:divBdr>
    </w:div>
    <w:div w:id="204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iotr.maciolek@cpe.gov.pl" TargetMode="External"/><Relationship Id="rId4" Type="http://schemas.openxmlformats.org/officeDocument/2006/relationships/settings" Target="settings.xml"/><Relationship Id="rId9" Type="http://schemas.openxmlformats.org/officeDocument/2006/relationships/hyperlink" Target="mailto:katarzyna.mazurkiewicz@cpe.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A9DE9-2A66-41A2-81A4-D353DED0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58</Pages>
  <Words>17044</Words>
  <Characters>102270</Characters>
  <Application>Microsoft Office Word</Application>
  <DocSecurity>0</DocSecurity>
  <Lines>852</Lines>
  <Paragraphs>238</Paragraphs>
  <ScaleCrop>false</ScaleCrop>
  <HeadingPairs>
    <vt:vector size="2" baseType="variant">
      <vt:variant>
        <vt:lpstr>Tytuł</vt:lpstr>
      </vt:variant>
      <vt:variant>
        <vt:i4>1</vt:i4>
      </vt:variant>
    </vt:vector>
  </HeadingPairs>
  <TitlesOfParts>
    <vt:vector size="1" baseType="lpstr">
      <vt:lpstr>Nazwa i adres jednostki zamawiającej</vt:lpstr>
    </vt:vector>
  </TitlesOfParts>
  <Company> </Company>
  <LinksUpToDate>false</LinksUpToDate>
  <CharactersWithSpaces>119076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i adres jednostki zamawiającej</dc:title>
  <dc:subject/>
  <dc:creator>MR</dc:creator>
  <cp:keywords/>
  <dc:description/>
  <cp:lastModifiedBy> </cp:lastModifiedBy>
  <cp:revision>10</cp:revision>
  <cp:lastPrinted>2012-08-24T09:13:00Z</cp:lastPrinted>
  <dcterms:created xsi:type="dcterms:W3CDTF">2012-08-24T06:34:00Z</dcterms:created>
  <dcterms:modified xsi:type="dcterms:W3CDTF">2012-08-24T10:58:00Z</dcterms:modified>
</cp:coreProperties>
</file>