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04630" w:rsidRDefault="00304630">
      <w:pPr>
        <w:rPr>
          <w:sz w:val="20"/>
        </w:rPr>
      </w:pPr>
    </w:p>
    <w:p w:rsidR="00304630" w:rsidRDefault="00304630">
      <w:pPr>
        <w:rPr>
          <w:sz w:val="20"/>
        </w:rPr>
      </w:pPr>
      <w:r>
        <w:rPr>
          <w:sz w:val="20"/>
        </w:rPr>
        <w:t xml:space="preserve">                                                                                                     </w:t>
      </w:r>
    </w:p>
    <w:p w:rsidR="00304630" w:rsidRDefault="00304630">
      <w:pPr>
        <w:jc w:val="center"/>
        <w:rPr>
          <w:b/>
          <w:sz w:val="36"/>
          <w:szCs w:val="36"/>
        </w:rPr>
      </w:pPr>
      <w:r>
        <w:rPr>
          <w:b/>
          <w:sz w:val="36"/>
          <w:szCs w:val="36"/>
        </w:rPr>
        <w:t>Instytucja Kontraktująca</w:t>
      </w:r>
      <w:r>
        <w:rPr>
          <w:rStyle w:val="Znakiprzypiswdolnych"/>
          <w:b/>
          <w:szCs w:val="36"/>
          <w:lang w:val="pl-PL"/>
        </w:rPr>
        <w:footnoteReference w:id="1"/>
      </w:r>
      <w:r>
        <w:rPr>
          <w:b/>
          <w:sz w:val="36"/>
          <w:szCs w:val="36"/>
        </w:rPr>
        <w:t xml:space="preserve">: </w:t>
      </w:r>
    </w:p>
    <w:p w:rsidR="00304630" w:rsidRDefault="00304630">
      <w:pPr>
        <w:jc w:val="center"/>
        <w:rPr>
          <w:b/>
          <w:sz w:val="36"/>
          <w:szCs w:val="36"/>
        </w:rPr>
      </w:pPr>
      <w:r>
        <w:rPr>
          <w:b/>
          <w:sz w:val="36"/>
          <w:szCs w:val="36"/>
        </w:rPr>
        <w:t>Ministerstwo Rozwoju Regionalnego Rzeczpospolitej Polskiej</w:t>
      </w:r>
    </w:p>
    <w:p w:rsidR="00304630" w:rsidRDefault="00304630">
      <w:pPr>
        <w:jc w:val="center"/>
        <w:rPr>
          <w:b/>
          <w:sz w:val="36"/>
          <w:szCs w:val="36"/>
        </w:rPr>
      </w:pPr>
    </w:p>
    <w:p w:rsidR="00304630" w:rsidRDefault="00304630">
      <w:pPr>
        <w:jc w:val="center"/>
        <w:rPr>
          <w:b/>
          <w:i/>
          <w:smallCaps/>
          <w:color w:val="800000"/>
          <w:szCs w:val="24"/>
        </w:rPr>
      </w:pPr>
      <w:r>
        <w:rPr>
          <w:rFonts w:ascii="Tahoma" w:hAnsi="Tahoma" w:cs="Tahoma"/>
          <w:b/>
          <w:i/>
          <w:smallCaps/>
          <w:color w:val="800000"/>
          <w:sz w:val="28"/>
          <w:szCs w:val="28"/>
        </w:rPr>
        <w:t xml:space="preserve"> </w:t>
      </w:r>
      <w:r>
        <w:rPr>
          <w:b/>
          <w:i/>
          <w:smallCaps/>
          <w:color w:val="800000"/>
          <w:szCs w:val="24"/>
        </w:rPr>
        <w:t xml:space="preserve">Program Współpracy Transgranicznej </w:t>
      </w:r>
      <w:r w:rsidR="00C83A1D">
        <w:rPr>
          <w:b/>
          <w:i/>
          <w:smallCaps/>
          <w:color w:val="800000"/>
          <w:szCs w:val="24"/>
        </w:rPr>
        <w:t xml:space="preserve"> Litwa</w:t>
      </w:r>
      <w:r>
        <w:rPr>
          <w:b/>
          <w:i/>
          <w:smallCaps/>
          <w:color w:val="800000"/>
          <w:szCs w:val="24"/>
        </w:rPr>
        <w:t xml:space="preserve"> – </w:t>
      </w:r>
      <w:r w:rsidR="00C83A1D">
        <w:rPr>
          <w:b/>
          <w:i/>
          <w:smallCaps/>
          <w:color w:val="800000"/>
          <w:szCs w:val="24"/>
        </w:rPr>
        <w:t>Polska</w:t>
      </w:r>
      <w:r>
        <w:rPr>
          <w:b/>
          <w:i/>
          <w:smallCaps/>
          <w:color w:val="800000"/>
          <w:szCs w:val="24"/>
        </w:rPr>
        <w:t xml:space="preserve"> - </w:t>
      </w:r>
      <w:r w:rsidR="00C83A1D">
        <w:rPr>
          <w:b/>
          <w:i/>
          <w:smallCaps/>
          <w:color w:val="800000"/>
          <w:szCs w:val="24"/>
        </w:rPr>
        <w:t>Rosja</w:t>
      </w:r>
      <w:r>
        <w:rPr>
          <w:b/>
          <w:i/>
          <w:smallCaps/>
          <w:color w:val="800000"/>
          <w:szCs w:val="24"/>
        </w:rPr>
        <w:t xml:space="preserve"> </w:t>
      </w:r>
    </w:p>
    <w:p w:rsidR="00304630" w:rsidRDefault="00304630">
      <w:pPr>
        <w:jc w:val="center"/>
        <w:rPr>
          <w:b/>
          <w:i/>
          <w:smallCaps/>
          <w:color w:val="800000"/>
          <w:szCs w:val="24"/>
        </w:rPr>
      </w:pPr>
      <w:r>
        <w:rPr>
          <w:b/>
          <w:i/>
          <w:smallCaps/>
          <w:color w:val="800000"/>
          <w:szCs w:val="24"/>
        </w:rPr>
        <w:t>2007-2013</w:t>
      </w:r>
    </w:p>
    <w:p w:rsidR="00304630" w:rsidRDefault="00304630">
      <w:pPr>
        <w:jc w:val="center"/>
        <w:rPr>
          <w:b/>
        </w:rPr>
      </w:pPr>
      <w:r>
        <w:rPr>
          <w:b/>
        </w:rPr>
        <w:br/>
        <w:t>Formularz wniosku o dotację</w:t>
      </w:r>
    </w:p>
    <w:p w:rsidR="00304630" w:rsidRDefault="00304630">
      <w:pPr>
        <w:jc w:val="center"/>
        <w:rPr>
          <w:b/>
        </w:rPr>
      </w:pPr>
    </w:p>
    <w:p w:rsidR="00304630" w:rsidRDefault="00304630">
      <w:pPr>
        <w:jc w:val="center"/>
        <w:rPr>
          <w:sz w:val="20"/>
        </w:rPr>
      </w:pPr>
      <w:r>
        <w:rPr>
          <w:sz w:val="20"/>
        </w:rPr>
        <w:t>Numer referencyjny …..</w:t>
      </w:r>
    </w:p>
    <w:p w:rsidR="00304630" w:rsidRDefault="00304630">
      <w:pPr>
        <w:pStyle w:val="SubTitle2"/>
        <w:spacing w:after="0"/>
        <w:rPr>
          <w:b w:val="0"/>
          <w:sz w:val="20"/>
        </w:rPr>
      </w:pPr>
      <w:r>
        <w:rPr>
          <w:sz w:val="20"/>
        </w:rPr>
        <w:t>Numer Referencyjny EuropeAid:</w:t>
      </w:r>
      <w:r>
        <w:rPr>
          <w:b w:val="0"/>
          <w:sz w:val="20"/>
        </w:rPr>
        <w:t xml:space="preserve"> EuropeAid/………</w:t>
      </w:r>
    </w:p>
    <w:p w:rsidR="00304630" w:rsidRDefault="00304630">
      <w:pPr>
        <w:jc w:val="center"/>
        <w:rPr>
          <w:i/>
          <w:sz w:val="20"/>
        </w:rPr>
      </w:pPr>
    </w:p>
    <w:p w:rsidR="00304630" w:rsidRDefault="00304630">
      <w:pPr>
        <w:jc w:val="center"/>
        <w:rPr>
          <w:i/>
          <w:sz w:val="20"/>
        </w:rPr>
      </w:pPr>
      <w:r>
        <w:rPr>
          <w:sz w:val="20"/>
        </w:rPr>
        <w:t>Termin składania wniosków</w:t>
      </w:r>
      <w:r>
        <w:rPr>
          <w:b/>
          <w:i/>
          <w:sz w:val="20"/>
        </w:rPr>
        <w:t xml:space="preserve">: </w:t>
      </w:r>
      <w:r>
        <w:rPr>
          <w:i/>
          <w:sz w:val="20"/>
        </w:rPr>
        <w:t>………... 201</w:t>
      </w:r>
      <w:r w:rsidR="00F572F5">
        <w:rPr>
          <w:i/>
          <w:sz w:val="20"/>
        </w:rPr>
        <w:t>0</w:t>
      </w:r>
    </w:p>
    <w:p w:rsidR="00304630" w:rsidRDefault="00304630">
      <w:pPr>
        <w:jc w:val="center"/>
        <w:rPr>
          <w:sz w:val="22"/>
          <w:szCs w:val="22"/>
        </w:rPr>
      </w:pPr>
    </w:p>
    <w:p w:rsidR="00304630" w:rsidRDefault="00304630">
      <w:pPr>
        <w:jc w:val="center"/>
        <w:rPr>
          <w:sz w:val="22"/>
          <w:szCs w:val="22"/>
        </w:rPr>
      </w:pPr>
    </w:p>
    <w:tbl>
      <w:tblPr>
        <w:tblW w:w="0" w:type="auto"/>
        <w:tblInd w:w="108" w:type="dxa"/>
        <w:tblLayout w:type="fixed"/>
        <w:tblLook w:val="0000"/>
      </w:tblPr>
      <w:tblGrid>
        <w:gridCol w:w="3408"/>
        <w:gridCol w:w="2696"/>
        <w:gridCol w:w="3544"/>
      </w:tblGrid>
      <w:tr w:rsidR="00304630">
        <w:tc>
          <w:tcPr>
            <w:tcW w:w="3408" w:type="dxa"/>
            <w:tcBorders>
              <w:top w:val="single" w:sz="4" w:space="0" w:color="000000"/>
              <w:left w:val="single" w:sz="4" w:space="0" w:color="000000"/>
              <w:bottom w:val="single" w:sz="4" w:space="0" w:color="000000"/>
            </w:tcBorders>
            <w:shd w:val="clear" w:color="auto" w:fill="E5E5E5"/>
            <w:vAlign w:val="center"/>
          </w:tcPr>
          <w:p w:rsidR="00304630" w:rsidRDefault="00304630">
            <w:pPr>
              <w:pStyle w:val="Title"/>
              <w:snapToGrid w:val="0"/>
              <w:spacing w:before="140" w:after="140"/>
              <w:jc w:val="left"/>
              <w:rPr>
                <w:sz w:val="24"/>
                <w:szCs w:val="24"/>
                <w:lang w:val="pl-PL"/>
              </w:rPr>
            </w:pPr>
            <w:r>
              <w:rPr>
                <w:sz w:val="24"/>
                <w:szCs w:val="24"/>
                <w:lang w:val="pl-PL"/>
              </w:rPr>
              <w:t>Data rejestracji we Wspólnym Sekretariacie Technicznym (WST):</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Title"/>
              <w:snapToGrid w:val="0"/>
              <w:spacing w:before="140" w:after="140"/>
              <w:jc w:val="left"/>
              <w:rPr>
                <w:b w:val="0"/>
                <w:sz w:val="24"/>
                <w:szCs w:val="24"/>
                <w:lang w:val="pl-PL"/>
              </w:rPr>
            </w:pPr>
          </w:p>
        </w:tc>
      </w:tr>
      <w:tr w:rsidR="00304630">
        <w:tc>
          <w:tcPr>
            <w:tcW w:w="3408" w:type="dxa"/>
            <w:tcBorders>
              <w:top w:val="single" w:sz="4" w:space="0" w:color="000000"/>
              <w:left w:val="single" w:sz="4" w:space="0" w:color="000000"/>
              <w:bottom w:val="single" w:sz="4" w:space="0" w:color="000000"/>
            </w:tcBorders>
            <w:shd w:val="clear" w:color="auto" w:fill="E5E5E5"/>
            <w:vAlign w:val="center"/>
          </w:tcPr>
          <w:p w:rsidR="00304630" w:rsidRDefault="00304630">
            <w:pPr>
              <w:pStyle w:val="Title"/>
              <w:snapToGrid w:val="0"/>
              <w:spacing w:before="140" w:after="140"/>
              <w:jc w:val="left"/>
              <w:rPr>
                <w:b w:val="0"/>
                <w:sz w:val="20"/>
                <w:lang w:val="pl-PL"/>
              </w:rPr>
            </w:pPr>
            <w:r>
              <w:rPr>
                <w:b w:val="0"/>
                <w:sz w:val="20"/>
                <w:lang w:val="pl-PL"/>
              </w:rPr>
              <w:t>Priorytet:</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Title"/>
              <w:snapToGrid w:val="0"/>
              <w:spacing w:before="140" w:after="140"/>
              <w:jc w:val="left"/>
              <w:rPr>
                <w:b w:val="0"/>
                <w:sz w:val="20"/>
                <w:lang w:val="pl-PL"/>
              </w:rPr>
            </w:pPr>
          </w:p>
        </w:tc>
      </w:tr>
      <w:tr w:rsidR="00304630">
        <w:tc>
          <w:tcPr>
            <w:tcW w:w="3408" w:type="dxa"/>
            <w:tcBorders>
              <w:top w:val="single" w:sz="4" w:space="0" w:color="000000"/>
              <w:left w:val="single" w:sz="4" w:space="0" w:color="000000"/>
              <w:bottom w:val="single" w:sz="4" w:space="0" w:color="000000"/>
            </w:tcBorders>
            <w:shd w:val="clear" w:color="auto" w:fill="E5E5E5"/>
            <w:vAlign w:val="center"/>
          </w:tcPr>
          <w:p w:rsidR="00304630" w:rsidRDefault="00304630">
            <w:pPr>
              <w:pStyle w:val="Title"/>
              <w:snapToGrid w:val="0"/>
              <w:spacing w:before="140" w:after="140"/>
              <w:jc w:val="left"/>
              <w:rPr>
                <w:b w:val="0"/>
                <w:sz w:val="20"/>
                <w:lang w:val="pl-PL"/>
              </w:rPr>
            </w:pPr>
            <w:r>
              <w:rPr>
                <w:b w:val="0"/>
                <w:sz w:val="20"/>
                <w:lang w:val="pl-PL"/>
              </w:rPr>
              <w:t>Działanie:</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Title"/>
              <w:snapToGrid w:val="0"/>
              <w:spacing w:before="140" w:after="140"/>
              <w:jc w:val="left"/>
              <w:rPr>
                <w:b w:val="0"/>
                <w:sz w:val="20"/>
                <w:lang w:val="pl-PL"/>
              </w:rPr>
            </w:pPr>
          </w:p>
        </w:tc>
      </w:tr>
      <w:tr w:rsidR="00304630">
        <w:tc>
          <w:tcPr>
            <w:tcW w:w="3408" w:type="dxa"/>
            <w:tcBorders>
              <w:top w:val="single" w:sz="4" w:space="0" w:color="000000"/>
              <w:left w:val="single" w:sz="4" w:space="0" w:color="000000"/>
              <w:bottom w:val="single" w:sz="4" w:space="0" w:color="000000"/>
            </w:tcBorders>
            <w:shd w:val="clear" w:color="auto" w:fill="E5E5E5"/>
            <w:vAlign w:val="center"/>
          </w:tcPr>
          <w:p w:rsidR="00304630" w:rsidRDefault="00304630">
            <w:pPr>
              <w:pStyle w:val="Title"/>
              <w:snapToGrid w:val="0"/>
              <w:spacing w:before="140" w:after="140"/>
              <w:jc w:val="left"/>
              <w:rPr>
                <w:b w:val="0"/>
                <w:sz w:val="20"/>
                <w:lang w:val="pl-PL"/>
              </w:rPr>
            </w:pPr>
            <w:r>
              <w:rPr>
                <w:b w:val="0"/>
                <w:sz w:val="20"/>
                <w:lang w:val="pl-PL"/>
              </w:rPr>
              <w:t>Tytuł projektu:</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Title"/>
              <w:snapToGrid w:val="0"/>
              <w:spacing w:before="140" w:after="140"/>
              <w:jc w:val="left"/>
              <w:rPr>
                <w:b w:val="0"/>
                <w:sz w:val="20"/>
                <w:lang w:val="pl-PL"/>
              </w:rPr>
            </w:pPr>
          </w:p>
        </w:tc>
      </w:tr>
      <w:tr w:rsidR="00304630">
        <w:tc>
          <w:tcPr>
            <w:tcW w:w="3408" w:type="dxa"/>
            <w:tcBorders>
              <w:top w:val="single" w:sz="4" w:space="0" w:color="000000"/>
              <w:left w:val="single" w:sz="4" w:space="0" w:color="000000"/>
              <w:bottom w:val="single" w:sz="4" w:space="0" w:color="000000"/>
            </w:tcBorders>
            <w:shd w:val="clear" w:color="auto" w:fill="E5E5E5"/>
            <w:vAlign w:val="center"/>
          </w:tcPr>
          <w:p w:rsidR="00304630" w:rsidRDefault="00304630">
            <w:pPr>
              <w:pStyle w:val="Title"/>
              <w:snapToGrid w:val="0"/>
              <w:jc w:val="left"/>
              <w:rPr>
                <w:b w:val="0"/>
                <w:sz w:val="20"/>
                <w:lang w:val="pl-PL"/>
              </w:rPr>
            </w:pPr>
            <w:r>
              <w:rPr>
                <w:b w:val="0"/>
                <w:sz w:val="20"/>
                <w:lang w:val="pl-PL"/>
              </w:rPr>
              <w:t>Lokalizacja(-e) projektu:</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Title"/>
              <w:snapToGrid w:val="0"/>
              <w:rPr>
                <w:b w:val="0"/>
                <w:i/>
                <w:sz w:val="20"/>
                <w:lang w:val="pl-PL"/>
              </w:rPr>
            </w:pPr>
            <w:r>
              <w:rPr>
                <w:b w:val="0"/>
                <w:i/>
                <w:sz w:val="20"/>
                <w:lang w:val="pl-PL"/>
              </w:rPr>
              <w:t>&lt;proszę określić dokładną nazwę państw(a), regionu(ów), obszaru(ów) lub miast(a), który(e) będzie(ą) beneficjentem(ami) projektu&gt;</w:t>
            </w:r>
          </w:p>
        </w:tc>
      </w:tr>
      <w:tr w:rsidR="00304630">
        <w:tc>
          <w:tcPr>
            <w:tcW w:w="3408" w:type="dxa"/>
            <w:tcBorders>
              <w:top w:val="single" w:sz="4" w:space="0" w:color="000000"/>
              <w:left w:val="single" w:sz="4" w:space="0" w:color="000000"/>
              <w:bottom w:val="single" w:sz="4" w:space="0" w:color="000000"/>
            </w:tcBorders>
            <w:shd w:val="clear" w:color="auto" w:fill="E5E5E5"/>
            <w:vAlign w:val="center"/>
          </w:tcPr>
          <w:p w:rsidR="00304630" w:rsidRDefault="00304630">
            <w:pPr>
              <w:pStyle w:val="Title"/>
              <w:snapToGrid w:val="0"/>
              <w:spacing w:before="140" w:after="140"/>
              <w:jc w:val="left"/>
              <w:rPr>
                <w:b w:val="0"/>
                <w:sz w:val="20"/>
                <w:lang w:val="pl-PL"/>
              </w:rPr>
            </w:pPr>
            <w:r>
              <w:rPr>
                <w:b w:val="0"/>
                <w:sz w:val="20"/>
                <w:lang w:val="pl-PL"/>
              </w:rPr>
              <w:t>Nazwa wnioskodawcy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Title"/>
              <w:snapToGrid w:val="0"/>
              <w:spacing w:before="140" w:after="140"/>
              <w:jc w:val="left"/>
              <w:rPr>
                <w:b w:val="0"/>
                <w:sz w:val="20"/>
                <w:lang w:val="pl-PL"/>
              </w:rPr>
            </w:pPr>
          </w:p>
        </w:tc>
      </w:tr>
      <w:tr w:rsidR="00304630">
        <w:tc>
          <w:tcPr>
            <w:tcW w:w="3408" w:type="dxa"/>
            <w:tcBorders>
              <w:top w:val="single" w:sz="4" w:space="0" w:color="000000"/>
              <w:left w:val="single" w:sz="4" w:space="0" w:color="000000"/>
              <w:bottom w:val="single" w:sz="4" w:space="0" w:color="000000"/>
            </w:tcBorders>
            <w:shd w:val="clear" w:color="auto" w:fill="E5E5E5"/>
            <w:vAlign w:val="center"/>
          </w:tcPr>
          <w:p w:rsidR="00304630" w:rsidRDefault="00304630">
            <w:pPr>
              <w:pStyle w:val="Title"/>
              <w:snapToGrid w:val="0"/>
              <w:spacing w:before="140" w:after="140"/>
              <w:jc w:val="left"/>
              <w:rPr>
                <w:b w:val="0"/>
                <w:sz w:val="20"/>
                <w:lang w:val="pl-PL"/>
              </w:rPr>
            </w:pPr>
            <w:r>
              <w:rPr>
                <w:b w:val="0"/>
                <w:sz w:val="20"/>
                <w:lang w:val="pl-PL"/>
              </w:rPr>
              <w:t>Narodowość wnioskodawcy</w:t>
            </w:r>
            <w:r>
              <w:rPr>
                <w:rStyle w:val="Znakiprzypiswdolnych"/>
                <w:sz w:val="20"/>
                <w:lang w:val="pl-PL"/>
              </w:rPr>
              <w:footnoteReference w:id="2"/>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Title"/>
              <w:snapToGrid w:val="0"/>
              <w:spacing w:before="140" w:after="140"/>
              <w:jc w:val="left"/>
              <w:rPr>
                <w:b w:val="0"/>
                <w:sz w:val="20"/>
                <w:lang w:val="pl-PL"/>
              </w:rPr>
            </w:pPr>
          </w:p>
        </w:tc>
      </w:tr>
      <w:tr w:rsidR="00304630">
        <w:trPr>
          <w:trHeight w:val="586"/>
        </w:trPr>
        <w:tc>
          <w:tcPr>
            <w:tcW w:w="3408" w:type="dxa"/>
            <w:tcBorders>
              <w:top w:val="single" w:sz="4" w:space="0" w:color="000000"/>
              <w:left w:val="single" w:sz="4" w:space="0" w:color="000000"/>
              <w:bottom w:val="single" w:sz="4" w:space="0" w:color="000000"/>
            </w:tcBorders>
            <w:shd w:val="clear" w:color="auto" w:fill="E5E5E5"/>
            <w:vAlign w:val="center"/>
          </w:tcPr>
          <w:p w:rsidR="00304630" w:rsidRDefault="00304630">
            <w:pPr>
              <w:pStyle w:val="Title"/>
              <w:snapToGrid w:val="0"/>
              <w:spacing w:before="140" w:after="140"/>
              <w:jc w:val="left"/>
              <w:rPr>
                <w:b w:val="0"/>
                <w:sz w:val="20"/>
                <w:lang w:val="pl-PL"/>
              </w:rPr>
            </w:pPr>
            <w:r>
              <w:rPr>
                <w:b w:val="0"/>
                <w:sz w:val="20"/>
                <w:lang w:val="pl-PL"/>
              </w:rPr>
              <w:t>Całkowity okres realizacji projektu:</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Title"/>
              <w:snapToGrid w:val="0"/>
              <w:spacing w:before="140" w:after="140"/>
              <w:jc w:val="left"/>
              <w:rPr>
                <w:b w:val="0"/>
                <w:i/>
                <w:sz w:val="20"/>
                <w:lang w:val="pl-PL"/>
              </w:rPr>
            </w:pPr>
            <w:r>
              <w:rPr>
                <w:b w:val="0"/>
                <w:i/>
                <w:sz w:val="20"/>
                <w:lang w:val="pl-PL"/>
              </w:rPr>
              <w:t>&lt;miesiące&gt;</w:t>
            </w:r>
          </w:p>
        </w:tc>
      </w:tr>
      <w:tr w:rsidR="00304630">
        <w:trPr>
          <w:trHeight w:val="643"/>
        </w:trPr>
        <w:tc>
          <w:tcPr>
            <w:tcW w:w="3408" w:type="dxa"/>
            <w:tcBorders>
              <w:top w:val="single" w:sz="4" w:space="0" w:color="000000"/>
              <w:left w:val="single" w:sz="4" w:space="0" w:color="000000"/>
              <w:bottom w:val="single" w:sz="4" w:space="0" w:color="000000"/>
            </w:tcBorders>
            <w:shd w:val="clear" w:color="auto" w:fill="E5E5E5"/>
            <w:vAlign w:val="center"/>
          </w:tcPr>
          <w:p w:rsidR="00304630" w:rsidRDefault="00304630">
            <w:pPr>
              <w:pStyle w:val="BodyText"/>
              <w:snapToGrid w:val="0"/>
              <w:rPr>
                <w:rFonts w:ascii="Times New Roman" w:hAnsi="Times New Roman"/>
                <w:lang w:val="pl-PL"/>
              </w:rPr>
            </w:pPr>
            <w:r>
              <w:rPr>
                <w:rFonts w:ascii="Times New Roman" w:hAnsi="Times New Roman"/>
                <w:lang w:val="pl-PL"/>
              </w:rPr>
              <w:t>Całkowite koszty kwalifikowalne projektu(A)</w:t>
            </w:r>
          </w:p>
        </w:tc>
        <w:tc>
          <w:tcPr>
            <w:tcW w:w="2696" w:type="dxa"/>
            <w:tcBorders>
              <w:top w:val="single" w:sz="4" w:space="0" w:color="000000"/>
              <w:left w:val="single" w:sz="4" w:space="0" w:color="000000"/>
              <w:bottom w:val="single" w:sz="4" w:space="0" w:color="000000"/>
            </w:tcBorders>
            <w:shd w:val="clear" w:color="auto" w:fill="E5E5E5"/>
          </w:tcPr>
          <w:p w:rsidR="00304630" w:rsidRDefault="00304630">
            <w:pPr>
              <w:pStyle w:val="BodyText"/>
              <w:snapToGrid w:val="0"/>
              <w:rPr>
                <w:rFonts w:ascii="Times New Roman" w:hAnsi="Times New Roman"/>
                <w:lang w:val="pl-PL"/>
              </w:rPr>
            </w:pPr>
            <w:r>
              <w:rPr>
                <w:rFonts w:ascii="Times New Roman" w:hAnsi="Times New Roman"/>
                <w:lang w:val="pl-PL"/>
              </w:rPr>
              <w:t>Kwota wnioskowana od Wspólnej Instytucji Zarządzającej (B)</w:t>
            </w:r>
          </w:p>
        </w:tc>
        <w:tc>
          <w:tcPr>
            <w:tcW w:w="3544" w:type="dxa"/>
            <w:tcBorders>
              <w:top w:val="single" w:sz="4" w:space="0" w:color="000000"/>
              <w:left w:val="single" w:sz="4" w:space="0" w:color="000000"/>
              <w:bottom w:val="single" w:sz="4" w:space="0" w:color="000000"/>
              <w:right w:val="single" w:sz="4" w:space="0" w:color="000000"/>
            </w:tcBorders>
            <w:shd w:val="clear" w:color="auto" w:fill="E5E5E5"/>
          </w:tcPr>
          <w:p w:rsidR="00304630" w:rsidRDefault="00304630">
            <w:pPr>
              <w:pStyle w:val="Title"/>
              <w:snapToGrid w:val="0"/>
              <w:jc w:val="left"/>
              <w:rPr>
                <w:b w:val="0"/>
                <w:sz w:val="20"/>
                <w:lang w:val="pl-PL"/>
              </w:rPr>
            </w:pPr>
            <w:r>
              <w:rPr>
                <w:b w:val="0"/>
                <w:sz w:val="20"/>
                <w:lang w:val="pl-PL"/>
              </w:rPr>
              <w:t>% całkowitych kosztów kwalifikowalnych projektu (B/Ax100)</w:t>
            </w:r>
          </w:p>
        </w:tc>
      </w:tr>
      <w:tr w:rsidR="00304630">
        <w:trPr>
          <w:trHeight w:val="568"/>
        </w:trPr>
        <w:tc>
          <w:tcPr>
            <w:tcW w:w="3408" w:type="dxa"/>
            <w:tcBorders>
              <w:top w:val="single" w:sz="4" w:space="0" w:color="000000"/>
              <w:left w:val="single" w:sz="4" w:space="0" w:color="000000"/>
              <w:bottom w:val="single" w:sz="4" w:space="0" w:color="000000"/>
            </w:tcBorders>
            <w:shd w:val="clear" w:color="auto" w:fill="auto"/>
            <w:vAlign w:val="center"/>
          </w:tcPr>
          <w:p w:rsidR="00304630" w:rsidRDefault="00304630">
            <w:pPr>
              <w:pStyle w:val="Title"/>
              <w:snapToGrid w:val="0"/>
              <w:spacing w:before="140" w:after="140"/>
              <w:jc w:val="left"/>
              <w:rPr>
                <w:b w:val="0"/>
                <w:sz w:val="20"/>
                <w:lang w:val="pl-PL"/>
              </w:rPr>
            </w:pPr>
            <w:r>
              <w:rPr>
                <w:b w:val="0"/>
                <w:sz w:val="20"/>
                <w:lang w:val="pl-PL"/>
              </w:rPr>
              <w:t>euro</w:t>
            </w:r>
          </w:p>
        </w:tc>
        <w:tc>
          <w:tcPr>
            <w:tcW w:w="2696" w:type="dxa"/>
            <w:tcBorders>
              <w:top w:val="single" w:sz="4" w:space="0" w:color="000000"/>
              <w:left w:val="single" w:sz="4" w:space="0" w:color="000000"/>
              <w:bottom w:val="single" w:sz="4" w:space="0" w:color="000000"/>
            </w:tcBorders>
            <w:shd w:val="clear" w:color="auto" w:fill="auto"/>
          </w:tcPr>
          <w:p w:rsidR="00304630" w:rsidRDefault="00304630">
            <w:pPr>
              <w:pStyle w:val="Title"/>
              <w:snapToGrid w:val="0"/>
              <w:spacing w:before="140" w:after="140"/>
              <w:rPr>
                <w:b w:val="0"/>
                <w:sz w:val="20"/>
                <w:lang w:val="pl-PL"/>
              </w:rPr>
            </w:pPr>
            <w:r>
              <w:rPr>
                <w:b w:val="0"/>
                <w:sz w:val="20"/>
                <w:lang w:val="pl-PL"/>
              </w:rPr>
              <w:t>euro</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Title"/>
              <w:snapToGrid w:val="0"/>
              <w:spacing w:before="140" w:after="140"/>
              <w:jc w:val="left"/>
              <w:rPr>
                <w:b w:val="0"/>
                <w:sz w:val="20"/>
                <w:lang w:val="pl-PL"/>
              </w:rPr>
            </w:pPr>
            <w:r>
              <w:rPr>
                <w:b w:val="0"/>
                <w:sz w:val="20"/>
                <w:lang w:val="pl-PL"/>
              </w:rPr>
              <w:t>%</w:t>
            </w:r>
          </w:p>
        </w:tc>
      </w:tr>
    </w:tbl>
    <w:p w:rsidR="00304630" w:rsidRDefault="00304630"/>
    <w:tbl>
      <w:tblPr>
        <w:tblW w:w="0" w:type="auto"/>
        <w:tblInd w:w="5420" w:type="dxa"/>
        <w:tblLayout w:type="fixed"/>
        <w:tblLook w:val="0000"/>
      </w:tblPr>
      <w:tblGrid>
        <w:gridCol w:w="1701"/>
        <w:gridCol w:w="1843"/>
        <w:gridCol w:w="40"/>
        <w:gridCol w:w="50"/>
        <w:gridCol w:w="40"/>
        <w:gridCol w:w="20"/>
      </w:tblGrid>
      <w:tr w:rsidR="00304630">
        <w:trPr>
          <w:trHeight w:val="560"/>
        </w:trPr>
        <w:tc>
          <w:tcPr>
            <w:tcW w:w="1701" w:type="dxa"/>
            <w:tcBorders>
              <w:top w:val="single" w:sz="4" w:space="0" w:color="000000"/>
              <w:left w:val="single" w:sz="4" w:space="0" w:color="000000"/>
            </w:tcBorders>
            <w:shd w:val="clear" w:color="auto" w:fill="E5E5E5"/>
          </w:tcPr>
          <w:p w:rsidR="00304630" w:rsidRDefault="00304630">
            <w:pPr>
              <w:pStyle w:val="Title"/>
              <w:snapToGrid w:val="0"/>
              <w:spacing w:before="140"/>
              <w:rPr>
                <w:b w:val="0"/>
                <w:sz w:val="28"/>
                <w:lang w:val="pl-PL"/>
              </w:rPr>
            </w:pPr>
            <w:r>
              <w:rPr>
                <w:b w:val="0"/>
                <w:sz w:val="28"/>
                <w:lang w:val="pl-PL"/>
              </w:rPr>
              <w:lastRenderedPageBreak/>
              <w:t>Numer Wniosku</w:t>
            </w:r>
          </w:p>
        </w:tc>
        <w:tc>
          <w:tcPr>
            <w:tcW w:w="1993" w:type="dxa"/>
            <w:gridSpan w:val="5"/>
            <w:tcBorders>
              <w:top w:val="single" w:sz="4" w:space="0" w:color="000000"/>
              <w:left w:val="single" w:sz="4" w:space="0" w:color="000000"/>
              <w:right w:val="single" w:sz="4" w:space="0" w:color="000000"/>
            </w:tcBorders>
            <w:shd w:val="clear" w:color="auto" w:fill="auto"/>
          </w:tcPr>
          <w:p w:rsidR="00304630" w:rsidRDefault="00304630">
            <w:pPr>
              <w:pStyle w:val="Title"/>
              <w:snapToGrid w:val="0"/>
              <w:spacing w:before="140"/>
              <w:rPr>
                <w:b w:val="0"/>
                <w:sz w:val="28"/>
                <w:lang w:val="pl-PL"/>
              </w:rPr>
            </w:pPr>
          </w:p>
        </w:tc>
      </w:tr>
      <w:tr w:rsidR="00304630">
        <w:tblPrEx>
          <w:tblCellMar>
            <w:left w:w="0" w:type="dxa"/>
            <w:right w:w="0" w:type="dxa"/>
          </w:tblCellMar>
        </w:tblPrEx>
        <w:trPr>
          <w:gridAfter w:val="1"/>
          <w:wAfter w:w="20" w:type="dxa"/>
          <w:cantSplit/>
        </w:trPr>
        <w:tc>
          <w:tcPr>
            <w:tcW w:w="3544" w:type="dxa"/>
            <w:gridSpan w:val="2"/>
            <w:tcBorders>
              <w:top w:val="single" w:sz="4" w:space="0" w:color="000000"/>
              <w:bottom w:val="single" w:sz="4" w:space="0" w:color="000000"/>
            </w:tcBorders>
            <w:shd w:val="clear" w:color="auto" w:fill="auto"/>
          </w:tcPr>
          <w:p w:rsidR="00304630" w:rsidRDefault="00304630">
            <w:pPr>
              <w:pStyle w:val="Title"/>
              <w:snapToGrid w:val="0"/>
              <w:jc w:val="left"/>
              <w:rPr>
                <w:b w:val="0"/>
                <w:sz w:val="20"/>
                <w:lang w:val="pl-PL"/>
              </w:rPr>
            </w:pPr>
            <w:r>
              <w:rPr>
                <w:b w:val="0"/>
                <w:sz w:val="20"/>
                <w:lang w:val="pl-PL"/>
              </w:rPr>
              <w:t>(tylko do użytku służbowego)</w:t>
            </w:r>
          </w:p>
        </w:tc>
        <w:tc>
          <w:tcPr>
            <w:tcW w:w="40" w:type="dxa"/>
            <w:shd w:val="clear" w:color="auto" w:fill="auto"/>
          </w:tcPr>
          <w:p w:rsidR="00304630" w:rsidRDefault="00304630">
            <w:pPr>
              <w:snapToGrid w:val="0"/>
            </w:pPr>
          </w:p>
        </w:tc>
        <w:tc>
          <w:tcPr>
            <w:tcW w:w="50" w:type="dxa"/>
            <w:shd w:val="clear" w:color="auto" w:fill="auto"/>
          </w:tcPr>
          <w:p w:rsidR="00304630" w:rsidRDefault="00304630">
            <w:pPr>
              <w:snapToGrid w:val="0"/>
            </w:pPr>
          </w:p>
        </w:tc>
        <w:tc>
          <w:tcPr>
            <w:tcW w:w="40" w:type="dxa"/>
            <w:shd w:val="clear" w:color="auto" w:fill="auto"/>
          </w:tcPr>
          <w:p w:rsidR="00304630" w:rsidRDefault="00304630">
            <w:pPr>
              <w:snapToGrid w:val="0"/>
            </w:pPr>
          </w:p>
        </w:tc>
      </w:tr>
    </w:tbl>
    <w:p w:rsidR="00304630" w:rsidRDefault="00304630">
      <w:pPr>
        <w:jc w:val="center"/>
      </w:pPr>
    </w:p>
    <w:p w:rsidR="00304630" w:rsidRDefault="00304630">
      <w:pPr>
        <w:jc w:val="center"/>
        <w:rPr>
          <w:sz w:val="22"/>
          <w:szCs w:val="22"/>
        </w:rPr>
      </w:pPr>
    </w:p>
    <w:p w:rsidR="00304630" w:rsidRDefault="00304630">
      <w:pPr>
        <w:jc w:val="center"/>
        <w:rPr>
          <w:sz w:val="22"/>
          <w:szCs w:val="22"/>
        </w:rPr>
      </w:pPr>
    </w:p>
    <w:p w:rsidR="00304630" w:rsidRDefault="00304630">
      <w:pPr>
        <w:jc w:val="center"/>
        <w:rPr>
          <w:sz w:val="22"/>
        </w:rPr>
      </w:pPr>
    </w:p>
    <w:p w:rsidR="00304630" w:rsidRDefault="00304630">
      <w:pPr>
        <w:jc w:val="both"/>
        <w:rPr>
          <w:sz w:val="22"/>
        </w:rPr>
      </w:pPr>
      <w:r>
        <w:rPr>
          <w:sz w:val="22"/>
        </w:rPr>
        <w:t>Ze względów ekonomicznych i ekologicznych zdecydowanie zalecamy przedkładać dokumenty w papierowych teczkach (nie w plastikowych folderach lub segregatorach). Proponujemy również przygotowanie jak największej ilości wydruków dwustronnych.</w:t>
      </w:r>
    </w:p>
    <w:p w:rsidR="00304630" w:rsidRDefault="00304630">
      <w:pPr>
        <w:jc w:val="both"/>
      </w:pPr>
    </w:p>
    <w:p w:rsidR="00304630" w:rsidRDefault="00304630"/>
    <w:tbl>
      <w:tblPr>
        <w:tblW w:w="0" w:type="auto"/>
        <w:tblInd w:w="108" w:type="dxa"/>
        <w:tblLayout w:type="fixed"/>
        <w:tblLook w:val="0000"/>
      </w:tblPr>
      <w:tblGrid>
        <w:gridCol w:w="2835"/>
        <w:gridCol w:w="6387"/>
      </w:tblGrid>
      <w:tr w:rsidR="00304630">
        <w:tc>
          <w:tcPr>
            <w:tcW w:w="9222" w:type="dxa"/>
            <w:gridSpan w:val="2"/>
            <w:tcBorders>
              <w:top w:val="single" w:sz="4" w:space="0" w:color="000000"/>
              <w:left w:val="single" w:sz="4" w:space="0" w:color="000000"/>
              <w:bottom w:val="single" w:sz="4" w:space="0" w:color="000000"/>
              <w:right w:val="single" w:sz="4" w:space="0" w:color="000000"/>
            </w:tcBorders>
            <w:shd w:val="clear" w:color="auto" w:fill="E6E6E6"/>
          </w:tcPr>
          <w:p w:rsidR="00304630" w:rsidRDefault="00304630">
            <w:pPr>
              <w:tabs>
                <w:tab w:val="right" w:pos="8789"/>
              </w:tabs>
              <w:snapToGrid w:val="0"/>
              <w:rPr>
                <w:sz w:val="28"/>
                <w:szCs w:val="28"/>
              </w:rPr>
            </w:pPr>
          </w:p>
          <w:p w:rsidR="00304630" w:rsidRDefault="00304630">
            <w:pPr>
              <w:tabs>
                <w:tab w:val="right" w:pos="8789"/>
              </w:tabs>
              <w:rPr>
                <w:sz w:val="28"/>
                <w:szCs w:val="28"/>
              </w:rPr>
            </w:pPr>
            <w:r>
              <w:rPr>
                <w:sz w:val="28"/>
                <w:szCs w:val="28"/>
              </w:rPr>
              <w:t>Dane kontaktowe w ramach niniejszego projektu:</w:t>
            </w:r>
          </w:p>
          <w:p w:rsidR="00304630" w:rsidRDefault="00304630">
            <w:pPr>
              <w:tabs>
                <w:tab w:val="right" w:pos="8789"/>
              </w:tabs>
              <w:rPr>
                <w:spacing w:val="-2"/>
                <w:sz w:val="22"/>
                <w:szCs w:val="22"/>
              </w:rPr>
            </w:pPr>
          </w:p>
        </w:tc>
      </w:tr>
      <w:tr w:rsidR="00304630">
        <w:trPr>
          <w:trHeight w:val="797"/>
        </w:trPr>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00" w:after="100"/>
              <w:rPr>
                <w:b/>
                <w:spacing w:val="-2"/>
                <w:sz w:val="22"/>
                <w:szCs w:val="22"/>
              </w:rPr>
            </w:pPr>
            <w:r>
              <w:rPr>
                <w:b/>
                <w:spacing w:val="-2"/>
                <w:sz w:val="22"/>
                <w:szCs w:val="22"/>
              </w:rPr>
              <w:t>Adres korespondencyjny:</w:t>
            </w:r>
          </w:p>
          <w:p w:rsidR="00304630" w:rsidRDefault="00304630">
            <w:pPr>
              <w:spacing w:before="100" w:after="100"/>
              <w:rPr>
                <w:b/>
                <w:spacing w:val="-2"/>
                <w:sz w:val="22"/>
                <w:szCs w:val="22"/>
              </w:rPr>
            </w:pPr>
          </w:p>
        </w:tc>
        <w:tc>
          <w:tcPr>
            <w:tcW w:w="6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rPr>
                <w:spacing w:val="-2"/>
                <w:sz w:val="22"/>
                <w:szCs w:val="22"/>
              </w:rPr>
            </w:pPr>
            <w:r>
              <w:rPr>
                <w:spacing w:val="-2"/>
                <w:sz w:val="22"/>
                <w:szCs w:val="22"/>
              </w:rPr>
              <w:t xml:space="preserve"> </w:t>
            </w: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rPr>
                <w:b/>
                <w:spacing w:val="-2"/>
                <w:sz w:val="22"/>
                <w:szCs w:val="22"/>
              </w:rPr>
            </w:pPr>
            <w:r>
              <w:rPr>
                <w:b/>
                <w:spacing w:val="-2"/>
                <w:sz w:val="22"/>
                <w:szCs w:val="22"/>
              </w:rPr>
              <w:t xml:space="preserve">Numer telefonu: </w:t>
            </w:r>
          </w:p>
        </w:tc>
        <w:tc>
          <w:tcPr>
            <w:tcW w:w="6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rPr>
                <w:i/>
                <w:spacing w:val="-2"/>
                <w:sz w:val="22"/>
                <w:szCs w:val="22"/>
              </w:rPr>
            </w:pPr>
            <w:r>
              <w:rPr>
                <w:i/>
                <w:spacing w:val="-2"/>
                <w:sz w:val="22"/>
                <w:szCs w:val="22"/>
              </w:rPr>
              <w:t>Kod kraju + numer kierunkowy miasta + numer</w:t>
            </w: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rPr>
                <w:b/>
                <w:spacing w:val="-2"/>
                <w:sz w:val="22"/>
                <w:szCs w:val="22"/>
              </w:rPr>
            </w:pPr>
            <w:r>
              <w:rPr>
                <w:b/>
                <w:spacing w:val="-2"/>
                <w:sz w:val="22"/>
                <w:szCs w:val="22"/>
              </w:rPr>
              <w:t xml:space="preserve">Numer faksu: </w:t>
            </w:r>
          </w:p>
        </w:tc>
        <w:tc>
          <w:tcPr>
            <w:tcW w:w="6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rPr>
                <w:i/>
                <w:spacing w:val="-2"/>
                <w:sz w:val="22"/>
                <w:szCs w:val="22"/>
              </w:rPr>
            </w:pPr>
            <w:r>
              <w:rPr>
                <w:i/>
                <w:spacing w:val="-2"/>
                <w:sz w:val="22"/>
                <w:szCs w:val="22"/>
              </w:rPr>
              <w:t>Kod kraju + numer kierunkowy miasta + numer</w:t>
            </w: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rPr>
                <w:b/>
                <w:spacing w:val="-2"/>
                <w:sz w:val="22"/>
                <w:szCs w:val="22"/>
              </w:rPr>
            </w:pPr>
            <w:r>
              <w:rPr>
                <w:b/>
                <w:spacing w:val="-2"/>
                <w:sz w:val="22"/>
                <w:szCs w:val="22"/>
              </w:rPr>
              <w:t>Dane kontaktowe osoby odpowiedzialnej za zarządzanie niniejszym projektem:</w:t>
            </w:r>
          </w:p>
        </w:tc>
        <w:tc>
          <w:tcPr>
            <w:tcW w:w="6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rPr>
                <w:b/>
                <w:spacing w:val="-2"/>
                <w:sz w:val="22"/>
                <w:szCs w:val="22"/>
              </w:rPr>
            </w:pPr>
            <w:r>
              <w:rPr>
                <w:b/>
                <w:spacing w:val="-2"/>
                <w:sz w:val="22"/>
                <w:szCs w:val="22"/>
              </w:rPr>
              <w:t>Adres poczty elektronicznej osoby kontaktowej:</w:t>
            </w:r>
          </w:p>
        </w:tc>
        <w:tc>
          <w:tcPr>
            <w:tcW w:w="6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rPr>
                <w:b/>
                <w:spacing w:val="-2"/>
                <w:sz w:val="22"/>
                <w:szCs w:val="22"/>
              </w:rPr>
            </w:pPr>
            <w:r>
              <w:rPr>
                <w:b/>
                <w:spacing w:val="-2"/>
                <w:sz w:val="22"/>
                <w:szCs w:val="22"/>
              </w:rPr>
              <w:t>Adres strony internetowej Organizacji</w:t>
            </w:r>
          </w:p>
        </w:tc>
        <w:tc>
          <w:tcPr>
            <w:tcW w:w="6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pPr>
          </w:p>
        </w:tc>
      </w:tr>
    </w:tbl>
    <w:p w:rsidR="00304630" w:rsidRDefault="00304630"/>
    <w:p w:rsidR="00304630" w:rsidRDefault="00304630">
      <w:pPr>
        <w:pBdr>
          <w:top w:val="single" w:sz="4" w:space="3" w:color="000000"/>
          <w:left w:val="single" w:sz="4" w:space="0" w:color="000000"/>
          <w:bottom w:val="single" w:sz="4" w:space="3" w:color="000000"/>
          <w:right w:val="single" w:sz="4" w:space="3" w:color="000000"/>
        </w:pBdr>
        <w:jc w:val="both"/>
        <w:rPr>
          <w:b/>
          <w:sz w:val="22"/>
          <w:szCs w:val="22"/>
        </w:rPr>
      </w:pPr>
      <w:r>
        <w:rPr>
          <w:b/>
          <w:sz w:val="22"/>
          <w:szCs w:val="22"/>
        </w:rPr>
        <w:t>Wszelkie zmiany adresów korespondencyjnych, numerów telefonów i faksów oraz w szczególności adresów poczty elektronicznej należy zgłaszać na piśmie Wspólnej Instytucji Zarządzającej. Wspólna Instytucja Zarządzająca nie będzie ponosić odpowiedzialności w przypadku, gdy nie będzie można skontaktować się z wnioskodawcą.</w:t>
      </w:r>
    </w:p>
    <w:p w:rsidR="00304630" w:rsidRDefault="00304630">
      <w:pPr>
        <w:rPr>
          <w:sz w:val="22"/>
          <w:szCs w:val="22"/>
        </w:rPr>
      </w:pPr>
    </w:p>
    <w:p w:rsidR="00304630" w:rsidRDefault="00304630">
      <w:pPr>
        <w:pageBreakBefore/>
        <w:jc w:val="center"/>
        <w:rPr>
          <w:b/>
          <w:sz w:val="28"/>
          <w:szCs w:val="28"/>
        </w:rPr>
      </w:pPr>
      <w:r>
        <w:rPr>
          <w:b/>
          <w:sz w:val="28"/>
          <w:szCs w:val="28"/>
        </w:rPr>
        <w:lastRenderedPageBreak/>
        <w:t>SPIS TREŚCI</w:t>
      </w:r>
    </w:p>
    <w:p w:rsidR="00304630" w:rsidRDefault="00304630">
      <w:pPr>
        <w:pStyle w:val="TOC1"/>
        <w:tabs>
          <w:tab w:val="right" w:leader="dot" w:pos="9061"/>
        </w:tabs>
        <w:rPr>
          <w:b w:val="0"/>
          <w:bCs w:val="0"/>
          <w:caps w:val="0"/>
          <w:u w:val="none"/>
        </w:rPr>
      </w:pPr>
      <w:r>
        <w:rPr>
          <w:caps w:val="0"/>
          <w:u w:val="none"/>
        </w:rPr>
        <w:t>PEŁNY FORMULARZ WNIOSKU APLIKACYJNEGO</w:t>
      </w:r>
      <w:r>
        <w:rPr>
          <w:b w:val="0"/>
          <w:bCs w:val="0"/>
          <w:caps w:val="0"/>
          <w:u w:val="none"/>
        </w:rPr>
        <w:t>.................................................................4</w:t>
      </w:r>
    </w:p>
    <w:p w:rsidR="00304630" w:rsidRDefault="00304630">
      <w:pPr>
        <w:pStyle w:val="TOC1"/>
        <w:tabs>
          <w:tab w:val="right" w:leader="dot" w:pos="9061"/>
        </w:tabs>
        <w:rPr>
          <w:b w:val="0"/>
          <w:bCs w:val="0"/>
          <w:caps w:val="0"/>
          <w:u w:val="none"/>
        </w:rPr>
      </w:pPr>
      <w:r>
        <w:rPr>
          <w:b w:val="0"/>
          <w:bCs w:val="0"/>
          <w:caps w:val="0"/>
          <w:u w:val="none"/>
        </w:rPr>
        <w:t>PEŁNY FORMULARZ WNIOSKU APLIKACYJNEGO......................................................................4</w:t>
      </w:r>
    </w:p>
    <w:p w:rsidR="00304630" w:rsidRDefault="00304630">
      <w:pPr>
        <w:pStyle w:val="TOC3"/>
        <w:tabs>
          <w:tab w:val="clear" w:pos="9061"/>
          <w:tab w:val="right" w:leader="dot" w:pos="9070"/>
        </w:tabs>
        <w:rPr>
          <w:b/>
          <w:bCs/>
        </w:rPr>
      </w:pPr>
      <w:r>
        <w:rPr>
          <w:b/>
          <w:bCs/>
        </w:rPr>
        <w:t>I. PROJEKT............................................................................................................................................4</w:t>
      </w:r>
    </w:p>
    <w:p w:rsidR="00304630" w:rsidRDefault="00304630">
      <w:pPr>
        <w:pStyle w:val="TOC3"/>
        <w:tabs>
          <w:tab w:val="clear" w:pos="9061"/>
          <w:tab w:val="right" w:leader="dot" w:pos="9070"/>
        </w:tabs>
      </w:pPr>
      <w:r>
        <w:t>1. OPIS......................................................................................................................................................4</w:t>
      </w:r>
    </w:p>
    <w:p w:rsidR="00304630" w:rsidRDefault="00304630">
      <w:pPr>
        <w:tabs>
          <w:tab w:val="left" w:pos="405"/>
          <w:tab w:val="right" w:leader="dot" w:pos="9061"/>
          <w:tab w:val="right" w:leader="dot" w:pos="9070"/>
        </w:tabs>
        <w:rPr>
          <w:sz w:val="22"/>
          <w:szCs w:val="22"/>
        </w:rPr>
      </w:pPr>
      <w:r>
        <w:rPr>
          <w:sz w:val="22"/>
          <w:szCs w:val="22"/>
        </w:rPr>
        <w:t>1.1. Tytuł projektu....................................................................................................................................4</w:t>
      </w:r>
    </w:p>
    <w:p w:rsidR="00304630" w:rsidRDefault="00304630">
      <w:pPr>
        <w:tabs>
          <w:tab w:val="left" w:pos="405"/>
          <w:tab w:val="right" w:leader="dot" w:pos="9061"/>
          <w:tab w:val="right" w:leader="dot" w:pos="9070"/>
        </w:tabs>
        <w:rPr>
          <w:sz w:val="22"/>
          <w:szCs w:val="22"/>
        </w:rPr>
      </w:pPr>
      <w:r>
        <w:rPr>
          <w:sz w:val="22"/>
          <w:szCs w:val="22"/>
        </w:rPr>
        <w:t>1.2. Lokalizacja(e)....................................................................................................................................4</w:t>
      </w:r>
    </w:p>
    <w:p w:rsidR="00304630" w:rsidRDefault="00304630">
      <w:pPr>
        <w:tabs>
          <w:tab w:val="left" w:pos="405"/>
          <w:tab w:val="right" w:leader="dot" w:pos="9061"/>
          <w:tab w:val="right" w:leader="dot" w:pos="9070"/>
        </w:tabs>
        <w:rPr>
          <w:sz w:val="22"/>
          <w:szCs w:val="22"/>
        </w:rPr>
      </w:pPr>
      <w:r>
        <w:rPr>
          <w:sz w:val="22"/>
          <w:szCs w:val="22"/>
        </w:rPr>
        <w:t>1.3. Koszty projektu oraz wnioskowana kwota od Wspólnej Instytucji Zarządzającej...........................4</w:t>
      </w:r>
    </w:p>
    <w:p w:rsidR="00304630" w:rsidRDefault="00304630">
      <w:pPr>
        <w:tabs>
          <w:tab w:val="left" w:pos="405"/>
          <w:tab w:val="right" w:leader="dot" w:pos="9061"/>
          <w:tab w:val="right" w:leader="dot" w:pos="9070"/>
        </w:tabs>
        <w:rPr>
          <w:sz w:val="22"/>
          <w:szCs w:val="22"/>
        </w:rPr>
      </w:pPr>
      <w:r>
        <w:rPr>
          <w:sz w:val="22"/>
          <w:szCs w:val="22"/>
        </w:rPr>
        <w:t>1.4. Podsumowanie (maks. 1 strona)........................................................................................................5</w:t>
      </w:r>
    </w:p>
    <w:p w:rsidR="00304630" w:rsidRDefault="00304630">
      <w:pPr>
        <w:tabs>
          <w:tab w:val="left" w:pos="405"/>
          <w:tab w:val="right" w:leader="dot" w:pos="9061"/>
          <w:tab w:val="right" w:leader="dot" w:pos="9070"/>
        </w:tabs>
        <w:rPr>
          <w:sz w:val="22"/>
          <w:szCs w:val="22"/>
        </w:rPr>
      </w:pPr>
      <w:r>
        <w:rPr>
          <w:sz w:val="22"/>
          <w:szCs w:val="22"/>
        </w:rPr>
        <w:t>1.5. Cele (maks. ½ strony)........................................................................................................................6</w:t>
      </w:r>
    </w:p>
    <w:p w:rsidR="00304630" w:rsidRDefault="00304630">
      <w:pPr>
        <w:tabs>
          <w:tab w:val="left" w:pos="405"/>
          <w:tab w:val="right" w:leader="dot" w:pos="9061"/>
          <w:tab w:val="right" w:leader="dot" w:pos="9070"/>
        </w:tabs>
        <w:rPr>
          <w:sz w:val="22"/>
          <w:szCs w:val="22"/>
        </w:rPr>
      </w:pPr>
      <w:r>
        <w:rPr>
          <w:sz w:val="22"/>
          <w:szCs w:val="22"/>
        </w:rPr>
        <w:t>1.6. Związek projektu z Programem (maks. 1 strona)..............................................................................6</w:t>
      </w:r>
    </w:p>
    <w:p w:rsidR="00304630" w:rsidRDefault="00304630">
      <w:pPr>
        <w:tabs>
          <w:tab w:val="left" w:pos="405"/>
          <w:tab w:val="right" w:leader="dot" w:pos="9061"/>
          <w:tab w:val="right" w:leader="dot" w:pos="9070"/>
        </w:tabs>
        <w:rPr>
          <w:sz w:val="22"/>
          <w:szCs w:val="22"/>
        </w:rPr>
      </w:pPr>
      <w:r>
        <w:rPr>
          <w:sz w:val="22"/>
          <w:szCs w:val="22"/>
        </w:rPr>
        <w:t>1.7. Opis projektu  i jego skuteczności (maks. 6 stron)............................................................................6</w:t>
      </w:r>
    </w:p>
    <w:p w:rsidR="00304630" w:rsidRDefault="00304630">
      <w:pPr>
        <w:tabs>
          <w:tab w:val="left" w:pos="405"/>
          <w:tab w:val="right" w:leader="dot" w:pos="9061"/>
          <w:tab w:val="right" w:leader="dot" w:pos="9070"/>
        </w:tabs>
        <w:rPr>
          <w:sz w:val="22"/>
          <w:szCs w:val="22"/>
        </w:rPr>
      </w:pPr>
      <w:r>
        <w:rPr>
          <w:sz w:val="22"/>
          <w:szCs w:val="22"/>
        </w:rPr>
        <w:t>1.8. Efekt transgraniczny (maks. 1 strona)...............................................................................................7</w:t>
      </w:r>
    </w:p>
    <w:p w:rsidR="00304630" w:rsidRDefault="00304630">
      <w:pPr>
        <w:tabs>
          <w:tab w:val="left" w:pos="405"/>
          <w:tab w:val="right" w:leader="dot" w:pos="9061"/>
          <w:tab w:val="right" w:leader="dot" w:pos="9070"/>
        </w:tabs>
        <w:rPr>
          <w:sz w:val="22"/>
          <w:szCs w:val="22"/>
        </w:rPr>
      </w:pPr>
      <w:r>
        <w:rPr>
          <w:sz w:val="22"/>
          <w:szCs w:val="22"/>
        </w:rPr>
        <w:t>1.9. Partnerstwo (maks. 1 strona).............................................................................................................8</w:t>
      </w:r>
    </w:p>
    <w:p w:rsidR="00304630" w:rsidRDefault="00304630">
      <w:pPr>
        <w:tabs>
          <w:tab w:val="left" w:pos="405"/>
          <w:tab w:val="right" w:leader="dot" w:pos="9061"/>
          <w:tab w:val="right" w:leader="dot" w:pos="9070"/>
        </w:tabs>
        <w:rPr>
          <w:sz w:val="22"/>
          <w:szCs w:val="22"/>
        </w:rPr>
      </w:pPr>
      <w:r>
        <w:rPr>
          <w:sz w:val="22"/>
          <w:szCs w:val="22"/>
        </w:rPr>
        <w:t>1.10. Metodologia (maks. 2 strony).........................................................................................................8</w:t>
      </w:r>
    </w:p>
    <w:p w:rsidR="00304630" w:rsidRDefault="00304630">
      <w:pPr>
        <w:tabs>
          <w:tab w:val="left" w:pos="405"/>
          <w:tab w:val="right" w:leader="dot" w:pos="9061"/>
          <w:tab w:val="right" w:leader="dot" w:pos="9070"/>
        </w:tabs>
        <w:rPr>
          <w:sz w:val="22"/>
          <w:szCs w:val="22"/>
        </w:rPr>
      </w:pPr>
      <w:r>
        <w:rPr>
          <w:sz w:val="22"/>
          <w:szCs w:val="22"/>
        </w:rPr>
        <w:t>1.11. Długość trwania oraz indykatywny plan realizacji projektu...........................................................9</w:t>
      </w:r>
    </w:p>
    <w:p w:rsidR="00304630" w:rsidRDefault="00304630">
      <w:pPr>
        <w:tabs>
          <w:tab w:val="left" w:pos="405"/>
          <w:tab w:val="right" w:leader="dot" w:pos="9061"/>
          <w:tab w:val="right" w:leader="dot" w:pos="9070"/>
        </w:tabs>
        <w:rPr>
          <w:sz w:val="22"/>
          <w:szCs w:val="22"/>
        </w:rPr>
      </w:pPr>
      <w:r>
        <w:rPr>
          <w:sz w:val="22"/>
          <w:szCs w:val="22"/>
        </w:rPr>
        <w:t>1.12. Gotowość projektu do wdrożenia..................................................................................................10</w:t>
      </w:r>
    </w:p>
    <w:p w:rsidR="00304630" w:rsidRDefault="00304630">
      <w:pPr>
        <w:tabs>
          <w:tab w:val="left" w:pos="405"/>
          <w:tab w:val="right" w:leader="dot" w:pos="9061"/>
          <w:tab w:val="right" w:leader="dot" w:pos="9070"/>
        </w:tabs>
        <w:rPr>
          <w:sz w:val="22"/>
          <w:szCs w:val="22"/>
        </w:rPr>
      </w:pPr>
      <w:r>
        <w:rPr>
          <w:sz w:val="22"/>
          <w:szCs w:val="22"/>
        </w:rPr>
        <w:t>1.12.1. Projekty infrastrukturalne...........................................................................................................10</w:t>
      </w:r>
    </w:p>
    <w:p w:rsidR="00304630" w:rsidRDefault="00304630">
      <w:pPr>
        <w:tabs>
          <w:tab w:val="left" w:pos="405"/>
          <w:tab w:val="right" w:leader="dot" w:pos="9061"/>
          <w:tab w:val="right" w:leader="dot" w:pos="9070"/>
        </w:tabs>
        <w:rPr>
          <w:sz w:val="22"/>
          <w:szCs w:val="22"/>
        </w:rPr>
      </w:pPr>
      <w:r>
        <w:rPr>
          <w:sz w:val="22"/>
          <w:szCs w:val="22"/>
        </w:rPr>
        <w:t>1.12.2. Projekty inwestycyjne.................................................................................................................11</w:t>
      </w:r>
    </w:p>
    <w:p w:rsidR="00304630" w:rsidRDefault="00304630">
      <w:pPr>
        <w:tabs>
          <w:tab w:val="left" w:pos="405"/>
          <w:tab w:val="right" w:leader="dot" w:pos="9061"/>
          <w:tab w:val="right" w:leader="dot" w:pos="9070"/>
        </w:tabs>
        <w:rPr>
          <w:sz w:val="22"/>
          <w:szCs w:val="22"/>
        </w:rPr>
      </w:pPr>
      <w:r>
        <w:rPr>
          <w:sz w:val="22"/>
          <w:szCs w:val="22"/>
        </w:rPr>
        <w:t>1.13. Trwałość projektu (maks. 2 strony)...............................................................................................12</w:t>
      </w:r>
    </w:p>
    <w:p w:rsidR="00304630" w:rsidRDefault="00304630">
      <w:pPr>
        <w:tabs>
          <w:tab w:val="left" w:pos="405"/>
          <w:tab w:val="right" w:leader="dot" w:pos="9061"/>
          <w:tab w:val="right" w:leader="dot" w:pos="9070"/>
        </w:tabs>
        <w:rPr>
          <w:sz w:val="22"/>
          <w:szCs w:val="22"/>
        </w:rPr>
      </w:pPr>
      <w:r>
        <w:rPr>
          <w:sz w:val="22"/>
          <w:szCs w:val="22"/>
        </w:rPr>
        <w:t>1.14. Matryca logiczna............................................................................................................................12</w:t>
      </w:r>
    </w:p>
    <w:p w:rsidR="00304630" w:rsidRDefault="00304630">
      <w:pPr>
        <w:pStyle w:val="TOC3"/>
        <w:tabs>
          <w:tab w:val="clear" w:pos="9061"/>
          <w:tab w:val="right" w:leader="dot" w:pos="9070"/>
        </w:tabs>
      </w:pPr>
      <w:r>
        <w:t>2. BUDŻET PROJEKTU</w:t>
      </w:r>
      <w:r>
        <w:tab/>
        <w:t>12</w:t>
      </w:r>
    </w:p>
    <w:p w:rsidR="00304630" w:rsidRDefault="00304630">
      <w:pPr>
        <w:pStyle w:val="TOC3"/>
        <w:tabs>
          <w:tab w:val="clear" w:pos="9061"/>
          <w:tab w:val="right" w:leader="dot" w:pos="9070"/>
        </w:tabs>
      </w:pPr>
      <w:r>
        <w:t>3. UZASADNIENIE KOSZTÓW ZARZĄDZANIA PROJEKTEM</w:t>
      </w:r>
      <w:r>
        <w:tab/>
        <w:t>12</w:t>
      </w:r>
    </w:p>
    <w:p w:rsidR="00304630" w:rsidRDefault="00304630">
      <w:pPr>
        <w:pStyle w:val="TOC3"/>
        <w:tabs>
          <w:tab w:val="clear" w:pos="9061"/>
          <w:tab w:val="right" w:leader="dot" w:pos="9070"/>
        </w:tabs>
      </w:pPr>
      <w:r>
        <w:t>4. OCZEKWANE ŹRÓDŁA FINANSOWANIA</w:t>
      </w:r>
      <w:r>
        <w:tab/>
        <w:t>13</w:t>
      </w:r>
    </w:p>
    <w:p w:rsidR="00304630" w:rsidRDefault="00304630">
      <w:pPr>
        <w:pStyle w:val="TOC3"/>
        <w:tabs>
          <w:tab w:val="clear" w:pos="9061"/>
          <w:tab w:val="right" w:leader="dot" w:pos="9070"/>
        </w:tabs>
      </w:pPr>
      <w:r>
        <w:t>5. OPIS PROJEKTU W JĘZYKU ANGIELSKIM</w:t>
      </w:r>
      <w:r>
        <w:tab/>
        <w:t>13</w:t>
      </w:r>
    </w:p>
    <w:p w:rsidR="00304630" w:rsidRDefault="00304630">
      <w:pPr>
        <w:pStyle w:val="TOC3"/>
        <w:tabs>
          <w:tab w:val="clear" w:pos="9061"/>
          <w:tab w:val="right" w:leader="dot" w:pos="9070"/>
        </w:tabs>
      </w:pPr>
      <w:r>
        <w:t>6. DOŚWIADCZENIE W REALIZACJI PODOBNYCH PROJEKTÓW</w:t>
      </w:r>
      <w:r>
        <w:tab/>
        <w:t>14</w:t>
      </w:r>
    </w:p>
    <w:p w:rsidR="00304630" w:rsidRDefault="00304630">
      <w:pPr>
        <w:pStyle w:val="TOC3"/>
        <w:tabs>
          <w:tab w:val="clear" w:pos="9061"/>
          <w:tab w:val="right" w:leader="dot" w:pos="9070"/>
        </w:tabs>
      </w:pPr>
      <w:r>
        <w:t>7. INFORMACJA OGÓLNA</w:t>
      </w:r>
      <w:r>
        <w:tab/>
        <w:t>14</w:t>
      </w:r>
    </w:p>
    <w:p w:rsidR="00304630" w:rsidRDefault="00304630">
      <w:pPr>
        <w:pStyle w:val="TOC3"/>
        <w:tabs>
          <w:tab w:val="clear" w:pos="9061"/>
          <w:tab w:val="right" w:leader="dot" w:pos="9070"/>
        </w:tabs>
      </w:pPr>
      <w:r>
        <w:t>8. OCZEKIWANY PODZIAŁ FUNDUSZY W RAMACH PROJEKTU</w:t>
      </w:r>
      <w:r>
        <w:tab/>
        <w:t>14</w:t>
      </w:r>
    </w:p>
    <w:p w:rsidR="00304630" w:rsidRDefault="00304630">
      <w:pPr>
        <w:tabs>
          <w:tab w:val="left" w:pos="405"/>
          <w:tab w:val="right" w:leader="dot" w:pos="9061"/>
          <w:tab w:val="right" w:leader="dot" w:pos="9070"/>
        </w:tabs>
        <w:rPr>
          <w:b/>
          <w:bCs/>
          <w:sz w:val="22"/>
          <w:szCs w:val="22"/>
        </w:rPr>
      </w:pPr>
      <w:r>
        <w:rPr>
          <w:b/>
          <w:bCs/>
          <w:sz w:val="22"/>
          <w:szCs w:val="22"/>
        </w:rPr>
        <w:t>II. WNIOSKODAWCA........................................................................................................................16</w:t>
      </w:r>
    </w:p>
    <w:p w:rsidR="00304630" w:rsidRDefault="00B11621">
      <w:pPr>
        <w:pStyle w:val="TOC3"/>
        <w:tabs>
          <w:tab w:val="clear" w:pos="9061"/>
          <w:tab w:val="right" w:leader="dot" w:pos="9070"/>
        </w:tabs>
      </w:pPr>
      <w:r>
        <w:t>1</w:t>
      </w:r>
      <w:r w:rsidR="00304630">
        <w:t>. DANE PODSTAWOWE</w:t>
      </w:r>
      <w:r w:rsidR="00304630">
        <w:tab/>
        <w:t>16</w:t>
      </w:r>
    </w:p>
    <w:p w:rsidR="00304630" w:rsidRDefault="00B11621">
      <w:pPr>
        <w:pStyle w:val="TOC3"/>
        <w:tabs>
          <w:tab w:val="clear" w:pos="9061"/>
          <w:tab w:val="right" w:leader="dot" w:pos="9070"/>
        </w:tabs>
      </w:pPr>
      <w:r>
        <w:t>2</w:t>
      </w:r>
      <w:r w:rsidR="00304630">
        <w:t>. PROFIL</w:t>
      </w:r>
      <w:r w:rsidR="00304630">
        <w:tab/>
        <w:t>16</w:t>
      </w:r>
    </w:p>
    <w:p w:rsidR="00304630" w:rsidRDefault="00B11621">
      <w:pPr>
        <w:pStyle w:val="TOC3"/>
        <w:tabs>
          <w:tab w:val="clear" w:pos="9061"/>
          <w:tab w:val="right" w:leader="dot" w:pos="9070"/>
        </w:tabs>
      </w:pPr>
      <w:r>
        <w:t>3</w:t>
      </w:r>
      <w:r w:rsidR="00304630">
        <w:t>. UMIEJĘTNOŚĆ ZARZĄDZANIA I WDRAŻANIA PROJEKTÓW</w:t>
      </w:r>
      <w:r w:rsidR="00304630">
        <w:tab/>
        <w:t>17</w:t>
      </w:r>
    </w:p>
    <w:p w:rsidR="00304630" w:rsidRDefault="00304630">
      <w:pPr>
        <w:tabs>
          <w:tab w:val="left" w:pos="405"/>
          <w:tab w:val="right" w:leader="dot" w:pos="9061"/>
          <w:tab w:val="right" w:leader="dot" w:pos="9070"/>
        </w:tabs>
        <w:rPr>
          <w:sz w:val="22"/>
          <w:szCs w:val="22"/>
        </w:rPr>
      </w:pPr>
      <w:r>
        <w:rPr>
          <w:sz w:val="22"/>
          <w:szCs w:val="22"/>
        </w:rPr>
        <w:t>3.1. Doświadczenie w zarządzaniu projektem wg Sektora.....................................................................17</w:t>
      </w:r>
    </w:p>
    <w:p w:rsidR="00304630" w:rsidRDefault="00304630">
      <w:pPr>
        <w:tabs>
          <w:tab w:val="left" w:pos="405"/>
          <w:tab w:val="right" w:leader="dot" w:pos="9061"/>
          <w:tab w:val="right" w:leader="dot" w:pos="9070"/>
        </w:tabs>
        <w:rPr>
          <w:sz w:val="22"/>
          <w:szCs w:val="22"/>
        </w:rPr>
      </w:pPr>
      <w:r>
        <w:rPr>
          <w:sz w:val="22"/>
          <w:szCs w:val="22"/>
        </w:rPr>
        <w:t>3.2. Zasoby..............................................................................................................................................17</w:t>
      </w:r>
    </w:p>
    <w:p w:rsidR="00304630" w:rsidRDefault="006A37BF">
      <w:pPr>
        <w:pStyle w:val="TOC3"/>
        <w:tabs>
          <w:tab w:val="clear" w:pos="9061"/>
          <w:tab w:val="right" w:leader="dot" w:pos="9070"/>
        </w:tabs>
      </w:pPr>
      <w:r>
        <w:t>4</w:t>
      </w:r>
      <w:r w:rsidR="00304630">
        <w:t>. ZARZĄD/WŁADZE ORGANIZACJI</w:t>
      </w:r>
      <w:r w:rsidR="00304630">
        <w:tab/>
        <w:t>19</w:t>
      </w:r>
    </w:p>
    <w:p w:rsidR="00304630" w:rsidRDefault="00304630">
      <w:pPr>
        <w:tabs>
          <w:tab w:val="left" w:pos="405"/>
          <w:tab w:val="right" w:leader="dot" w:pos="9061"/>
          <w:tab w:val="right" w:leader="dot" w:pos="9070"/>
        </w:tabs>
        <w:rPr>
          <w:b/>
          <w:bCs/>
          <w:sz w:val="22"/>
          <w:szCs w:val="22"/>
        </w:rPr>
      </w:pPr>
      <w:r>
        <w:rPr>
          <w:b/>
          <w:bCs/>
          <w:sz w:val="22"/>
          <w:szCs w:val="22"/>
        </w:rPr>
        <w:t>III. PARTNERZY WNIOSKODAWCY UCZESTNICZĄCY W PROJEKCIE...........................20</w:t>
      </w:r>
    </w:p>
    <w:p w:rsidR="00304630" w:rsidRDefault="00B11621">
      <w:pPr>
        <w:pStyle w:val="TOC3"/>
        <w:tabs>
          <w:tab w:val="clear" w:pos="9061"/>
          <w:tab w:val="right" w:leader="dot" w:pos="9070"/>
        </w:tabs>
      </w:pPr>
      <w:r>
        <w:t>1</w:t>
      </w:r>
      <w:r w:rsidR="00304630">
        <w:t>. OPIS PARTNERÓW.....................................................................................................................,..20</w:t>
      </w:r>
    </w:p>
    <w:p w:rsidR="00304630" w:rsidRDefault="00B11621">
      <w:pPr>
        <w:pStyle w:val="TOC3"/>
        <w:tabs>
          <w:tab w:val="clear" w:pos="9061"/>
          <w:tab w:val="right" w:leader="dot" w:pos="9070"/>
        </w:tabs>
      </w:pPr>
      <w:r>
        <w:t>2</w:t>
      </w:r>
      <w:r w:rsidR="00304630">
        <w:t xml:space="preserve">.  DEKLARACJA PARTNERSKA </w:t>
      </w:r>
      <w:r w:rsidR="00304630">
        <w:tab/>
        <w:t>23</w:t>
      </w:r>
    </w:p>
    <w:p w:rsidR="00304630" w:rsidRDefault="00304630">
      <w:pPr>
        <w:tabs>
          <w:tab w:val="left" w:pos="405"/>
          <w:tab w:val="right" w:leader="dot" w:pos="9061"/>
          <w:tab w:val="right" w:leader="dot" w:pos="9070"/>
        </w:tabs>
        <w:rPr>
          <w:b/>
          <w:bCs/>
          <w:sz w:val="22"/>
          <w:szCs w:val="22"/>
        </w:rPr>
      </w:pPr>
      <w:r>
        <w:rPr>
          <w:b/>
          <w:bCs/>
          <w:sz w:val="22"/>
          <w:szCs w:val="22"/>
        </w:rPr>
        <w:t>IV. LISTA SPRAWDZAJĄCA...........................................................................................................25</w:t>
      </w:r>
    </w:p>
    <w:p w:rsidR="00304630" w:rsidRDefault="00304630">
      <w:pPr>
        <w:tabs>
          <w:tab w:val="left" w:pos="405"/>
          <w:tab w:val="right" w:leader="dot" w:pos="9061"/>
          <w:tab w:val="right" w:leader="dot" w:pos="9070"/>
        </w:tabs>
        <w:rPr>
          <w:b/>
          <w:bCs/>
          <w:sz w:val="22"/>
          <w:szCs w:val="22"/>
        </w:rPr>
        <w:sectPr w:rsidR="00304630">
          <w:headerReference w:type="default" r:id="rId7"/>
          <w:footerReference w:type="default" r:id="rId8"/>
          <w:pgSz w:w="11906" w:h="16838"/>
          <w:pgMar w:top="1134" w:right="1418" w:bottom="1134" w:left="1418" w:header="720" w:footer="720" w:gutter="0"/>
          <w:cols w:space="708"/>
          <w:docGrid w:linePitch="360"/>
        </w:sectPr>
      </w:pPr>
      <w:r>
        <w:rPr>
          <w:b/>
          <w:bCs/>
          <w:sz w:val="22"/>
          <w:szCs w:val="22"/>
        </w:rPr>
        <w:t>V. OŚWIADCZENIE WNIOSKODAWCY.......................................................................................31</w:t>
      </w:r>
    </w:p>
    <w:p w:rsidR="00304630" w:rsidRDefault="00304630">
      <w:pPr>
        <w:rPr>
          <w:b/>
          <w:caps/>
          <w:spacing w:val="-2"/>
          <w:sz w:val="22"/>
          <w:szCs w:val="22"/>
        </w:rPr>
      </w:pPr>
    </w:p>
    <w:p w:rsidR="00304630" w:rsidRDefault="00304630">
      <w:pPr>
        <w:pStyle w:val="Heading1"/>
      </w:pPr>
      <w:bookmarkStart w:id="0" w:name="__RefHeading__5_493284622"/>
      <w:bookmarkEnd w:id="0"/>
      <w:r>
        <w:t xml:space="preserve"> Pełny FORMULARZ WNIOSKU APLIKACYJNEGO</w:t>
      </w:r>
    </w:p>
    <w:p w:rsidR="00304630" w:rsidRDefault="00304630">
      <w:pPr>
        <w:pStyle w:val="IHEADING1"/>
      </w:pPr>
      <w:bookmarkStart w:id="1" w:name="__RefHeading__7_493284622"/>
      <w:bookmarkEnd w:id="1"/>
      <w:r>
        <w:t xml:space="preserve">PROJEKT </w:t>
      </w:r>
      <w:r>
        <w:rPr>
          <w:rStyle w:val="Znakiprzypiswdolnych"/>
          <w:lang w:val="pl-PL"/>
        </w:rPr>
        <w:footnoteReference w:id="3"/>
      </w:r>
    </w:p>
    <w:p w:rsidR="00304630" w:rsidRDefault="00304630">
      <w:pPr>
        <w:jc w:val="center"/>
        <w:rPr>
          <w:b/>
        </w:rPr>
      </w:pPr>
    </w:p>
    <w:p w:rsidR="00304630" w:rsidRDefault="00304630">
      <w:pPr>
        <w:rPr>
          <w:sz w:val="22"/>
        </w:rPr>
      </w:pPr>
      <w:r>
        <w:rPr>
          <w:sz w:val="22"/>
        </w:rPr>
        <w:t>Ze względów ekonomicznych i ekologicznych zdecydowanie zalecamy przedkładać dokumenty w papierowych teczkach (nie w plastikowych folderach lub segregatorach). Proponujemy również przygotowanie jak największej ilości wydruków dwustronnych.</w:t>
      </w:r>
    </w:p>
    <w:p w:rsidR="00304630" w:rsidRDefault="00304630">
      <w:pPr>
        <w:jc w:val="center"/>
        <w:rPr>
          <w:b/>
        </w:rPr>
      </w:pPr>
    </w:p>
    <w:p w:rsidR="00304630" w:rsidRDefault="00304630">
      <w:pPr>
        <w:pStyle w:val="Heading3"/>
      </w:pPr>
      <w:bookmarkStart w:id="2" w:name="__RefHeading__9_493284622"/>
      <w:bookmarkEnd w:id="2"/>
      <w:r>
        <w:t>OPIS</w:t>
      </w:r>
    </w:p>
    <w:p w:rsidR="00304630" w:rsidRDefault="00304630">
      <w:pPr>
        <w:pStyle w:val="Heading4"/>
        <w:ind w:hanging="993"/>
      </w:pPr>
      <w:bookmarkStart w:id="3" w:name="__RefHeading__11_493284622"/>
      <w:bookmarkEnd w:id="3"/>
      <w:r>
        <w:t>1.1. Tytuł projektu</w:t>
      </w:r>
    </w:p>
    <w:p w:rsidR="00304630" w:rsidRDefault="00304630">
      <w:pPr>
        <w:rPr>
          <w:sz w:val="22"/>
          <w:szCs w:val="22"/>
        </w:rPr>
      </w:pPr>
    </w:p>
    <w:tbl>
      <w:tblPr>
        <w:tblW w:w="0" w:type="auto"/>
        <w:tblInd w:w="-75" w:type="dxa"/>
        <w:tblLayout w:type="fixed"/>
        <w:tblLook w:val="0000"/>
      </w:tblPr>
      <w:tblGrid>
        <w:gridCol w:w="2340"/>
        <w:gridCol w:w="7097"/>
      </w:tblGrid>
      <w:tr w:rsidR="00304630">
        <w:tc>
          <w:tcPr>
            <w:tcW w:w="2340" w:type="dxa"/>
            <w:tcBorders>
              <w:top w:val="single" w:sz="4" w:space="0" w:color="000000"/>
              <w:left w:val="single" w:sz="4" w:space="0" w:color="000000"/>
              <w:bottom w:val="single" w:sz="4" w:space="0" w:color="000000"/>
            </w:tcBorders>
            <w:shd w:val="clear" w:color="auto" w:fill="D9D9D9"/>
          </w:tcPr>
          <w:p w:rsidR="00304630" w:rsidRDefault="00304630">
            <w:pPr>
              <w:snapToGrid w:val="0"/>
              <w:jc w:val="both"/>
            </w:pPr>
          </w:p>
          <w:p w:rsidR="00304630" w:rsidRDefault="00304630">
            <w:pPr>
              <w:jc w:val="both"/>
              <w:rPr>
                <w:sz w:val="22"/>
                <w:szCs w:val="22"/>
              </w:rPr>
            </w:pPr>
            <w:r>
              <w:rPr>
                <w:sz w:val="22"/>
                <w:szCs w:val="22"/>
              </w:rPr>
              <w:t>Tytuł projektu</w:t>
            </w:r>
          </w:p>
          <w:p w:rsidR="00304630" w:rsidRDefault="00304630">
            <w:pPr>
              <w:jc w:val="both"/>
              <w:rPr>
                <w:b/>
                <w:sz w:val="22"/>
                <w:szCs w:val="22"/>
              </w:rPr>
            </w:pPr>
          </w:p>
        </w:tc>
        <w:tc>
          <w:tcPr>
            <w:tcW w:w="709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p>
        </w:tc>
      </w:tr>
    </w:tbl>
    <w:p w:rsidR="00304630" w:rsidRDefault="00304630">
      <w:pPr>
        <w:pStyle w:val="Heading4"/>
        <w:ind w:hanging="993"/>
      </w:pPr>
      <w:bookmarkStart w:id="4" w:name="__RefHeading__13_493284622"/>
      <w:bookmarkEnd w:id="4"/>
      <w:r>
        <w:t>1.2. Lokalizacja(e)</w:t>
      </w:r>
    </w:p>
    <w:tbl>
      <w:tblPr>
        <w:tblW w:w="0" w:type="auto"/>
        <w:tblInd w:w="-75" w:type="dxa"/>
        <w:tblLayout w:type="fixed"/>
        <w:tblLook w:val="0000"/>
      </w:tblPr>
      <w:tblGrid>
        <w:gridCol w:w="2333"/>
        <w:gridCol w:w="2329"/>
        <w:gridCol w:w="2466"/>
        <w:gridCol w:w="2309"/>
      </w:tblGrid>
      <w:tr w:rsidR="00304630">
        <w:tc>
          <w:tcPr>
            <w:tcW w:w="2333" w:type="dxa"/>
            <w:tcBorders>
              <w:top w:val="single" w:sz="4" w:space="0" w:color="000000"/>
              <w:left w:val="single" w:sz="4" w:space="0" w:color="000000"/>
              <w:bottom w:val="single" w:sz="4" w:space="0" w:color="000000"/>
            </w:tcBorders>
            <w:shd w:val="clear" w:color="auto" w:fill="D9D9D9"/>
          </w:tcPr>
          <w:p w:rsidR="00304630" w:rsidRDefault="00304630">
            <w:pPr>
              <w:snapToGrid w:val="0"/>
              <w:jc w:val="both"/>
              <w:rPr>
                <w:sz w:val="22"/>
                <w:szCs w:val="22"/>
              </w:rPr>
            </w:pPr>
            <w:r>
              <w:rPr>
                <w:sz w:val="22"/>
                <w:szCs w:val="22"/>
              </w:rPr>
              <w:t>Państwo(a)</w:t>
            </w:r>
          </w:p>
        </w:tc>
        <w:tc>
          <w:tcPr>
            <w:tcW w:w="232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2466"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center"/>
              <w:rPr>
                <w:sz w:val="22"/>
                <w:szCs w:val="22"/>
              </w:rPr>
            </w:pP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center"/>
              <w:rPr>
                <w:sz w:val="22"/>
                <w:szCs w:val="22"/>
              </w:rPr>
            </w:pPr>
          </w:p>
        </w:tc>
      </w:tr>
      <w:tr w:rsidR="00304630">
        <w:tc>
          <w:tcPr>
            <w:tcW w:w="2333" w:type="dxa"/>
            <w:tcBorders>
              <w:top w:val="single" w:sz="4" w:space="0" w:color="000000"/>
              <w:left w:val="single" w:sz="4" w:space="0" w:color="000000"/>
              <w:bottom w:val="single" w:sz="4" w:space="0" w:color="000000"/>
            </w:tcBorders>
            <w:shd w:val="clear" w:color="auto" w:fill="D9D9D9"/>
          </w:tcPr>
          <w:p w:rsidR="00304630" w:rsidRDefault="00304630">
            <w:pPr>
              <w:snapToGrid w:val="0"/>
              <w:jc w:val="both"/>
              <w:rPr>
                <w:sz w:val="22"/>
                <w:szCs w:val="22"/>
              </w:rPr>
            </w:pPr>
            <w:r>
              <w:rPr>
                <w:sz w:val="22"/>
                <w:szCs w:val="22"/>
              </w:rPr>
              <w:t>Region(y)</w:t>
            </w:r>
          </w:p>
        </w:tc>
        <w:tc>
          <w:tcPr>
            <w:tcW w:w="232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2466"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2333" w:type="dxa"/>
            <w:tcBorders>
              <w:top w:val="single" w:sz="4" w:space="0" w:color="000000"/>
              <w:left w:val="single" w:sz="4" w:space="0" w:color="000000"/>
              <w:bottom w:val="single" w:sz="4" w:space="0" w:color="000000"/>
            </w:tcBorders>
            <w:shd w:val="clear" w:color="auto" w:fill="D9D9D9"/>
          </w:tcPr>
          <w:p w:rsidR="00304630" w:rsidRDefault="00304630">
            <w:pPr>
              <w:snapToGrid w:val="0"/>
              <w:jc w:val="both"/>
              <w:rPr>
                <w:sz w:val="22"/>
                <w:szCs w:val="22"/>
              </w:rPr>
            </w:pPr>
            <w:r>
              <w:rPr>
                <w:sz w:val="22"/>
                <w:szCs w:val="22"/>
              </w:rPr>
              <w:t>Miasto(a)</w:t>
            </w:r>
          </w:p>
        </w:tc>
        <w:tc>
          <w:tcPr>
            <w:tcW w:w="232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p w:rsidR="00304630" w:rsidRDefault="00304630">
            <w:pPr>
              <w:jc w:val="both"/>
              <w:rPr>
                <w:sz w:val="22"/>
                <w:szCs w:val="22"/>
              </w:rPr>
            </w:pPr>
          </w:p>
        </w:tc>
        <w:tc>
          <w:tcPr>
            <w:tcW w:w="2466"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p>
        </w:tc>
      </w:tr>
    </w:tbl>
    <w:p w:rsidR="00304630" w:rsidRDefault="00304630">
      <w:pPr>
        <w:pStyle w:val="Heading4"/>
        <w:tabs>
          <w:tab w:val="left" w:pos="0"/>
        </w:tabs>
        <w:ind w:left="0" w:firstLine="0"/>
      </w:pPr>
      <w:bookmarkStart w:id="5" w:name="__RefHeading__15_493284622"/>
      <w:bookmarkEnd w:id="5"/>
      <w:r>
        <w:t xml:space="preserve">1.3. Koszty projektu oraz wnioskowana kwota od Wspólnej Instytucji Zarządzającej </w:t>
      </w:r>
    </w:p>
    <w:tbl>
      <w:tblPr>
        <w:tblW w:w="0" w:type="auto"/>
        <w:tblInd w:w="108" w:type="dxa"/>
        <w:tblLayout w:type="fixed"/>
        <w:tblLook w:val="0000"/>
      </w:tblPr>
      <w:tblGrid>
        <w:gridCol w:w="3188"/>
        <w:gridCol w:w="3119"/>
        <w:gridCol w:w="3235"/>
      </w:tblGrid>
      <w:tr w:rsidR="00304630">
        <w:trPr>
          <w:cantSplit/>
        </w:trPr>
        <w:tc>
          <w:tcPr>
            <w:tcW w:w="3188"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sz w:val="22"/>
                <w:szCs w:val="22"/>
              </w:rPr>
            </w:pPr>
            <w:r>
              <w:rPr>
                <w:sz w:val="22"/>
                <w:szCs w:val="22"/>
              </w:rPr>
              <w:t>Całkowite koszty kwalifikowalne  (A)</w:t>
            </w:r>
          </w:p>
        </w:tc>
        <w:tc>
          <w:tcPr>
            <w:tcW w:w="3119"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sz w:val="22"/>
                <w:szCs w:val="22"/>
              </w:rPr>
            </w:pPr>
            <w:r>
              <w:rPr>
                <w:sz w:val="22"/>
                <w:szCs w:val="22"/>
              </w:rPr>
              <w:t>Kwota wnioskowana od Wspólnej Instytucji Zarządzającej (B)</w:t>
            </w:r>
          </w:p>
        </w:tc>
        <w:tc>
          <w:tcPr>
            <w:tcW w:w="3235" w:type="dxa"/>
            <w:tcBorders>
              <w:top w:val="single" w:sz="4" w:space="0" w:color="000000"/>
              <w:left w:val="single" w:sz="4" w:space="0" w:color="000000"/>
              <w:bottom w:val="single" w:sz="4" w:space="0" w:color="000000"/>
              <w:right w:val="single" w:sz="4" w:space="0" w:color="000000"/>
            </w:tcBorders>
            <w:shd w:val="clear" w:color="auto" w:fill="E6E6E6"/>
          </w:tcPr>
          <w:p w:rsidR="00304630" w:rsidRDefault="00304630">
            <w:pPr>
              <w:snapToGrid w:val="0"/>
              <w:spacing w:before="120" w:after="120"/>
              <w:jc w:val="center"/>
              <w:rPr>
                <w:sz w:val="22"/>
                <w:szCs w:val="22"/>
              </w:rPr>
            </w:pPr>
            <w:r>
              <w:rPr>
                <w:sz w:val="22"/>
                <w:szCs w:val="22"/>
              </w:rPr>
              <w:t>% całkowitych kosztów kwalifikowalnych projektu (B/A x100)</w:t>
            </w:r>
          </w:p>
        </w:tc>
      </w:tr>
      <w:tr w:rsidR="00304630">
        <w:trPr>
          <w:cantSplit/>
        </w:trPr>
        <w:tc>
          <w:tcPr>
            <w:tcW w:w="3188"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 xml:space="preserve">                                        euro</w:t>
            </w:r>
          </w:p>
        </w:tc>
        <w:tc>
          <w:tcPr>
            <w:tcW w:w="3119"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 xml:space="preserve">                                          euro</w:t>
            </w:r>
          </w:p>
        </w:tc>
        <w:tc>
          <w:tcPr>
            <w:tcW w:w="323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r>
              <w:rPr>
                <w:sz w:val="22"/>
                <w:szCs w:val="22"/>
              </w:rPr>
              <w:t xml:space="preserve">                                               %</w:t>
            </w:r>
          </w:p>
        </w:tc>
      </w:tr>
    </w:tbl>
    <w:p w:rsidR="00304630" w:rsidRDefault="00304630">
      <w:pPr>
        <w:jc w:val="both"/>
      </w:pPr>
    </w:p>
    <w:p w:rsidR="00304630" w:rsidRDefault="00304630">
      <w:pPr>
        <w:jc w:val="both"/>
        <w:rPr>
          <w:sz w:val="22"/>
          <w:szCs w:val="22"/>
        </w:rPr>
      </w:pPr>
    </w:p>
    <w:tbl>
      <w:tblPr>
        <w:tblW w:w="0" w:type="auto"/>
        <w:tblInd w:w="-109" w:type="dxa"/>
        <w:tblLayout w:type="fixed"/>
        <w:tblLook w:val="0000"/>
      </w:tblPr>
      <w:tblGrid>
        <w:gridCol w:w="5008"/>
        <w:gridCol w:w="4463"/>
      </w:tblGrid>
      <w:tr w:rsidR="00304630">
        <w:tc>
          <w:tcPr>
            <w:tcW w:w="5008" w:type="dxa"/>
            <w:tcBorders>
              <w:top w:val="single" w:sz="4" w:space="0" w:color="000000"/>
              <w:left w:val="single" w:sz="4" w:space="0" w:color="000000"/>
              <w:bottom w:val="single" w:sz="4" w:space="0" w:color="000000"/>
            </w:tcBorders>
            <w:shd w:val="clear" w:color="auto" w:fill="D9D9D9"/>
          </w:tcPr>
          <w:p w:rsidR="00304630" w:rsidRDefault="00304630">
            <w:pPr>
              <w:snapToGrid w:val="0"/>
              <w:jc w:val="both"/>
              <w:rPr>
                <w:sz w:val="22"/>
                <w:szCs w:val="22"/>
              </w:rPr>
            </w:pPr>
            <w:r>
              <w:rPr>
                <w:sz w:val="22"/>
                <w:szCs w:val="22"/>
              </w:rPr>
              <w:t>Całkowite koszty</w:t>
            </w:r>
            <w:r>
              <w:rPr>
                <w:sz w:val="22"/>
                <w:szCs w:val="22"/>
                <w:u w:val="single"/>
              </w:rPr>
              <w:t xml:space="preserve"> </w:t>
            </w:r>
            <w:r>
              <w:rPr>
                <w:sz w:val="22"/>
                <w:szCs w:val="22"/>
              </w:rPr>
              <w:t xml:space="preserve">kwalifikowalne działań, które będą </w:t>
            </w:r>
            <w:r>
              <w:rPr>
                <w:sz w:val="22"/>
                <w:szCs w:val="22"/>
              </w:rPr>
              <w:lastRenderedPageBreak/>
              <w:t>wdrażane na obszarze przyległym (D)</w:t>
            </w:r>
          </w:p>
        </w:tc>
        <w:tc>
          <w:tcPr>
            <w:tcW w:w="4463" w:type="dxa"/>
            <w:tcBorders>
              <w:top w:val="single" w:sz="4" w:space="0" w:color="000000"/>
              <w:left w:val="single" w:sz="4" w:space="0" w:color="000000"/>
              <w:bottom w:val="single" w:sz="4" w:space="0" w:color="000000"/>
              <w:right w:val="single" w:sz="4" w:space="0" w:color="000000"/>
            </w:tcBorders>
            <w:shd w:val="clear" w:color="auto" w:fill="D9D9D9"/>
          </w:tcPr>
          <w:p w:rsidR="00304630" w:rsidRDefault="00304630">
            <w:pPr>
              <w:snapToGrid w:val="0"/>
              <w:jc w:val="both"/>
              <w:rPr>
                <w:sz w:val="22"/>
                <w:szCs w:val="22"/>
              </w:rPr>
            </w:pPr>
            <w:r>
              <w:rPr>
                <w:sz w:val="22"/>
                <w:szCs w:val="22"/>
              </w:rPr>
              <w:lastRenderedPageBreak/>
              <w:t xml:space="preserve">Udział procentowy całkowitych kosztów </w:t>
            </w:r>
            <w:r>
              <w:rPr>
                <w:sz w:val="22"/>
                <w:szCs w:val="22"/>
              </w:rPr>
              <w:lastRenderedPageBreak/>
              <w:t>kwalifikowalnych działań, które będą wdrażane na obszarze przyległym/ całkowitych kosztów kwalifikowalnych Projektu (%) (D/A x100)</w:t>
            </w:r>
          </w:p>
        </w:tc>
      </w:tr>
      <w:tr w:rsidR="00304630">
        <w:trPr>
          <w:trHeight w:val="463"/>
        </w:trPr>
        <w:tc>
          <w:tcPr>
            <w:tcW w:w="5008"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rPr>
                <w:sz w:val="22"/>
                <w:szCs w:val="22"/>
              </w:rPr>
            </w:pPr>
            <w:r>
              <w:rPr>
                <w:sz w:val="22"/>
                <w:szCs w:val="22"/>
              </w:rPr>
              <w:lastRenderedPageBreak/>
              <w:t xml:space="preserve">                                                                           euro</w:t>
            </w:r>
          </w:p>
        </w:tc>
        <w:tc>
          <w:tcPr>
            <w:tcW w:w="4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rPr>
                <w:sz w:val="22"/>
                <w:szCs w:val="22"/>
              </w:rPr>
            </w:pPr>
            <w:r>
              <w:rPr>
                <w:sz w:val="22"/>
                <w:szCs w:val="22"/>
              </w:rPr>
              <w:t xml:space="preserve">                                                                        %</w:t>
            </w:r>
          </w:p>
        </w:tc>
      </w:tr>
    </w:tbl>
    <w:p w:rsidR="00304630" w:rsidRDefault="00304630">
      <w:pPr>
        <w:jc w:val="both"/>
      </w:pPr>
    </w:p>
    <w:p w:rsidR="00304630" w:rsidRDefault="00304630">
      <w:pPr>
        <w:jc w:val="both"/>
        <w:rPr>
          <w:sz w:val="22"/>
          <w:szCs w:val="22"/>
        </w:rPr>
      </w:pPr>
    </w:p>
    <w:p w:rsidR="00304630" w:rsidRDefault="00304630">
      <w:pPr>
        <w:jc w:val="both"/>
        <w:rPr>
          <w:sz w:val="22"/>
        </w:rPr>
      </w:pPr>
    </w:p>
    <w:p w:rsidR="00304630" w:rsidRDefault="00304630">
      <w:pPr>
        <w:pBdr>
          <w:top w:val="single" w:sz="4" w:space="1" w:color="000000"/>
          <w:left w:val="single" w:sz="4" w:space="1" w:color="000000"/>
          <w:bottom w:val="single" w:sz="4" w:space="1" w:color="000000"/>
          <w:right w:val="single" w:sz="4" w:space="4" w:color="000000"/>
        </w:pBdr>
        <w:jc w:val="both"/>
        <w:rPr>
          <w:rStyle w:val="Znakiprzypiswdolnych"/>
          <w:sz w:val="22"/>
          <w:szCs w:val="22"/>
          <w:lang w:val="pl-PL"/>
        </w:rPr>
      </w:pPr>
      <w:r>
        <w:rPr>
          <w:sz w:val="22"/>
          <w:szCs w:val="22"/>
        </w:rPr>
        <w:t xml:space="preserve">Proszę zauważyć, że koszty projektu oraz wkład wnioskowany od </w:t>
      </w:r>
      <w:r>
        <w:rPr>
          <w:b/>
          <w:bCs/>
          <w:sz w:val="22"/>
          <w:szCs w:val="22"/>
        </w:rPr>
        <w:t>Wspólnej Instytucji Zarządzającej</w:t>
      </w:r>
      <w:r>
        <w:rPr>
          <w:sz w:val="22"/>
          <w:szCs w:val="22"/>
        </w:rPr>
        <w:t xml:space="preserve"> należy wyrazić w &lt;EURO&gt;.</w:t>
      </w:r>
      <w:r>
        <w:rPr>
          <w:rStyle w:val="Znakiprzypiswdolnych"/>
          <w:sz w:val="22"/>
          <w:szCs w:val="22"/>
          <w:lang w:val="pl-PL"/>
        </w:rPr>
        <w:t xml:space="preserve"> </w:t>
      </w:r>
    </w:p>
    <w:p w:rsidR="00304630" w:rsidRDefault="00304630">
      <w:pPr>
        <w:pStyle w:val="Heading4"/>
        <w:ind w:hanging="993"/>
      </w:pPr>
      <w:bookmarkStart w:id="6" w:name="__RefHeading__17_493284622"/>
      <w:bookmarkEnd w:id="6"/>
      <w:r>
        <w:t>1.4. Podsumowanie (maks. 1 strona)</w:t>
      </w:r>
    </w:p>
    <w:tbl>
      <w:tblPr>
        <w:tblW w:w="0" w:type="auto"/>
        <w:tblInd w:w="-75" w:type="dxa"/>
        <w:tblLayout w:type="fixed"/>
        <w:tblLook w:val="0000"/>
      </w:tblPr>
      <w:tblGrid>
        <w:gridCol w:w="2552"/>
        <w:gridCol w:w="6954"/>
      </w:tblGrid>
      <w:tr w:rsidR="00304630">
        <w:tc>
          <w:tcPr>
            <w:tcW w:w="2552" w:type="dxa"/>
            <w:tcBorders>
              <w:top w:val="single" w:sz="4" w:space="0" w:color="000000"/>
              <w:left w:val="single" w:sz="4" w:space="0" w:color="000000"/>
              <w:bottom w:val="single" w:sz="4" w:space="0" w:color="000000"/>
            </w:tcBorders>
            <w:shd w:val="clear" w:color="auto" w:fill="E5E5E5"/>
          </w:tcPr>
          <w:p w:rsidR="00304630" w:rsidRDefault="00304630">
            <w:pPr>
              <w:snapToGrid w:val="0"/>
              <w:spacing w:before="120" w:after="120"/>
              <w:jc w:val="both"/>
              <w:rPr>
                <w:sz w:val="22"/>
                <w:szCs w:val="22"/>
              </w:rPr>
            </w:pPr>
            <w:r>
              <w:rPr>
                <w:sz w:val="22"/>
                <w:szCs w:val="22"/>
              </w:rPr>
              <w:t>Całkowity okres realizacji projektu</w:t>
            </w:r>
          </w:p>
        </w:tc>
        <w:tc>
          <w:tcPr>
            <w:tcW w:w="695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jc w:val="both"/>
              <w:rPr>
                <w:sz w:val="22"/>
                <w:szCs w:val="22"/>
              </w:rPr>
            </w:pPr>
            <w:r>
              <w:rPr>
                <w:sz w:val="22"/>
                <w:szCs w:val="22"/>
              </w:rPr>
              <w:t>&lt;…data rozpoczęcia projektu&gt;</w:t>
            </w:r>
          </w:p>
          <w:p w:rsidR="00304630" w:rsidRDefault="00304630">
            <w:pPr>
              <w:spacing w:before="120"/>
              <w:jc w:val="both"/>
              <w:rPr>
                <w:sz w:val="22"/>
                <w:szCs w:val="22"/>
              </w:rPr>
            </w:pPr>
            <w:r>
              <w:rPr>
                <w:sz w:val="22"/>
                <w:szCs w:val="22"/>
              </w:rPr>
              <w:t>&lt;…data zakończenia projektu&gt;</w:t>
            </w:r>
          </w:p>
          <w:p w:rsidR="00304630" w:rsidRDefault="00304630">
            <w:pPr>
              <w:spacing w:before="120"/>
              <w:jc w:val="both"/>
              <w:rPr>
                <w:i/>
                <w:sz w:val="22"/>
                <w:szCs w:val="22"/>
              </w:rPr>
            </w:pPr>
            <w:r>
              <w:rPr>
                <w:sz w:val="22"/>
                <w:szCs w:val="22"/>
              </w:rPr>
              <w:t>&lt;</w:t>
            </w:r>
            <w:r>
              <w:rPr>
                <w:i/>
                <w:sz w:val="22"/>
                <w:szCs w:val="22"/>
              </w:rPr>
              <w:t>… miesiące</w:t>
            </w:r>
            <w:r>
              <w:rPr>
                <w:sz w:val="22"/>
                <w:szCs w:val="22"/>
              </w:rPr>
              <w:t xml:space="preserve">&gt; </w:t>
            </w:r>
            <w:r>
              <w:rPr>
                <w:i/>
                <w:sz w:val="22"/>
                <w:szCs w:val="22"/>
              </w:rPr>
              <w:t>(maks. 24 miesiące)</w:t>
            </w:r>
          </w:p>
        </w:tc>
      </w:tr>
      <w:tr w:rsidR="00304630">
        <w:tc>
          <w:tcPr>
            <w:tcW w:w="2552" w:type="dxa"/>
            <w:tcBorders>
              <w:top w:val="single" w:sz="4" w:space="0" w:color="000000"/>
              <w:left w:val="single" w:sz="4" w:space="0" w:color="000000"/>
              <w:bottom w:val="single" w:sz="4" w:space="0" w:color="000000"/>
            </w:tcBorders>
            <w:shd w:val="clear" w:color="auto" w:fill="E5E5E5"/>
          </w:tcPr>
          <w:p w:rsidR="00304630" w:rsidRDefault="00304630">
            <w:pPr>
              <w:snapToGrid w:val="0"/>
              <w:spacing w:before="120" w:after="120"/>
              <w:jc w:val="both"/>
              <w:rPr>
                <w:sz w:val="22"/>
                <w:szCs w:val="22"/>
              </w:rPr>
            </w:pPr>
            <w:r>
              <w:rPr>
                <w:sz w:val="22"/>
                <w:szCs w:val="22"/>
              </w:rPr>
              <w:t>Cele projektu</w:t>
            </w:r>
          </w:p>
        </w:tc>
        <w:tc>
          <w:tcPr>
            <w:tcW w:w="695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jc w:val="both"/>
              <w:rPr>
                <w:sz w:val="22"/>
                <w:szCs w:val="22"/>
              </w:rPr>
            </w:pPr>
            <w:r>
              <w:rPr>
                <w:sz w:val="22"/>
                <w:szCs w:val="22"/>
              </w:rPr>
              <w:t>&lt;Cel ogólny&gt;</w:t>
            </w:r>
          </w:p>
          <w:p w:rsidR="00304630" w:rsidRDefault="00304630">
            <w:pPr>
              <w:spacing w:before="120"/>
              <w:jc w:val="both"/>
              <w:rPr>
                <w:sz w:val="22"/>
                <w:szCs w:val="22"/>
              </w:rPr>
            </w:pPr>
            <w:r>
              <w:rPr>
                <w:sz w:val="22"/>
                <w:szCs w:val="22"/>
              </w:rPr>
              <w:t>&lt;Cele szczegółowe&gt;</w:t>
            </w:r>
          </w:p>
        </w:tc>
      </w:tr>
      <w:tr w:rsidR="00304630">
        <w:tc>
          <w:tcPr>
            <w:tcW w:w="2552" w:type="dxa"/>
            <w:tcBorders>
              <w:top w:val="single" w:sz="4" w:space="0" w:color="000000"/>
              <w:left w:val="single" w:sz="4" w:space="0" w:color="000000"/>
              <w:bottom w:val="single" w:sz="4" w:space="0" w:color="000000"/>
            </w:tcBorders>
            <w:shd w:val="clear" w:color="auto" w:fill="E5E5E5"/>
          </w:tcPr>
          <w:p w:rsidR="00304630" w:rsidRDefault="00304630">
            <w:pPr>
              <w:snapToGrid w:val="0"/>
              <w:spacing w:before="120" w:after="120"/>
              <w:jc w:val="both"/>
              <w:rPr>
                <w:sz w:val="22"/>
                <w:szCs w:val="22"/>
              </w:rPr>
            </w:pPr>
            <w:r>
              <w:rPr>
                <w:sz w:val="22"/>
                <w:szCs w:val="22"/>
              </w:rPr>
              <w:t>Partner/Partnerzy</w:t>
            </w:r>
          </w:p>
        </w:tc>
        <w:tc>
          <w:tcPr>
            <w:tcW w:w="695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2552" w:type="dxa"/>
            <w:tcBorders>
              <w:top w:val="single" w:sz="4" w:space="0" w:color="000000"/>
              <w:left w:val="single" w:sz="4" w:space="0" w:color="000000"/>
              <w:bottom w:val="single" w:sz="4" w:space="0" w:color="000000"/>
            </w:tcBorders>
            <w:shd w:val="clear" w:color="auto" w:fill="E5E5E5"/>
          </w:tcPr>
          <w:p w:rsidR="00304630" w:rsidRDefault="00304630">
            <w:pPr>
              <w:snapToGrid w:val="0"/>
              <w:spacing w:before="120" w:after="120"/>
              <w:jc w:val="both"/>
              <w:rPr>
                <w:sz w:val="22"/>
                <w:szCs w:val="22"/>
              </w:rPr>
            </w:pPr>
            <w:r>
              <w:rPr>
                <w:sz w:val="22"/>
                <w:szCs w:val="22"/>
              </w:rPr>
              <w:t>Grupa(y) docelowa(e)</w:t>
            </w:r>
            <w:r>
              <w:rPr>
                <w:rStyle w:val="Znakiprzypiswdolnych"/>
                <w:sz w:val="22"/>
                <w:szCs w:val="22"/>
                <w:lang w:val="pl-PL"/>
              </w:rPr>
              <w:footnoteReference w:id="4"/>
            </w:r>
          </w:p>
        </w:tc>
        <w:tc>
          <w:tcPr>
            <w:tcW w:w="695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2552" w:type="dxa"/>
            <w:tcBorders>
              <w:top w:val="single" w:sz="4" w:space="0" w:color="000000"/>
              <w:left w:val="single" w:sz="4" w:space="0" w:color="000000"/>
              <w:bottom w:val="single" w:sz="4" w:space="0" w:color="000000"/>
            </w:tcBorders>
            <w:shd w:val="clear" w:color="auto" w:fill="E5E5E5"/>
          </w:tcPr>
          <w:p w:rsidR="00304630" w:rsidRDefault="00304630">
            <w:pPr>
              <w:snapToGrid w:val="0"/>
              <w:spacing w:before="120" w:after="120"/>
              <w:jc w:val="both"/>
              <w:rPr>
                <w:sz w:val="22"/>
                <w:szCs w:val="22"/>
              </w:rPr>
            </w:pPr>
            <w:r>
              <w:rPr>
                <w:sz w:val="22"/>
                <w:szCs w:val="22"/>
              </w:rPr>
              <w:t>Końcowi beneficjenci</w:t>
            </w:r>
            <w:r>
              <w:rPr>
                <w:rStyle w:val="Znakiprzypiswdolnych"/>
                <w:sz w:val="22"/>
                <w:szCs w:val="22"/>
                <w:lang w:val="pl-PL"/>
              </w:rPr>
              <w:footnoteReference w:id="5"/>
            </w:r>
          </w:p>
        </w:tc>
        <w:tc>
          <w:tcPr>
            <w:tcW w:w="695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2552" w:type="dxa"/>
            <w:tcBorders>
              <w:top w:val="single" w:sz="4" w:space="0" w:color="000000"/>
              <w:left w:val="single" w:sz="4" w:space="0" w:color="000000"/>
              <w:bottom w:val="single" w:sz="4" w:space="0" w:color="000000"/>
            </w:tcBorders>
            <w:shd w:val="clear" w:color="auto" w:fill="E5E5E5"/>
          </w:tcPr>
          <w:p w:rsidR="00304630" w:rsidRDefault="00304630">
            <w:pPr>
              <w:snapToGrid w:val="0"/>
              <w:spacing w:before="120" w:after="120"/>
              <w:jc w:val="both"/>
              <w:rPr>
                <w:sz w:val="22"/>
                <w:szCs w:val="22"/>
              </w:rPr>
            </w:pPr>
            <w:r>
              <w:rPr>
                <w:sz w:val="22"/>
                <w:szCs w:val="22"/>
              </w:rPr>
              <w:t>Planowane rezultaty</w:t>
            </w:r>
            <w:r>
              <w:rPr>
                <w:rStyle w:val="Znakiprzypiswdolnych"/>
                <w:sz w:val="22"/>
                <w:szCs w:val="22"/>
                <w:lang w:val="pl-PL"/>
              </w:rPr>
              <w:footnoteReference w:id="6"/>
            </w:r>
          </w:p>
        </w:tc>
        <w:tc>
          <w:tcPr>
            <w:tcW w:w="695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2552" w:type="dxa"/>
            <w:tcBorders>
              <w:top w:val="single" w:sz="4" w:space="0" w:color="000000"/>
              <w:left w:val="single" w:sz="4" w:space="0" w:color="000000"/>
              <w:bottom w:val="single" w:sz="4" w:space="0" w:color="000000"/>
            </w:tcBorders>
            <w:shd w:val="clear" w:color="auto" w:fill="E5E5E5"/>
          </w:tcPr>
          <w:p w:rsidR="00304630" w:rsidRDefault="00304630">
            <w:pPr>
              <w:snapToGrid w:val="0"/>
              <w:spacing w:before="120" w:after="120"/>
              <w:jc w:val="both"/>
              <w:rPr>
                <w:sz w:val="22"/>
                <w:szCs w:val="22"/>
              </w:rPr>
            </w:pPr>
            <w:r>
              <w:rPr>
                <w:sz w:val="22"/>
                <w:szCs w:val="22"/>
              </w:rPr>
              <w:t>Działania główne</w:t>
            </w:r>
          </w:p>
        </w:tc>
        <w:tc>
          <w:tcPr>
            <w:tcW w:w="695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2552" w:type="dxa"/>
            <w:tcBorders>
              <w:top w:val="single" w:sz="4" w:space="0" w:color="000000"/>
              <w:left w:val="single" w:sz="4" w:space="0" w:color="000000"/>
              <w:bottom w:val="single" w:sz="4" w:space="0" w:color="000000"/>
            </w:tcBorders>
            <w:shd w:val="clear" w:color="auto" w:fill="E5E5E5"/>
          </w:tcPr>
          <w:p w:rsidR="00304630" w:rsidRDefault="00304630">
            <w:pPr>
              <w:snapToGrid w:val="0"/>
              <w:spacing w:before="120" w:after="120"/>
              <w:jc w:val="both"/>
              <w:rPr>
                <w:sz w:val="22"/>
                <w:szCs w:val="22"/>
              </w:rPr>
            </w:pPr>
            <w:r>
              <w:rPr>
                <w:sz w:val="22"/>
                <w:szCs w:val="22"/>
              </w:rPr>
              <w:t xml:space="preserve">Typ projektu </w:t>
            </w:r>
          </w:p>
        </w:tc>
        <w:tc>
          <w:tcPr>
            <w:tcW w:w="695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u w:val="single"/>
              </w:rPr>
            </w:pPr>
            <w:r>
              <w:rPr>
                <w:sz w:val="22"/>
                <w:szCs w:val="22"/>
                <w:u w:val="single"/>
              </w:rPr>
              <w:t xml:space="preserve">Projekt zintegrowany </w:t>
            </w:r>
          </w:p>
          <w:p w:rsidR="00304630" w:rsidRDefault="00304630">
            <w:pPr>
              <w:jc w:val="both"/>
              <w:rPr>
                <w:sz w:val="22"/>
                <w:szCs w:val="22"/>
              </w:rPr>
            </w:pPr>
            <w:r>
              <w:rPr>
                <w:sz w:val="22"/>
                <w:szCs w:val="22"/>
              </w:rPr>
              <w:t>TAK ⁭                        NIE ⁭</w:t>
            </w:r>
          </w:p>
          <w:p w:rsidR="00304630" w:rsidRDefault="00304630">
            <w:pPr>
              <w:jc w:val="both"/>
              <w:rPr>
                <w:sz w:val="22"/>
                <w:szCs w:val="22"/>
              </w:rPr>
            </w:pPr>
            <w:r>
              <w:rPr>
                <w:color w:val="800000"/>
                <w:sz w:val="22"/>
                <w:szCs w:val="22"/>
              </w:rPr>
              <w:t xml:space="preserve">Jeżeli TAK , </w:t>
            </w:r>
            <w:r>
              <w:rPr>
                <w:sz w:val="22"/>
                <w:szCs w:val="22"/>
              </w:rPr>
              <w:t>proszę podać krótkie wyjaśnienie:...</w:t>
            </w:r>
          </w:p>
          <w:p w:rsidR="00304630" w:rsidRDefault="00304630">
            <w:pPr>
              <w:spacing w:before="240"/>
              <w:jc w:val="both"/>
              <w:rPr>
                <w:sz w:val="22"/>
                <w:szCs w:val="22"/>
                <w:u w:val="single"/>
              </w:rPr>
            </w:pPr>
            <w:r>
              <w:rPr>
                <w:sz w:val="22"/>
                <w:szCs w:val="22"/>
                <w:u w:val="single"/>
              </w:rPr>
              <w:t>Projekt symetryczny</w:t>
            </w:r>
          </w:p>
          <w:p w:rsidR="00304630" w:rsidRDefault="00304630">
            <w:pPr>
              <w:jc w:val="both"/>
              <w:rPr>
                <w:sz w:val="22"/>
                <w:szCs w:val="22"/>
              </w:rPr>
            </w:pPr>
            <w:r>
              <w:rPr>
                <w:sz w:val="22"/>
                <w:szCs w:val="22"/>
              </w:rPr>
              <w:t>TAK ⁭                        NIE ⁭</w:t>
            </w:r>
          </w:p>
          <w:p w:rsidR="00304630" w:rsidRDefault="00304630">
            <w:pPr>
              <w:jc w:val="both"/>
              <w:rPr>
                <w:sz w:val="22"/>
                <w:szCs w:val="22"/>
              </w:rPr>
            </w:pPr>
            <w:r>
              <w:rPr>
                <w:color w:val="800000"/>
                <w:sz w:val="22"/>
                <w:szCs w:val="22"/>
              </w:rPr>
              <w:t xml:space="preserve">Jeżeli TAK , </w:t>
            </w:r>
            <w:r>
              <w:rPr>
                <w:sz w:val="22"/>
                <w:szCs w:val="22"/>
              </w:rPr>
              <w:t>proszę podać krótkie wyjaśnienie:...</w:t>
            </w:r>
          </w:p>
          <w:p w:rsidR="00304630" w:rsidRDefault="00304630">
            <w:pPr>
              <w:spacing w:before="240"/>
              <w:jc w:val="both"/>
              <w:rPr>
                <w:sz w:val="22"/>
                <w:szCs w:val="22"/>
                <w:u w:val="single"/>
              </w:rPr>
            </w:pPr>
            <w:r>
              <w:rPr>
                <w:sz w:val="22"/>
                <w:szCs w:val="22"/>
                <w:u w:val="single"/>
              </w:rPr>
              <w:t>Projekt prosty</w:t>
            </w:r>
          </w:p>
          <w:p w:rsidR="00304630" w:rsidRDefault="00304630">
            <w:pPr>
              <w:jc w:val="both"/>
              <w:rPr>
                <w:sz w:val="22"/>
                <w:szCs w:val="22"/>
              </w:rPr>
            </w:pPr>
            <w:r>
              <w:rPr>
                <w:sz w:val="22"/>
                <w:szCs w:val="22"/>
              </w:rPr>
              <w:t>TAK ⁭                        NIE ⁭</w:t>
            </w:r>
          </w:p>
          <w:p w:rsidR="00304630" w:rsidRDefault="00304630">
            <w:pPr>
              <w:jc w:val="both"/>
              <w:rPr>
                <w:sz w:val="22"/>
                <w:szCs w:val="22"/>
              </w:rPr>
            </w:pPr>
          </w:p>
          <w:p w:rsidR="00304630" w:rsidRDefault="00304630">
            <w:pPr>
              <w:spacing w:before="240"/>
              <w:jc w:val="both"/>
              <w:rPr>
                <w:sz w:val="22"/>
                <w:szCs w:val="22"/>
                <w:u w:val="single"/>
              </w:rPr>
            </w:pPr>
            <w:r>
              <w:rPr>
                <w:sz w:val="22"/>
                <w:szCs w:val="22"/>
                <w:u w:val="single"/>
              </w:rPr>
              <w:t>Projekt infrastrukturalny</w:t>
            </w:r>
          </w:p>
          <w:p w:rsidR="00304630" w:rsidRDefault="00304630">
            <w:pPr>
              <w:jc w:val="both"/>
              <w:rPr>
                <w:sz w:val="22"/>
                <w:szCs w:val="22"/>
              </w:rPr>
            </w:pPr>
            <w:r>
              <w:rPr>
                <w:sz w:val="22"/>
                <w:szCs w:val="22"/>
              </w:rPr>
              <w:t>TAK ⁭                        NIE ⁭</w:t>
            </w:r>
          </w:p>
          <w:p w:rsidR="00304630" w:rsidRDefault="00304630">
            <w:pPr>
              <w:spacing w:before="240"/>
              <w:jc w:val="both"/>
              <w:rPr>
                <w:sz w:val="22"/>
                <w:szCs w:val="22"/>
                <w:u w:val="single"/>
              </w:rPr>
            </w:pPr>
            <w:r>
              <w:rPr>
                <w:sz w:val="22"/>
                <w:szCs w:val="22"/>
                <w:u w:val="single"/>
              </w:rPr>
              <w:t>Projekt inwestycyjny</w:t>
            </w:r>
          </w:p>
          <w:p w:rsidR="00304630" w:rsidRDefault="00304630">
            <w:pPr>
              <w:jc w:val="both"/>
              <w:rPr>
                <w:sz w:val="22"/>
                <w:szCs w:val="22"/>
              </w:rPr>
            </w:pPr>
            <w:r>
              <w:rPr>
                <w:sz w:val="22"/>
                <w:szCs w:val="22"/>
              </w:rPr>
              <w:t>TAK ⁭                        NIE ⁭</w:t>
            </w:r>
          </w:p>
          <w:p w:rsidR="00304630" w:rsidRDefault="00304630">
            <w:pPr>
              <w:spacing w:before="240"/>
              <w:jc w:val="both"/>
              <w:rPr>
                <w:sz w:val="22"/>
                <w:szCs w:val="22"/>
                <w:u w:val="single"/>
              </w:rPr>
            </w:pPr>
            <w:r>
              <w:rPr>
                <w:sz w:val="22"/>
                <w:szCs w:val="22"/>
                <w:u w:val="single"/>
              </w:rPr>
              <w:t>Projekt miękki</w:t>
            </w:r>
          </w:p>
          <w:p w:rsidR="00304630" w:rsidRDefault="00304630">
            <w:pPr>
              <w:jc w:val="both"/>
              <w:rPr>
                <w:sz w:val="22"/>
                <w:szCs w:val="22"/>
              </w:rPr>
            </w:pPr>
            <w:r>
              <w:rPr>
                <w:sz w:val="22"/>
                <w:szCs w:val="22"/>
              </w:rPr>
              <w:t>TAK ⁭                        NIE ⁭</w:t>
            </w:r>
          </w:p>
          <w:p w:rsidR="00304630" w:rsidRDefault="00304630">
            <w:pPr>
              <w:jc w:val="both"/>
              <w:rPr>
                <w:sz w:val="22"/>
                <w:szCs w:val="22"/>
              </w:rPr>
            </w:pPr>
          </w:p>
        </w:tc>
      </w:tr>
    </w:tbl>
    <w:p w:rsidR="00304630" w:rsidRDefault="00304630">
      <w:pPr>
        <w:pStyle w:val="Heading4"/>
        <w:ind w:hanging="851"/>
      </w:pPr>
    </w:p>
    <w:p w:rsidR="00304630" w:rsidRDefault="00304630">
      <w:pPr>
        <w:pStyle w:val="Heading4"/>
        <w:ind w:hanging="851"/>
      </w:pPr>
      <w:bookmarkStart w:id="7" w:name="__RefHeading__19_493284622"/>
      <w:bookmarkEnd w:id="7"/>
      <w:r>
        <w:t>1.5. Cele (maks. ½ strony)</w:t>
      </w:r>
    </w:p>
    <w:tbl>
      <w:tblPr>
        <w:tblW w:w="0" w:type="auto"/>
        <w:tblInd w:w="-75" w:type="dxa"/>
        <w:tblLayout w:type="fixed"/>
        <w:tblLook w:val="0000"/>
      </w:tblPr>
      <w:tblGrid>
        <w:gridCol w:w="9437"/>
      </w:tblGrid>
      <w:tr w:rsidR="00304630">
        <w:tc>
          <w:tcPr>
            <w:tcW w:w="943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W polu, opisać cel ogólny (maks. 1 strona), do osiągnięcia którego przyczyni się projekt oraz cele szczegółowe, które zostaną osiągnięte w wyniku realizacji projektu. (maks. 2-3 strony).</w:t>
            </w:r>
          </w:p>
        </w:tc>
      </w:tr>
    </w:tbl>
    <w:p w:rsidR="00304630" w:rsidRDefault="00304630">
      <w:pPr>
        <w:pStyle w:val="Heading4"/>
        <w:ind w:hanging="851"/>
      </w:pPr>
      <w:bookmarkStart w:id="8" w:name="__RefHeading__21_493284622"/>
      <w:bookmarkEnd w:id="8"/>
      <w:r>
        <w:t>1.6. Związek projektu z Programem (maks. 1 strona)</w:t>
      </w:r>
    </w:p>
    <w:p w:rsidR="00304630" w:rsidRDefault="00304630"/>
    <w:tbl>
      <w:tblPr>
        <w:tblW w:w="0" w:type="auto"/>
        <w:tblInd w:w="-75" w:type="dxa"/>
        <w:tblLayout w:type="fixed"/>
        <w:tblLook w:val="0000"/>
      </w:tblPr>
      <w:tblGrid>
        <w:gridCol w:w="9437"/>
      </w:tblGrid>
      <w:tr w:rsidR="00304630">
        <w:tc>
          <w:tcPr>
            <w:tcW w:w="943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sz w:val="22"/>
                <w:szCs w:val="22"/>
              </w:rPr>
            </w:pPr>
            <w:r>
              <w:rPr>
                <w:sz w:val="22"/>
                <w:szCs w:val="22"/>
              </w:rPr>
              <w:t xml:space="preserve">W tym polu </w:t>
            </w:r>
            <w:r>
              <w:rPr>
                <w:vanish/>
                <w:sz w:val="22"/>
                <w:szCs w:val="22"/>
              </w:rPr>
              <w:t>dostarczyć następujące informacje:ęte w wyniku realizacji projektu.</w:t>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sidR="009D13B9">
              <w:rPr>
                <w:vanish/>
                <w:sz w:val="22"/>
                <w:szCs w:val="22"/>
              </w:rPr>
              <w:fldChar w:fldCharType="begin"/>
            </w:r>
            <w:r>
              <w:rPr>
                <w:vanish/>
                <w:sz w:val="22"/>
                <w:szCs w:val="22"/>
              </w:rPr>
              <w:instrText xml:space="preserve"> PAGE \*Arabic </w:instrText>
            </w:r>
            <w:r w:rsidR="009D13B9">
              <w:rPr>
                <w:vanish/>
                <w:sz w:val="22"/>
                <w:szCs w:val="22"/>
              </w:rPr>
              <w:fldChar w:fldCharType="separate"/>
            </w:r>
            <w:r>
              <w:rPr>
                <w:vanish/>
                <w:sz w:val="22"/>
                <w:szCs w:val="22"/>
              </w:rPr>
              <w:t>33</w:t>
            </w:r>
            <w:r w:rsidR="009D13B9">
              <w:rPr>
                <w:vanish/>
                <w:sz w:val="22"/>
                <w:szCs w:val="22"/>
              </w:rPr>
              <w:fldChar w:fldCharType="end"/>
            </w:r>
            <w:r>
              <w:rPr>
                <w:sz w:val="22"/>
                <w:szCs w:val="22"/>
              </w:rPr>
              <w:t>proszę przedstawić następujące informacje:</w:t>
            </w:r>
            <w:r>
              <w:rPr>
                <w:sz w:val="22"/>
                <w:szCs w:val="22"/>
              </w:rPr>
              <w:br/>
            </w:r>
          </w:p>
          <w:p w:rsidR="00304630" w:rsidRDefault="00304630">
            <w:pPr>
              <w:tabs>
                <w:tab w:val="left" w:pos="426"/>
              </w:tabs>
              <w:spacing w:after="60"/>
              <w:ind w:left="425" w:hanging="425"/>
              <w:jc w:val="both"/>
              <w:rPr>
                <w:sz w:val="22"/>
                <w:szCs w:val="22"/>
              </w:rPr>
            </w:pPr>
            <w:r>
              <w:rPr>
                <w:sz w:val="22"/>
                <w:szCs w:val="22"/>
              </w:rPr>
              <w:t>⁭</w:t>
            </w:r>
            <w:r>
              <w:rPr>
                <w:sz w:val="22"/>
                <w:szCs w:val="22"/>
              </w:rPr>
              <w:tab/>
              <w:t xml:space="preserve">Szczegółowo opisać ogólne problemy i ich wpływ na rozwój regionu. </w:t>
            </w:r>
          </w:p>
          <w:p w:rsidR="00304630" w:rsidRDefault="00304630">
            <w:pPr>
              <w:tabs>
                <w:tab w:val="left" w:pos="426"/>
              </w:tabs>
              <w:spacing w:after="60"/>
              <w:ind w:left="425" w:hanging="425"/>
              <w:jc w:val="both"/>
              <w:rPr>
                <w:sz w:val="22"/>
                <w:szCs w:val="22"/>
              </w:rPr>
            </w:pPr>
            <w:r>
              <w:rPr>
                <w:sz w:val="22"/>
                <w:szCs w:val="22"/>
              </w:rPr>
              <w:t>⁭</w:t>
            </w:r>
            <w:r>
              <w:rPr>
                <w:sz w:val="22"/>
                <w:szCs w:val="22"/>
              </w:rPr>
              <w:tab/>
              <w:t>Szczegółowo opisać grupy docelowe i końcowych beneficjentów oraz oszacować ich liczbę.</w:t>
            </w:r>
          </w:p>
          <w:p w:rsidR="00304630" w:rsidRDefault="00304630">
            <w:pPr>
              <w:tabs>
                <w:tab w:val="left" w:pos="426"/>
              </w:tabs>
              <w:spacing w:after="60"/>
              <w:ind w:left="425" w:hanging="425"/>
              <w:jc w:val="both"/>
              <w:rPr>
                <w:sz w:val="22"/>
                <w:szCs w:val="22"/>
              </w:rPr>
            </w:pPr>
            <w:r>
              <w:rPr>
                <w:sz w:val="22"/>
                <w:szCs w:val="22"/>
              </w:rPr>
              <w:t>⁭</w:t>
            </w:r>
            <w:r>
              <w:rPr>
                <w:sz w:val="22"/>
                <w:szCs w:val="22"/>
              </w:rPr>
              <w:tab/>
              <w:t>Jednoznacznie określić problemy, których dotyczy projekt oraz potrzeby i ograniczenia grup docelowych.</w:t>
            </w:r>
          </w:p>
          <w:p w:rsidR="00304630" w:rsidRDefault="00304630">
            <w:pPr>
              <w:tabs>
                <w:tab w:val="left" w:pos="426"/>
              </w:tabs>
              <w:spacing w:after="60"/>
              <w:ind w:left="425" w:hanging="425"/>
              <w:jc w:val="both"/>
              <w:rPr>
                <w:sz w:val="22"/>
                <w:szCs w:val="22"/>
              </w:rPr>
            </w:pPr>
            <w:r>
              <w:rPr>
                <w:sz w:val="22"/>
                <w:szCs w:val="22"/>
              </w:rPr>
              <w:t>⁭</w:t>
            </w:r>
            <w:r>
              <w:rPr>
                <w:sz w:val="22"/>
                <w:szCs w:val="22"/>
              </w:rPr>
              <w:tab/>
              <w:t>Wykazać ogólny związek projektu z potrzebami i ograniczeniami państw(a) lub regionu(ów) docelowego(ych).</w:t>
            </w:r>
          </w:p>
          <w:p w:rsidR="00304630" w:rsidRDefault="00304630">
            <w:pPr>
              <w:tabs>
                <w:tab w:val="left" w:pos="426"/>
              </w:tabs>
              <w:spacing w:after="60"/>
              <w:ind w:left="425" w:hanging="425"/>
              <w:jc w:val="both"/>
              <w:rPr>
                <w:sz w:val="22"/>
                <w:szCs w:val="22"/>
              </w:rPr>
            </w:pPr>
            <w:r>
              <w:rPr>
                <w:sz w:val="22"/>
                <w:szCs w:val="22"/>
              </w:rPr>
              <w:t xml:space="preserve">        Wykazać szczegółowy związek projektu z potrzebami i ograniczeniami grup docelowych/beneficjentów końcowych. Wykazać, w jaki sposób projekt przyniesie oczekiwane rezultaty, zwłaszcza dla docelowych beneficjentów.</w:t>
            </w:r>
          </w:p>
          <w:p w:rsidR="00304630" w:rsidRDefault="00304630">
            <w:pPr>
              <w:tabs>
                <w:tab w:val="left" w:pos="426"/>
              </w:tabs>
              <w:spacing w:after="60"/>
              <w:ind w:left="425" w:hanging="425"/>
              <w:jc w:val="both"/>
              <w:rPr>
                <w:sz w:val="22"/>
                <w:szCs w:val="22"/>
              </w:rPr>
            </w:pPr>
            <w:r>
              <w:rPr>
                <w:sz w:val="22"/>
                <w:szCs w:val="22"/>
              </w:rPr>
              <w:t xml:space="preserve">        Wykazać związek projektu z celami i priorytetami Programu, jak opisano w Wytycznych.</w:t>
            </w:r>
          </w:p>
          <w:p w:rsidR="00304630" w:rsidRDefault="00304630">
            <w:pPr>
              <w:jc w:val="both"/>
              <w:rPr>
                <w:sz w:val="22"/>
                <w:szCs w:val="22"/>
              </w:rPr>
            </w:pPr>
          </w:p>
        </w:tc>
      </w:tr>
    </w:tbl>
    <w:p w:rsidR="00304630" w:rsidRDefault="00304630"/>
    <w:p w:rsidR="00304630" w:rsidRDefault="00304630">
      <w:pPr>
        <w:pStyle w:val="Heading4"/>
        <w:ind w:hanging="851"/>
      </w:pPr>
      <w:bookmarkStart w:id="9" w:name="__RefHeading__23_493284622"/>
      <w:bookmarkEnd w:id="9"/>
      <w:r>
        <w:t>1.7. Opis projektu i jego skuteczności (maks. 6 stron)</w:t>
      </w:r>
    </w:p>
    <w:p w:rsidR="00304630" w:rsidRDefault="00304630">
      <w:pPr>
        <w:jc w:val="both"/>
        <w:rPr>
          <w:sz w:val="22"/>
          <w:szCs w:val="22"/>
        </w:rPr>
      </w:pPr>
      <w:r>
        <w:rPr>
          <w:sz w:val="22"/>
          <w:szCs w:val="22"/>
        </w:rPr>
        <w:t xml:space="preserve">W poniższych polach proszę przedstawić opis proponowanego projektu, w tym jeśli zachodzi potrzeba, informacje, które skłoniły do zaplanowania projektu. Opis powinien obejmować: </w:t>
      </w:r>
    </w:p>
    <w:p w:rsidR="00304630" w:rsidRDefault="00304630">
      <w:pPr>
        <w:jc w:val="both"/>
        <w:rPr>
          <w:sz w:val="22"/>
          <w:szCs w:val="22"/>
        </w:rPr>
      </w:pPr>
    </w:p>
    <w:tbl>
      <w:tblPr>
        <w:tblW w:w="0" w:type="auto"/>
        <w:tblInd w:w="-75" w:type="dxa"/>
        <w:tblLayout w:type="fixed"/>
        <w:tblLook w:val="0000"/>
      </w:tblPr>
      <w:tblGrid>
        <w:gridCol w:w="9430"/>
      </w:tblGrid>
      <w:tr w:rsidR="00304630">
        <w:tc>
          <w:tcPr>
            <w:tcW w:w="9430"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spacing w:after="60"/>
              <w:ind w:left="425" w:hanging="425"/>
              <w:jc w:val="both"/>
              <w:rPr>
                <w:sz w:val="22"/>
                <w:szCs w:val="22"/>
              </w:rPr>
            </w:pPr>
            <w:r>
              <w:rPr>
                <w:sz w:val="22"/>
                <w:szCs w:val="22"/>
              </w:rPr>
              <w:t>⁭</w:t>
            </w:r>
            <w:r>
              <w:rPr>
                <w:sz w:val="22"/>
                <w:szCs w:val="22"/>
              </w:rPr>
              <w:tab/>
              <w:t xml:space="preserve">Oczekiwane rezultaty (maks. 2 strony). Proszę wykazać, w jaki sposób projekt przyczyni się do </w:t>
            </w:r>
            <w:r>
              <w:rPr>
                <w:sz w:val="22"/>
                <w:szCs w:val="22"/>
              </w:rPr>
              <w:lastRenderedPageBreak/>
              <w:t>poprawy sytuacji grup docelowych/beneficjentów. Proszę konkretnie sprecyzować rezultaty projektu i określić je ilościowo. Proszę w szczególności wskazać przewidywane publikacje projektu. Proszę opisać możliwości powtarzania i kontynuacji działań projektu (efekt mnożnikowy).</w:t>
            </w:r>
          </w:p>
          <w:p w:rsidR="00304630" w:rsidRDefault="00304630">
            <w:pPr>
              <w:tabs>
                <w:tab w:val="left" w:pos="426"/>
              </w:tabs>
              <w:ind w:left="425" w:hanging="425"/>
              <w:jc w:val="both"/>
              <w:rPr>
                <w:sz w:val="22"/>
                <w:szCs w:val="22"/>
              </w:rPr>
            </w:pPr>
            <w:r>
              <w:rPr>
                <w:sz w:val="22"/>
                <w:szCs w:val="22"/>
              </w:rPr>
              <w:t>⁭</w:t>
            </w:r>
            <w:r>
              <w:rPr>
                <w:sz w:val="22"/>
                <w:szCs w:val="22"/>
              </w:rPr>
              <w:tab/>
              <w:t>Proponowane działania w projekcie i ich skuteczność (maks. 2 strony). Proszę przedstawić i opisać szczegółowo każde z działań projektu, które będą realizowane, celem osiągnięcia rezultatów przedstawiając uzasadnienie wyboru poszczególnych działań, wskazując ich kolejność i zależności, i jeśli konieczne wskazując rolę każdego z partnerów lub podwykonawców</w:t>
            </w:r>
            <w:r>
              <w:rPr>
                <w:rStyle w:val="Znakiprzypiswdolnych"/>
                <w:sz w:val="22"/>
                <w:szCs w:val="22"/>
                <w:lang w:val="pl-PL"/>
              </w:rPr>
              <w:footnoteReference w:id="7"/>
            </w:r>
            <w:r>
              <w:rPr>
                <w:sz w:val="22"/>
                <w:szCs w:val="22"/>
              </w:rPr>
              <w:t xml:space="preserve"> w działaniach. Pod tym względem szczegółowy opis każdego z działań nie może być powtórzeniem planu działań projektu określonego w części 1.11 poniżej. </w:t>
            </w:r>
          </w:p>
          <w:p w:rsidR="00304630" w:rsidRDefault="00304630">
            <w:pPr>
              <w:tabs>
                <w:tab w:val="left" w:pos="426"/>
              </w:tabs>
              <w:ind w:left="425" w:hanging="425"/>
              <w:jc w:val="both"/>
              <w:rPr>
                <w:sz w:val="22"/>
                <w:szCs w:val="22"/>
              </w:rPr>
            </w:pPr>
          </w:p>
          <w:p w:rsidR="00304630" w:rsidRDefault="00304630">
            <w:pPr>
              <w:tabs>
                <w:tab w:val="left" w:pos="426"/>
              </w:tabs>
              <w:ind w:left="426" w:hanging="426"/>
              <w:jc w:val="both"/>
              <w:rPr>
                <w:sz w:val="22"/>
                <w:szCs w:val="22"/>
              </w:rPr>
            </w:pPr>
            <w:r>
              <w:rPr>
                <w:sz w:val="22"/>
                <w:szCs w:val="22"/>
              </w:rPr>
              <w:t>Zaleca się odwrotną kolejność: najpierw działania, później rezultaty.</w:t>
            </w:r>
          </w:p>
          <w:p w:rsidR="00304630" w:rsidRDefault="00304630">
            <w:pPr>
              <w:jc w:val="both"/>
              <w:rPr>
                <w:b/>
                <w:color w:val="FF0000"/>
                <w:sz w:val="22"/>
                <w:szCs w:val="22"/>
              </w:rPr>
            </w:pPr>
          </w:p>
          <w:p w:rsidR="00304630" w:rsidRDefault="00304630">
            <w:pPr>
              <w:jc w:val="both"/>
              <w:rPr>
                <w:i/>
                <w:sz w:val="22"/>
                <w:szCs w:val="22"/>
              </w:rPr>
            </w:pPr>
            <w:r>
              <w:rPr>
                <w:b/>
                <w:color w:val="FF0000"/>
                <w:sz w:val="22"/>
                <w:szCs w:val="22"/>
              </w:rPr>
              <w:t xml:space="preserve">Uwaga: </w:t>
            </w:r>
            <w:r>
              <w:rPr>
                <w:sz w:val="22"/>
                <w:szCs w:val="22"/>
              </w:rPr>
              <w:t>Wskaźniki skuteczności muszą być konkretne, mierzalne, osiągalne, odpowiednie do specyfiki projektu i terminowe, a ich liczba powinna być niewielka. (b</w:t>
            </w:r>
            <w:r>
              <w:rPr>
                <w:i/>
                <w:sz w:val="22"/>
                <w:szCs w:val="22"/>
              </w:rPr>
              <w:t>ardziej szczegółowe wyjaśnienia wraz z przykładami znajdują się na stronie internetowej:......)</w:t>
            </w:r>
          </w:p>
          <w:p w:rsidR="00304630" w:rsidRDefault="00304630">
            <w:pPr>
              <w:jc w:val="both"/>
              <w:rPr>
                <w:sz w:val="22"/>
                <w:szCs w:val="22"/>
              </w:rPr>
            </w:pPr>
          </w:p>
          <w:p w:rsidR="00304630" w:rsidRDefault="00304630">
            <w:pPr>
              <w:tabs>
                <w:tab w:val="left" w:pos="426"/>
              </w:tabs>
              <w:ind w:left="426" w:hanging="426"/>
              <w:jc w:val="both"/>
              <w:rPr>
                <w:sz w:val="22"/>
                <w:szCs w:val="22"/>
              </w:rPr>
            </w:pPr>
            <w:r>
              <w:rPr>
                <w:sz w:val="22"/>
                <w:szCs w:val="22"/>
              </w:rPr>
              <w:t>Należy się upewnić, że cele, rezultaty, wpływ, działania i odpowiednie wskaźniki są spójne z pkt. 1.14 - Matrycą logiczną.</w:t>
            </w:r>
          </w:p>
          <w:p w:rsidR="00304630" w:rsidRDefault="00304630">
            <w:pPr>
              <w:tabs>
                <w:tab w:val="left" w:pos="426"/>
              </w:tabs>
              <w:ind w:left="426" w:hanging="426"/>
              <w:jc w:val="both"/>
              <w:rPr>
                <w:sz w:val="22"/>
                <w:szCs w:val="22"/>
              </w:rPr>
            </w:pPr>
          </w:p>
          <w:p w:rsidR="00304630" w:rsidRDefault="00304630">
            <w:pPr>
              <w:pBdr>
                <w:top w:val="single" w:sz="4" w:space="1" w:color="000000"/>
                <w:left w:val="single" w:sz="4" w:space="4" w:color="000000"/>
                <w:bottom w:val="single" w:sz="4" w:space="1" w:color="000000"/>
                <w:right w:val="single" w:sz="4" w:space="4" w:color="000000"/>
              </w:pBdr>
              <w:tabs>
                <w:tab w:val="left" w:pos="426"/>
              </w:tabs>
              <w:jc w:val="both"/>
              <w:rPr>
                <w:sz w:val="22"/>
                <w:szCs w:val="22"/>
              </w:rPr>
            </w:pPr>
            <w:r>
              <w:rPr>
                <w:sz w:val="22"/>
                <w:szCs w:val="22"/>
              </w:rPr>
              <w:t>⁭</w:t>
            </w:r>
            <w:r>
              <w:rPr>
                <w:sz w:val="22"/>
                <w:szCs w:val="22"/>
              </w:rPr>
              <w:tab/>
              <w:t xml:space="preserve">Wskaźniki promocji i wizualizacji </w:t>
            </w:r>
          </w:p>
          <w:p w:rsidR="00304630" w:rsidRDefault="00304630">
            <w:pPr>
              <w:jc w:val="both"/>
              <w:rPr>
                <w:sz w:val="22"/>
                <w:szCs w:val="22"/>
              </w:rPr>
            </w:pPr>
          </w:p>
          <w:p w:rsidR="00304630" w:rsidRDefault="00304630">
            <w:pPr>
              <w:jc w:val="both"/>
              <w:rPr>
                <w:sz w:val="22"/>
                <w:szCs w:val="22"/>
              </w:rPr>
            </w:pPr>
          </w:p>
          <w:p w:rsidR="00304630" w:rsidRDefault="00304630">
            <w:pPr>
              <w:jc w:val="both"/>
              <w:rPr>
                <w:sz w:val="22"/>
                <w:szCs w:val="22"/>
              </w:rPr>
            </w:pPr>
          </w:p>
        </w:tc>
      </w:tr>
      <w:tr w:rsidR="00304630">
        <w:tc>
          <w:tcPr>
            <w:tcW w:w="9430"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both"/>
              <w:rPr>
                <w:sz w:val="22"/>
                <w:szCs w:val="22"/>
              </w:rPr>
            </w:pPr>
            <w:r>
              <w:rPr>
                <w:sz w:val="20"/>
              </w:rPr>
              <w:lastRenderedPageBreak/>
              <w:t>⁭</w:t>
            </w:r>
            <w:r>
              <w:rPr>
                <w:sz w:val="20"/>
              </w:rPr>
              <w:tab/>
              <w:t>Wpływ projektu na polityki horyzontalne:</w:t>
            </w:r>
            <w:r>
              <w:rPr>
                <w:sz w:val="22"/>
                <w:szCs w:val="22"/>
              </w:rPr>
              <w:t xml:space="preserve"> </w:t>
            </w:r>
          </w:p>
          <w:p w:rsidR="00304630" w:rsidRDefault="00304630">
            <w:pPr>
              <w:tabs>
                <w:tab w:val="left" w:pos="426"/>
              </w:tabs>
              <w:jc w:val="both"/>
              <w:rPr>
                <w:sz w:val="22"/>
                <w:szCs w:val="22"/>
              </w:rPr>
            </w:pPr>
          </w:p>
          <w:p w:rsidR="00304630" w:rsidRDefault="00304630">
            <w:pPr>
              <w:tabs>
                <w:tab w:val="left" w:pos="426"/>
              </w:tabs>
              <w:jc w:val="both"/>
              <w:rPr>
                <w:i/>
                <w:sz w:val="20"/>
              </w:rPr>
            </w:pPr>
            <w:r>
              <w:rPr>
                <w:sz w:val="22"/>
                <w:szCs w:val="22"/>
              </w:rPr>
              <w:t>Środowisko naturalne (proszę zaznaczyć właściwe pole i opisać wpływ</w:t>
            </w:r>
            <w:r>
              <w:rPr>
                <w:i/>
                <w:sz w:val="20"/>
              </w:rPr>
              <w:t>)</w:t>
            </w:r>
          </w:p>
          <w:tbl>
            <w:tblPr>
              <w:tblW w:w="0" w:type="auto"/>
              <w:tblLayout w:type="fixed"/>
              <w:tblLook w:val="0000"/>
            </w:tblPr>
            <w:tblGrid>
              <w:gridCol w:w="2972"/>
              <w:gridCol w:w="2603"/>
              <w:gridCol w:w="3550"/>
            </w:tblGrid>
            <w:tr w:rsidR="00304630">
              <w:trPr>
                <w:trHeight w:val="238"/>
              </w:trPr>
              <w:tc>
                <w:tcPr>
                  <w:tcW w:w="2972"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260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center"/>
                    <w:rPr>
                      <w:i/>
                      <w:sz w:val="20"/>
                    </w:rPr>
                  </w:pPr>
                  <w:r>
                    <w:rPr>
                      <w:i/>
                      <w:sz w:val="20"/>
                    </w:rPr>
                    <w:t>Proszę zaznaczyć właściwe pole</w:t>
                  </w:r>
                </w:p>
              </w:tc>
              <w:tc>
                <w:tcPr>
                  <w:tcW w:w="3550"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center"/>
                    <w:rPr>
                      <w:i/>
                      <w:sz w:val="20"/>
                    </w:rPr>
                  </w:pPr>
                  <w:r>
                    <w:rPr>
                      <w:i/>
                      <w:sz w:val="20"/>
                    </w:rPr>
                    <w:t>(Proszę opisać wpływ, jeśli dotyczy)</w:t>
                  </w:r>
                </w:p>
              </w:tc>
            </w:tr>
            <w:tr w:rsidR="00304630">
              <w:trPr>
                <w:trHeight w:val="494"/>
              </w:trPr>
              <w:tc>
                <w:tcPr>
                  <w:tcW w:w="2972"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rPr>
                      <w:sz w:val="20"/>
                    </w:rPr>
                  </w:pPr>
                  <w:r>
                    <w:rPr>
                      <w:sz w:val="20"/>
                    </w:rPr>
                    <w:t>Ochrona środowiska jest głównym celem projektu</w:t>
                  </w:r>
                </w:p>
              </w:tc>
              <w:tc>
                <w:tcPr>
                  <w:tcW w:w="260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3550"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both"/>
                    <w:rPr>
                      <w:sz w:val="20"/>
                    </w:rPr>
                  </w:pPr>
                </w:p>
              </w:tc>
            </w:tr>
            <w:tr w:rsidR="00304630">
              <w:trPr>
                <w:trHeight w:val="494"/>
              </w:trPr>
              <w:tc>
                <w:tcPr>
                  <w:tcW w:w="2972"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rPr>
                      <w:sz w:val="20"/>
                    </w:rPr>
                  </w:pPr>
                  <w:r>
                    <w:rPr>
                      <w:sz w:val="20"/>
                    </w:rPr>
                    <w:t>Projekt ma pozytywny wpływ na ochronę środowiska</w:t>
                  </w:r>
                </w:p>
              </w:tc>
              <w:tc>
                <w:tcPr>
                  <w:tcW w:w="260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3550"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both"/>
                    <w:rPr>
                      <w:sz w:val="20"/>
                    </w:rPr>
                  </w:pPr>
                </w:p>
              </w:tc>
            </w:tr>
            <w:tr w:rsidR="00304630">
              <w:trPr>
                <w:trHeight w:val="509"/>
              </w:trPr>
              <w:tc>
                <w:tcPr>
                  <w:tcW w:w="2972"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rPr>
                      <w:sz w:val="20"/>
                    </w:rPr>
                  </w:pPr>
                </w:p>
                <w:p w:rsidR="00304630" w:rsidRDefault="00304630">
                  <w:pPr>
                    <w:tabs>
                      <w:tab w:val="left" w:pos="426"/>
                    </w:tabs>
                    <w:rPr>
                      <w:sz w:val="20"/>
                    </w:rPr>
                  </w:pPr>
                  <w:r>
                    <w:rPr>
                      <w:sz w:val="20"/>
                    </w:rPr>
                    <w:t>Projekt ma neutralny wpływ na ochronę środowiska</w:t>
                  </w:r>
                </w:p>
              </w:tc>
              <w:tc>
                <w:tcPr>
                  <w:tcW w:w="260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3550"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both"/>
                    <w:rPr>
                      <w:sz w:val="20"/>
                    </w:rPr>
                  </w:pPr>
                </w:p>
              </w:tc>
            </w:tr>
          </w:tbl>
          <w:p w:rsidR="00304630" w:rsidRDefault="00304630">
            <w:pPr>
              <w:tabs>
                <w:tab w:val="left" w:pos="426"/>
              </w:tabs>
              <w:jc w:val="both"/>
            </w:pPr>
          </w:p>
          <w:p w:rsidR="00304630" w:rsidRDefault="00304630">
            <w:pPr>
              <w:tabs>
                <w:tab w:val="left" w:pos="426"/>
              </w:tabs>
              <w:jc w:val="both"/>
              <w:rPr>
                <w:sz w:val="22"/>
                <w:szCs w:val="22"/>
              </w:rPr>
            </w:pPr>
            <w:r>
              <w:rPr>
                <w:sz w:val="22"/>
                <w:szCs w:val="22"/>
              </w:rPr>
              <w:t>Równość szans</w:t>
            </w:r>
          </w:p>
          <w:tbl>
            <w:tblPr>
              <w:tblW w:w="0" w:type="auto"/>
              <w:tblLayout w:type="fixed"/>
              <w:tblLook w:val="0000"/>
            </w:tblPr>
            <w:tblGrid>
              <w:gridCol w:w="2993"/>
              <w:gridCol w:w="2531"/>
              <w:gridCol w:w="3606"/>
            </w:tblGrid>
            <w:tr w:rsidR="00304630">
              <w:tc>
                <w:tcPr>
                  <w:tcW w:w="299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2531"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center"/>
                    <w:rPr>
                      <w:i/>
                      <w:sz w:val="20"/>
                    </w:rPr>
                  </w:pPr>
                  <w:r>
                    <w:rPr>
                      <w:i/>
                      <w:sz w:val="20"/>
                    </w:rPr>
                    <w:t>Proszę zaznaczyć właściwe pole</w:t>
                  </w:r>
                </w:p>
              </w:tc>
              <w:tc>
                <w:tcPr>
                  <w:tcW w:w="3606"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center"/>
                    <w:rPr>
                      <w:i/>
                      <w:sz w:val="20"/>
                    </w:rPr>
                  </w:pPr>
                  <w:r>
                    <w:rPr>
                      <w:i/>
                      <w:sz w:val="20"/>
                    </w:rPr>
                    <w:t>(proszę opisać wpływ, jeśli dotyczy)</w:t>
                  </w:r>
                </w:p>
              </w:tc>
            </w:tr>
            <w:tr w:rsidR="00304630">
              <w:tc>
                <w:tcPr>
                  <w:tcW w:w="299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rPr>
                      <w:sz w:val="20"/>
                    </w:rPr>
                  </w:pPr>
                  <w:r>
                    <w:rPr>
                      <w:sz w:val="20"/>
                    </w:rPr>
                    <w:t>Polityka równych szans jest głównym celem projektu</w:t>
                  </w:r>
                </w:p>
              </w:tc>
              <w:tc>
                <w:tcPr>
                  <w:tcW w:w="2531"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3606"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both"/>
                    <w:rPr>
                      <w:sz w:val="20"/>
                    </w:rPr>
                  </w:pPr>
                </w:p>
              </w:tc>
            </w:tr>
            <w:tr w:rsidR="00304630">
              <w:tc>
                <w:tcPr>
                  <w:tcW w:w="299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rPr>
                      <w:sz w:val="20"/>
                    </w:rPr>
                  </w:pPr>
                  <w:r>
                    <w:rPr>
                      <w:sz w:val="20"/>
                    </w:rPr>
                    <w:t>Projekt ma pozytywny wpływ na politykę równych szans</w:t>
                  </w:r>
                </w:p>
              </w:tc>
              <w:tc>
                <w:tcPr>
                  <w:tcW w:w="2531"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3606"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both"/>
                    <w:rPr>
                      <w:sz w:val="20"/>
                    </w:rPr>
                  </w:pPr>
                </w:p>
              </w:tc>
            </w:tr>
            <w:tr w:rsidR="00304630">
              <w:tc>
                <w:tcPr>
                  <w:tcW w:w="299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rPr>
                      <w:sz w:val="20"/>
                    </w:rPr>
                  </w:pPr>
                  <w:r>
                    <w:rPr>
                      <w:sz w:val="20"/>
                    </w:rPr>
                    <w:t>Projekt ma neutralny wpływ na politykę równych szans</w:t>
                  </w:r>
                </w:p>
              </w:tc>
              <w:tc>
                <w:tcPr>
                  <w:tcW w:w="2531"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3606"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both"/>
                    <w:rPr>
                      <w:sz w:val="20"/>
                    </w:rPr>
                  </w:pPr>
                </w:p>
              </w:tc>
            </w:tr>
          </w:tbl>
          <w:p w:rsidR="00304630" w:rsidRDefault="00304630">
            <w:pPr>
              <w:tabs>
                <w:tab w:val="left" w:pos="426"/>
              </w:tabs>
              <w:jc w:val="both"/>
            </w:pPr>
          </w:p>
          <w:p w:rsidR="00304630" w:rsidRDefault="00304630">
            <w:pPr>
              <w:tabs>
                <w:tab w:val="left" w:pos="426"/>
              </w:tabs>
              <w:jc w:val="both"/>
              <w:rPr>
                <w:i/>
                <w:sz w:val="22"/>
                <w:szCs w:val="22"/>
              </w:rPr>
            </w:pPr>
            <w:r>
              <w:rPr>
                <w:sz w:val="22"/>
                <w:szCs w:val="22"/>
              </w:rPr>
              <w:t xml:space="preserve">Technologie informacyjne i komunikacyjne </w:t>
            </w:r>
            <w:r>
              <w:rPr>
                <w:i/>
                <w:sz w:val="22"/>
                <w:szCs w:val="22"/>
              </w:rPr>
              <w:t>(ICT)</w:t>
            </w:r>
          </w:p>
          <w:tbl>
            <w:tblPr>
              <w:tblW w:w="0" w:type="auto"/>
              <w:tblLayout w:type="fixed"/>
              <w:tblLook w:val="0000"/>
            </w:tblPr>
            <w:tblGrid>
              <w:gridCol w:w="2993"/>
              <w:gridCol w:w="2531"/>
              <w:gridCol w:w="3606"/>
            </w:tblGrid>
            <w:tr w:rsidR="00304630">
              <w:tc>
                <w:tcPr>
                  <w:tcW w:w="299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2531"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center"/>
                    <w:rPr>
                      <w:i/>
                      <w:sz w:val="20"/>
                    </w:rPr>
                  </w:pPr>
                  <w:r>
                    <w:rPr>
                      <w:i/>
                      <w:sz w:val="20"/>
                    </w:rPr>
                    <w:t>Proszę zaznaczyć właściwe pole</w:t>
                  </w:r>
                </w:p>
              </w:tc>
              <w:tc>
                <w:tcPr>
                  <w:tcW w:w="3606"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center"/>
                    <w:rPr>
                      <w:i/>
                      <w:sz w:val="20"/>
                    </w:rPr>
                  </w:pPr>
                  <w:r>
                    <w:rPr>
                      <w:i/>
                      <w:sz w:val="20"/>
                    </w:rPr>
                    <w:t>(proszę opisać wpływ, jeśli dotyczy)</w:t>
                  </w:r>
                </w:p>
              </w:tc>
            </w:tr>
            <w:tr w:rsidR="00304630">
              <w:tc>
                <w:tcPr>
                  <w:tcW w:w="299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rPr>
                      <w:sz w:val="20"/>
                    </w:rPr>
                  </w:pPr>
                  <w:r>
                    <w:rPr>
                      <w:sz w:val="20"/>
                    </w:rPr>
                    <w:t>Rozwój polityki ICT jest głównym celem projektu</w:t>
                  </w:r>
                </w:p>
              </w:tc>
              <w:tc>
                <w:tcPr>
                  <w:tcW w:w="2531"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3606"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both"/>
                    <w:rPr>
                      <w:sz w:val="20"/>
                    </w:rPr>
                  </w:pPr>
                </w:p>
              </w:tc>
            </w:tr>
            <w:tr w:rsidR="00304630">
              <w:tc>
                <w:tcPr>
                  <w:tcW w:w="299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rPr>
                      <w:sz w:val="20"/>
                    </w:rPr>
                  </w:pPr>
                  <w:r>
                    <w:rPr>
                      <w:sz w:val="20"/>
                    </w:rPr>
                    <w:t>Projekt ma pozytywny wpływ na politykę ICT</w:t>
                  </w:r>
                </w:p>
              </w:tc>
              <w:tc>
                <w:tcPr>
                  <w:tcW w:w="2531"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3606"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both"/>
                    <w:rPr>
                      <w:sz w:val="20"/>
                    </w:rPr>
                  </w:pPr>
                </w:p>
              </w:tc>
            </w:tr>
            <w:tr w:rsidR="00304630">
              <w:tc>
                <w:tcPr>
                  <w:tcW w:w="2993"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rPr>
                      <w:sz w:val="20"/>
                    </w:rPr>
                  </w:pPr>
                  <w:r>
                    <w:rPr>
                      <w:sz w:val="20"/>
                    </w:rPr>
                    <w:t>Projekt ma neutralny wpływ na politykę ICT</w:t>
                  </w:r>
                </w:p>
              </w:tc>
              <w:tc>
                <w:tcPr>
                  <w:tcW w:w="2531" w:type="dxa"/>
                  <w:tcBorders>
                    <w:top w:val="single" w:sz="4" w:space="0" w:color="000000"/>
                    <w:left w:val="single" w:sz="4" w:space="0" w:color="000000"/>
                    <w:bottom w:val="single" w:sz="4" w:space="0" w:color="000000"/>
                  </w:tcBorders>
                  <w:shd w:val="clear" w:color="auto" w:fill="auto"/>
                </w:tcPr>
                <w:p w:rsidR="00304630" w:rsidRDefault="00304630">
                  <w:pPr>
                    <w:tabs>
                      <w:tab w:val="left" w:pos="426"/>
                    </w:tabs>
                    <w:snapToGrid w:val="0"/>
                    <w:jc w:val="both"/>
                    <w:rPr>
                      <w:sz w:val="20"/>
                    </w:rPr>
                  </w:pPr>
                </w:p>
              </w:tc>
              <w:tc>
                <w:tcPr>
                  <w:tcW w:w="3606"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left" w:pos="426"/>
                    </w:tabs>
                    <w:snapToGrid w:val="0"/>
                    <w:jc w:val="both"/>
                    <w:rPr>
                      <w:sz w:val="20"/>
                    </w:rPr>
                  </w:pPr>
                </w:p>
              </w:tc>
            </w:tr>
          </w:tbl>
          <w:p w:rsidR="00304630" w:rsidRDefault="00304630"/>
        </w:tc>
      </w:tr>
    </w:tbl>
    <w:p w:rsidR="00304630" w:rsidRDefault="00304630">
      <w:pPr>
        <w:pStyle w:val="Heading4"/>
        <w:tabs>
          <w:tab w:val="left" w:pos="0"/>
        </w:tabs>
        <w:ind w:left="0" w:firstLine="0"/>
        <w:jc w:val="both"/>
      </w:pPr>
    </w:p>
    <w:p w:rsidR="00304630" w:rsidRDefault="00304630">
      <w:pPr>
        <w:pStyle w:val="Heading4"/>
        <w:tabs>
          <w:tab w:val="left" w:pos="0"/>
        </w:tabs>
        <w:ind w:left="0" w:firstLine="0"/>
        <w:jc w:val="both"/>
      </w:pPr>
      <w:bookmarkStart w:id="10" w:name="__RefHeading__25_493284622"/>
      <w:bookmarkEnd w:id="10"/>
      <w:r>
        <w:t>1.8. Efekt transgraniczny (maks. 1 strona)</w:t>
      </w:r>
    </w:p>
    <w:p w:rsidR="00304630" w:rsidRDefault="00304630">
      <w:pPr>
        <w:jc w:val="both"/>
        <w:rPr>
          <w:i/>
          <w:sz w:val="22"/>
          <w:szCs w:val="22"/>
        </w:rPr>
      </w:pPr>
      <w:r>
        <w:rPr>
          <w:sz w:val="22"/>
          <w:szCs w:val="22"/>
        </w:rPr>
        <w:t>Wykazać</w:t>
      </w:r>
      <w:r>
        <w:rPr>
          <w:i/>
          <w:sz w:val="22"/>
          <w:szCs w:val="22"/>
        </w:rPr>
        <w:t>:</w:t>
      </w:r>
    </w:p>
    <w:p w:rsidR="00304630" w:rsidRDefault="00304630">
      <w:pPr>
        <w:numPr>
          <w:ilvl w:val="0"/>
          <w:numId w:val="9"/>
        </w:numPr>
        <w:jc w:val="both"/>
        <w:rPr>
          <w:sz w:val="22"/>
          <w:szCs w:val="22"/>
        </w:rPr>
      </w:pPr>
      <w:r>
        <w:rPr>
          <w:sz w:val="22"/>
          <w:szCs w:val="22"/>
        </w:rPr>
        <w:t>W jaki sposób projekt tworzy podstawy do rozwoju współpracy transgranicznej?</w:t>
      </w:r>
    </w:p>
    <w:p w:rsidR="00304630" w:rsidRDefault="00304630">
      <w:pPr>
        <w:numPr>
          <w:ilvl w:val="0"/>
          <w:numId w:val="9"/>
        </w:numPr>
        <w:jc w:val="both"/>
        <w:rPr>
          <w:sz w:val="22"/>
          <w:szCs w:val="22"/>
        </w:rPr>
      </w:pPr>
      <w:r>
        <w:rPr>
          <w:sz w:val="22"/>
          <w:szCs w:val="22"/>
        </w:rPr>
        <w:t>Jakie rezultaty w wyniku realizacji projektu zostaną osiągnięte po obu stronach granicy?</w:t>
      </w:r>
    </w:p>
    <w:p w:rsidR="00304630" w:rsidRDefault="00304630">
      <w:pPr>
        <w:numPr>
          <w:ilvl w:val="0"/>
          <w:numId w:val="9"/>
        </w:numPr>
        <w:jc w:val="both"/>
        <w:rPr>
          <w:sz w:val="22"/>
          <w:szCs w:val="22"/>
        </w:rPr>
      </w:pPr>
      <w:r>
        <w:rPr>
          <w:sz w:val="22"/>
          <w:szCs w:val="22"/>
        </w:rPr>
        <w:t>Jasne odniesienia do współpracy transgranicznej w przyszłości</w:t>
      </w:r>
    </w:p>
    <w:p w:rsidR="00304630" w:rsidRDefault="00304630">
      <w:pPr>
        <w:pStyle w:val="Heading4"/>
        <w:tabs>
          <w:tab w:val="left" w:pos="0"/>
        </w:tabs>
        <w:ind w:left="0" w:firstLine="0"/>
        <w:jc w:val="both"/>
      </w:pPr>
      <w:bookmarkStart w:id="11" w:name="__RefHeading__27_493284622"/>
      <w:bookmarkEnd w:id="11"/>
      <w:r>
        <w:t>1.9. Partnerstwo (maks. 1 strona)</w:t>
      </w:r>
    </w:p>
    <w:p w:rsidR="00304630" w:rsidRDefault="00304630">
      <w:pPr>
        <w:jc w:val="both"/>
        <w:rPr>
          <w:sz w:val="22"/>
          <w:szCs w:val="22"/>
        </w:rPr>
      </w:pPr>
      <w:r>
        <w:rPr>
          <w:sz w:val="22"/>
          <w:szCs w:val="22"/>
        </w:rPr>
        <w:t xml:space="preserve">Szczegółowo opisać: </w:t>
      </w:r>
    </w:p>
    <w:p w:rsidR="00304630" w:rsidRDefault="00304630">
      <w:pPr>
        <w:numPr>
          <w:ilvl w:val="0"/>
          <w:numId w:val="11"/>
        </w:numPr>
        <w:jc w:val="both"/>
        <w:rPr>
          <w:sz w:val="22"/>
          <w:szCs w:val="22"/>
        </w:rPr>
      </w:pPr>
      <w:r>
        <w:rPr>
          <w:sz w:val="22"/>
          <w:szCs w:val="22"/>
        </w:rPr>
        <w:t>Rolę i udział partnerów w projekcie oraz powody, dla których te role zostały im powierzone;</w:t>
      </w:r>
    </w:p>
    <w:p w:rsidR="00304630" w:rsidRDefault="00304630">
      <w:pPr>
        <w:numPr>
          <w:ilvl w:val="0"/>
          <w:numId w:val="11"/>
        </w:numPr>
        <w:jc w:val="both"/>
        <w:rPr>
          <w:sz w:val="22"/>
          <w:szCs w:val="22"/>
        </w:rPr>
      </w:pPr>
      <w:r>
        <w:rPr>
          <w:sz w:val="22"/>
          <w:szCs w:val="22"/>
        </w:rPr>
        <w:t>Zaangażowanie partnerów w realizację projektu, ich rolę i związek z wnioskodawcą, jeśli dotyczy, oraz związek wnioskodawcy z partnerami;</w:t>
      </w:r>
    </w:p>
    <w:p w:rsidR="00304630" w:rsidRDefault="00304630">
      <w:pPr>
        <w:numPr>
          <w:ilvl w:val="0"/>
          <w:numId w:val="11"/>
        </w:numPr>
        <w:jc w:val="both"/>
        <w:rPr>
          <w:sz w:val="22"/>
          <w:szCs w:val="22"/>
        </w:rPr>
      </w:pPr>
      <w:r>
        <w:rPr>
          <w:sz w:val="22"/>
          <w:szCs w:val="22"/>
        </w:rPr>
        <w:t>Historię współpracy z wnioskodawcą.</w:t>
      </w:r>
    </w:p>
    <w:p w:rsidR="00304630" w:rsidRDefault="00304630">
      <w:pPr>
        <w:ind w:left="360"/>
        <w:jc w:val="both"/>
        <w:rPr>
          <w:sz w:val="22"/>
          <w:szCs w:val="22"/>
        </w:rPr>
      </w:pPr>
    </w:p>
    <w:tbl>
      <w:tblPr>
        <w:tblW w:w="0" w:type="auto"/>
        <w:tblInd w:w="-75" w:type="dxa"/>
        <w:tblLayout w:type="fixed"/>
        <w:tblLook w:val="0000"/>
      </w:tblPr>
      <w:tblGrid>
        <w:gridCol w:w="2732"/>
        <w:gridCol w:w="1067"/>
        <w:gridCol w:w="1012"/>
        <w:gridCol w:w="1747"/>
        <w:gridCol w:w="2879"/>
      </w:tblGrid>
      <w:tr w:rsidR="00304630">
        <w:trPr>
          <w:trHeight w:val="264"/>
        </w:trPr>
        <w:tc>
          <w:tcPr>
            <w:tcW w:w="2732" w:type="dxa"/>
            <w:vMerge w:val="restart"/>
            <w:tcBorders>
              <w:top w:val="single" w:sz="4" w:space="0" w:color="000000"/>
              <w:left w:val="single" w:sz="4" w:space="0" w:color="000000"/>
              <w:bottom w:val="single" w:sz="4" w:space="0" w:color="000000"/>
            </w:tcBorders>
            <w:shd w:val="clear" w:color="auto" w:fill="auto"/>
          </w:tcPr>
          <w:p w:rsidR="00304630" w:rsidRDefault="00304630">
            <w:pPr>
              <w:snapToGrid w:val="0"/>
              <w:rPr>
                <w:b/>
                <w:sz w:val="22"/>
                <w:szCs w:val="22"/>
              </w:rPr>
            </w:pPr>
            <w:r>
              <w:rPr>
                <w:b/>
                <w:sz w:val="22"/>
                <w:szCs w:val="22"/>
              </w:rPr>
              <w:t>Wspólne przygotowanie projektu</w:t>
            </w:r>
          </w:p>
        </w:tc>
        <w:tc>
          <w:tcPr>
            <w:tcW w:w="1067" w:type="dxa"/>
            <w:tcBorders>
              <w:top w:val="single" w:sz="4" w:space="0" w:color="000000"/>
              <w:left w:val="single" w:sz="4" w:space="0" w:color="000000"/>
              <w:bottom w:val="single" w:sz="4" w:space="0" w:color="000000"/>
            </w:tcBorders>
            <w:shd w:val="clear" w:color="auto" w:fill="B3B3B3"/>
          </w:tcPr>
          <w:p w:rsidR="00304630" w:rsidRDefault="00304630">
            <w:pPr>
              <w:snapToGrid w:val="0"/>
              <w:jc w:val="center"/>
              <w:rPr>
                <w:sz w:val="22"/>
                <w:szCs w:val="22"/>
              </w:rPr>
            </w:pPr>
            <w:r>
              <w:rPr>
                <w:sz w:val="22"/>
                <w:szCs w:val="22"/>
              </w:rPr>
              <w:t>TAK</w:t>
            </w:r>
          </w:p>
        </w:tc>
        <w:tc>
          <w:tcPr>
            <w:tcW w:w="101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1747" w:type="dxa"/>
            <w:tcBorders>
              <w:top w:val="single" w:sz="4" w:space="0" w:color="000000"/>
              <w:left w:val="single" w:sz="4" w:space="0" w:color="000000"/>
              <w:bottom w:val="single" w:sz="4" w:space="0" w:color="000000"/>
            </w:tcBorders>
            <w:shd w:val="clear" w:color="auto" w:fill="B3B3B3"/>
          </w:tcPr>
          <w:p w:rsidR="00304630" w:rsidRDefault="00304630">
            <w:pPr>
              <w:snapToGrid w:val="0"/>
              <w:jc w:val="both"/>
              <w:rPr>
                <w:sz w:val="22"/>
                <w:szCs w:val="22"/>
              </w:rPr>
            </w:pPr>
            <w:r>
              <w:rPr>
                <w:sz w:val="22"/>
                <w:szCs w:val="22"/>
              </w:rPr>
              <w:t>Opis</w:t>
            </w:r>
          </w:p>
        </w:tc>
        <w:tc>
          <w:tcPr>
            <w:tcW w:w="28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p>
        </w:tc>
      </w:tr>
      <w:tr w:rsidR="00304630">
        <w:trPr>
          <w:trHeight w:val="158"/>
        </w:trPr>
        <w:tc>
          <w:tcPr>
            <w:tcW w:w="2732" w:type="dxa"/>
            <w:vMerge/>
            <w:tcBorders>
              <w:top w:val="single" w:sz="4" w:space="0" w:color="000000"/>
              <w:left w:val="single" w:sz="4" w:space="0" w:color="000000"/>
              <w:bottom w:val="single" w:sz="4" w:space="0" w:color="000000"/>
            </w:tcBorders>
            <w:shd w:val="clear" w:color="auto" w:fill="auto"/>
          </w:tcPr>
          <w:p w:rsidR="00304630" w:rsidRDefault="00304630">
            <w:pPr>
              <w:snapToGrid w:val="0"/>
            </w:pPr>
          </w:p>
        </w:tc>
        <w:tc>
          <w:tcPr>
            <w:tcW w:w="1067" w:type="dxa"/>
            <w:tcBorders>
              <w:top w:val="single" w:sz="4" w:space="0" w:color="000000"/>
              <w:left w:val="single" w:sz="4" w:space="0" w:color="000000"/>
              <w:bottom w:val="single" w:sz="4" w:space="0" w:color="000000"/>
            </w:tcBorders>
            <w:shd w:val="clear" w:color="auto" w:fill="B3B3B3"/>
          </w:tcPr>
          <w:p w:rsidR="00304630" w:rsidRDefault="00304630">
            <w:pPr>
              <w:snapToGrid w:val="0"/>
              <w:jc w:val="center"/>
              <w:rPr>
                <w:sz w:val="22"/>
                <w:szCs w:val="22"/>
              </w:rPr>
            </w:pPr>
            <w:r>
              <w:rPr>
                <w:sz w:val="22"/>
                <w:szCs w:val="22"/>
              </w:rPr>
              <w:t>NIE</w:t>
            </w:r>
          </w:p>
        </w:tc>
        <w:tc>
          <w:tcPr>
            <w:tcW w:w="101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1747" w:type="dxa"/>
            <w:tcBorders>
              <w:top w:val="single" w:sz="4" w:space="0" w:color="000000"/>
              <w:left w:val="single" w:sz="4" w:space="0" w:color="000000"/>
              <w:bottom w:val="single" w:sz="4" w:space="0" w:color="000000"/>
            </w:tcBorders>
            <w:shd w:val="clear" w:color="auto" w:fill="B3B3B3"/>
          </w:tcPr>
          <w:p w:rsidR="00304630" w:rsidRDefault="00304630">
            <w:pPr>
              <w:snapToGrid w:val="0"/>
              <w:jc w:val="both"/>
              <w:rPr>
                <w:sz w:val="22"/>
                <w:szCs w:val="22"/>
              </w:rPr>
            </w:pPr>
          </w:p>
        </w:tc>
        <w:tc>
          <w:tcPr>
            <w:tcW w:w="2879" w:type="dxa"/>
            <w:vMerge/>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pPr>
          </w:p>
        </w:tc>
      </w:tr>
      <w:tr w:rsidR="00304630">
        <w:trPr>
          <w:trHeight w:val="264"/>
        </w:trPr>
        <w:tc>
          <w:tcPr>
            <w:tcW w:w="2732" w:type="dxa"/>
            <w:vMerge w:val="restart"/>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Wspólna realizacja projektu</w:t>
            </w:r>
          </w:p>
        </w:tc>
        <w:tc>
          <w:tcPr>
            <w:tcW w:w="1067" w:type="dxa"/>
            <w:tcBorders>
              <w:top w:val="single" w:sz="4" w:space="0" w:color="000000"/>
              <w:left w:val="single" w:sz="4" w:space="0" w:color="000000"/>
              <w:bottom w:val="single" w:sz="4" w:space="0" w:color="000000"/>
            </w:tcBorders>
            <w:shd w:val="clear" w:color="auto" w:fill="B3B3B3"/>
          </w:tcPr>
          <w:p w:rsidR="00304630" w:rsidRDefault="00304630">
            <w:pPr>
              <w:snapToGrid w:val="0"/>
              <w:jc w:val="center"/>
              <w:rPr>
                <w:sz w:val="22"/>
                <w:szCs w:val="22"/>
              </w:rPr>
            </w:pPr>
            <w:r>
              <w:rPr>
                <w:sz w:val="22"/>
                <w:szCs w:val="22"/>
              </w:rPr>
              <w:t>TAK</w:t>
            </w:r>
          </w:p>
        </w:tc>
        <w:tc>
          <w:tcPr>
            <w:tcW w:w="101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1747" w:type="dxa"/>
            <w:tcBorders>
              <w:top w:val="single" w:sz="4" w:space="0" w:color="000000"/>
              <w:left w:val="single" w:sz="4" w:space="0" w:color="000000"/>
              <w:bottom w:val="single" w:sz="4" w:space="0" w:color="000000"/>
            </w:tcBorders>
            <w:shd w:val="clear" w:color="auto" w:fill="B3B3B3"/>
          </w:tcPr>
          <w:p w:rsidR="00304630" w:rsidRDefault="00304630">
            <w:pPr>
              <w:snapToGrid w:val="0"/>
              <w:jc w:val="both"/>
              <w:rPr>
                <w:sz w:val="22"/>
                <w:szCs w:val="22"/>
              </w:rPr>
            </w:pPr>
          </w:p>
        </w:tc>
        <w:tc>
          <w:tcPr>
            <w:tcW w:w="28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p>
        </w:tc>
      </w:tr>
      <w:tr w:rsidR="00304630">
        <w:trPr>
          <w:trHeight w:val="158"/>
        </w:trPr>
        <w:tc>
          <w:tcPr>
            <w:tcW w:w="2732" w:type="dxa"/>
            <w:vMerge/>
            <w:tcBorders>
              <w:top w:val="single" w:sz="4" w:space="0" w:color="000000"/>
              <w:left w:val="single" w:sz="4" w:space="0" w:color="000000"/>
              <w:bottom w:val="single" w:sz="4" w:space="0" w:color="000000"/>
            </w:tcBorders>
            <w:shd w:val="clear" w:color="auto" w:fill="auto"/>
          </w:tcPr>
          <w:p w:rsidR="00304630" w:rsidRDefault="00304630">
            <w:pPr>
              <w:snapToGrid w:val="0"/>
            </w:pPr>
          </w:p>
        </w:tc>
        <w:tc>
          <w:tcPr>
            <w:tcW w:w="1067" w:type="dxa"/>
            <w:tcBorders>
              <w:top w:val="single" w:sz="4" w:space="0" w:color="000000"/>
              <w:left w:val="single" w:sz="4" w:space="0" w:color="000000"/>
              <w:bottom w:val="single" w:sz="4" w:space="0" w:color="000000"/>
            </w:tcBorders>
            <w:shd w:val="clear" w:color="auto" w:fill="B3B3B3"/>
          </w:tcPr>
          <w:p w:rsidR="00304630" w:rsidRDefault="00304630">
            <w:pPr>
              <w:snapToGrid w:val="0"/>
              <w:jc w:val="center"/>
              <w:rPr>
                <w:sz w:val="22"/>
                <w:szCs w:val="22"/>
              </w:rPr>
            </w:pPr>
            <w:r>
              <w:rPr>
                <w:sz w:val="22"/>
                <w:szCs w:val="22"/>
              </w:rPr>
              <w:t>NIE</w:t>
            </w:r>
          </w:p>
        </w:tc>
        <w:tc>
          <w:tcPr>
            <w:tcW w:w="101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1747" w:type="dxa"/>
            <w:tcBorders>
              <w:top w:val="single" w:sz="4" w:space="0" w:color="000000"/>
              <w:left w:val="single" w:sz="4" w:space="0" w:color="000000"/>
              <w:bottom w:val="single" w:sz="4" w:space="0" w:color="000000"/>
            </w:tcBorders>
            <w:shd w:val="clear" w:color="auto" w:fill="B3B3B3"/>
          </w:tcPr>
          <w:p w:rsidR="00304630" w:rsidRDefault="00304630">
            <w:pPr>
              <w:snapToGrid w:val="0"/>
              <w:jc w:val="both"/>
              <w:rPr>
                <w:sz w:val="22"/>
                <w:szCs w:val="22"/>
              </w:rPr>
            </w:pPr>
          </w:p>
        </w:tc>
        <w:tc>
          <w:tcPr>
            <w:tcW w:w="2879" w:type="dxa"/>
            <w:vMerge/>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pPr>
          </w:p>
        </w:tc>
      </w:tr>
      <w:tr w:rsidR="00304630">
        <w:trPr>
          <w:trHeight w:val="264"/>
        </w:trPr>
        <w:tc>
          <w:tcPr>
            <w:tcW w:w="2732" w:type="dxa"/>
            <w:vMerge w:val="restart"/>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Wspólny personel realizujący projekt</w:t>
            </w:r>
          </w:p>
        </w:tc>
        <w:tc>
          <w:tcPr>
            <w:tcW w:w="1067" w:type="dxa"/>
            <w:tcBorders>
              <w:top w:val="single" w:sz="4" w:space="0" w:color="000000"/>
              <w:left w:val="single" w:sz="4" w:space="0" w:color="000000"/>
              <w:bottom w:val="single" w:sz="4" w:space="0" w:color="000000"/>
            </w:tcBorders>
            <w:shd w:val="clear" w:color="auto" w:fill="B3B3B3"/>
          </w:tcPr>
          <w:p w:rsidR="00304630" w:rsidRDefault="00304630">
            <w:pPr>
              <w:snapToGrid w:val="0"/>
              <w:jc w:val="center"/>
              <w:rPr>
                <w:sz w:val="22"/>
                <w:szCs w:val="22"/>
              </w:rPr>
            </w:pPr>
            <w:r>
              <w:rPr>
                <w:sz w:val="22"/>
                <w:szCs w:val="22"/>
              </w:rPr>
              <w:t>TAK</w:t>
            </w:r>
          </w:p>
        </w:tc>
        <w:tc>
          <w:tcPr>
            <w:tcW w:w="101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1747" w:type="dxa"/>
            <w:tcBorders>
              <w:top w:val="single" w:sz="4" w:space="0" w:color="000000"/>
              <w:left w:val="single" w:sz="4" w:space="0" w:color="000000"/>
              <w:bottom w:val="single" w:sz="4" w:space="0" w:color="000000"/>
            </w:tcBorders>
            <w:shd w:val="clear" w:color="auto" w:fill="B3B3B3"/>
          </w:tcPr>
          <w:p w:rsidR="00304630" w:rsidRDefault="00304630">
            <w:pPr>
              <w:snapToGrid w:val="0"/>
              <w:jc w:val="both"/>
              <w:rPr>
                <w:sz w:val="22"/>
                <w:szCs w:val="22"/>
              </w:rPr>
            </w:pPr>
          </w:p>
        </w:tc>
        <w:tc>
          <w:tcPr>
            <w:tcW w:w="28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p>
        </w:tc>
      </w:tr>
      <w:tr w:rsidR="00304630">
        <w:trPr>
          <w:trHeight w:val="158"/>
        </w:trPr>
        <w:tc>
          <w:tcPr>
            <w:tcW w:w="2732" w:type="dxa"/>
            <w:vMerge/>
            <w:tcBorders>
              <w:top w:val="single" w:sz="4" w:space="0" w:color="000000"/>
              <w:left w:val="single" w:sz="4" w:space="0" w:color="000000"/>
              <w:bottom w:val="single" w:sz="4" w:space="0" w:color="000000"/>
            </w:tcBorders>
            <w:shd w:val="clear" w:color="auto" w:fill="auto"/>
          </w:tcPr>
          <w:p w:rsidR="00304630" w:rsidRDefault="00304630">
            <w:pPr>
              <w:snapToGrid w:val="0"/>
            </w:pPr>
          </w:p>
        </w:tc>
        <w:tc>
          <w:tcPr>
            <w:tcW w:w="1067" w:type="dxa"/>
            <w:tcBorders>
              <w:top w:val="single" w:sz="4" w:space="0" w:color="000000"/>
              <w:left w:val="single" w:sz="4" w:space="0" w:color="000000"/>
              <w:bottom w:val="single" w:sz="4" w:space="0" w:color="000000"/>
            </w:tcBorders>
            <w:shd w:val="clear" w:color="auto" w:fill="B3B3B3"/>
          </w:tcPr>
          <w:p w:rsidR="00304630" w:rsidRDefault="00304630">
            <w:pPr>
              <w:tabs>
                <w:tab w:val="left" w:pos="187"/>
                <w:tab w:val="center" w:pos="425"/>
              </w:tabs>
              <w:snapToGrid w:val="0"/>
              <w:rPr>
                <w:sz w:val="22"/>
                <w:szCs w:val="22"/>
              </w:rPr>
            </w:pPr>
            <w:r>
              <w:rPr>
                <w:sz w:val="22"/>
                <w:szCs w:val="22"/>
              </w:rPr>
              <w:tab/>
              <w:t>NIE</w:t>
            </w:r>
          </w:p>
        </w:tc>
        <w:tc>
          <w:tcPr>
            <w:tcW w:w="101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1747" w:type="dxa"/>
            <w:tcBorders>
              <w:top w:val="single" w:sz="4" w:space="0" w:color="000000"/>
              <w:left w:val="single" w:sz="4" w:space="0" w:color="000000"/>
              <w:bottom w:val="single" w:sz="4" w:space="0" w:color="000000"/>
            </w:tcBorders>
            <w:shd w:val="clear" w:color="auto" w:fill="B3B3B3"/>
          </w:tcPr>
          <w:p w:rsidR="00304630" w:rsidRDefault="00304630">
            <w:pPr>
              <w:snapToGrid w:val="0"/>
              <w:jc w:val="both"/>
              <w:rPr>
                <w:sz w:val="22"/>
                <w:szCs w:val="22"/>
              </w:rPr>
            </w:pPr>
          </w:p>
        </w:tc>
        <w:tc>
          <w:tcPr>
            <w:tcW w:w="2879" w:type="dxa"/>
            <w:vMerge/>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pPr>
          </w:p>
        </w:tc>
      </w:tr>
      <w:tr w:rsidR="00304630">
        <w:trPr>
          <w:trHeight w:val="264"/>
        </w:trPr>
        <w:tc>
          <w:tcPr>
            <w:tcW w:w="2732" w:type="dxa"/>
            <w:vMerge w:val="restart"/>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Wspólne finansowanie projektu</w:t>
            </w:r>
          </w:p>
        </w:tc>
        <w:tc>
          <w:tcPr>
            <w:tcW w:w="1067" w:type="dxa"/>
            <w:tcBorders>
              <w:top w:val="single" w:sz="4" w:space="0" w:color="000000"/>
              <w:left w:val="single" w:sz="4" w:space="0" w:color="000000"/>
              <w:bottom w:val="single" w:sz="4" w:space="0" w:color="000000"/>
            </w:tcBorders>
            <w:shd w:val="clear" w:color="auto" w:fill="B3B3B3"/>
          </w:tcPr>
          <w:p w:rsidR="00304630" w:rsidRDefault="00304630">
            <w:pPr>
              <w:snapToGrid w:val="0"/>
              <w:jc w:val="center"/>
              <w:rPr>
                <w:sz w:val="22"/>
                <w:szCs w:val="22"/>
              </w:rPr>
            </w:pPr>
            <w:r>
              <w:rPr>
                <w:sz w:val="22"/>
                <w:szCs w:val="22"/>
              </w:rPr>
              <w:t>TAK</w:t>
            </w:r>
          </w:p>
        </w:tc>
        <w:tc>
          <w:tcPr>
            <w:tcW w:w="101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1747" w:type="dxa"/>
            <w:tcBorders>
              <w:top w:val="single" w:sz="4" w:space="0" w:color="000000"/>
              <w:left w:val="single" w:sz="4" w:space="0" w:color="000000"/>
              <w:bottom w:val="single" w:sz="4" w:space="0" w:color="000000"/>
            </w:tcBorders>
            <w:shd w:val="clear" w:color="auto" w:fill="B3B3B3"/>
          </w:tcPr>
          <w:p w:rsidR="00304630" w:rsidRDefault="00304630">
            <w:pPr>
              <w:snapToGrid w:val="0"/>
              <w:jc w:val="both"/>
              <w:rPr>
                <w:sz w:val="22"/>
                <w:szCs w:val="22"/>
              </w:rPr>
            </w:pPr>
          </w:p>
        </w:tc>
        <w:tc>
          <w:tcPr>
            <w:tcW w:w="28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p>
        </w:tc>
      </w:tr>
      <w:tr w:rsidR="00304630">
        <w:trPr>
          <w:trHeight w:val="158"/>
        </w:trPr>
        <w:tc>
          <w:tcPr>
            <w:tcW w:w="2732" w:type="dxa"/>
            <w:vMerge/>
            <w:tcBorders>
              <w:top w:val="single" w:sz="4" w:space="0" w:color="000000"/>
              <w:left w:val="single" w:sz="4" w:space="0" w:color="000000"/>
              <w:bottom w:val="single" w:sz="4" w:space="0" w:color="000000"/>
            </w:tcBorders>
            <w:shd w:val="clear" w:color="auto" w:fill="auto"/>
          </w:tcPr>
          <w:p w:rsidR="00304630" w:rsidRDefault="00304630">
            <w:pPr>
              <w:snapToGrid w:val="0"/>
            </w:pPr>
          </w:p>
        </w:tc>
        <w:tc>
          <w:tcPr>
            <w:tcW w:w="1067" w:type="dxa"/>
            <w:tcBorders>
              <w:top w:val="single" w:sz="4" w:space="0" w:color="000000"/>
              <w:left w:val="single" w:sz="4" w:space="0" w:color="000000"/>
              <w:bottom w:val="single" w:sz="4" w:space="0" w:color="000000"/>
            </w:tcBorders>
            <w:shd w:val="clear" w:color="auto" w:fill="B3B3B3"/>
          </w:tcPr>
          <w:p w:rsidR="00304630" w:rsidRDefault="00304630">
            <w:pPr>
              <w:snapToGrid w:val="0"/>
              <w:jc w:val="center"/>
              <w:rPr>
                <w:sz w:val="22"/>
                <w:szCs w:val="22"/>
              </w:rPr>
            </w:pPr>
            <w:r>
              <w:rPr>
                <w:sz w:val="22"/>
                <w:szCs w:val="22"/>
              </w:rPr>
              <w:t>NIE</w:t>
            </w:r>
          </w:p>
        </w:tc>
        <w:tc>
          <w:tcPr>
            <w:tcW w:w="101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1747" w:type="dxa"/>
            <w:tcBorders>
              <w:top w:val="single" w:sz="4" w:space="0" w:color="000000"/>
              <w:left w:val="single" w:sz="4" w:space="0" w:color="000000"/>
              <w:bottom w:val="single" w:sz="4" w:space="0" w:color="000000"/>
            </w:tcBorders>
            <w:shd w:val="clear" w:color="auto" w:fill="B3B3B3"/>
          </w:tcPr>
          <w:p w:rsidR="00304630" w:rsidRDefault="00304630">
            <w:pPr>
              <w:snapToGrid w:val="0"/>
              <w:jc w:val="both"/>
              <w:rPr>
                <w:sz w:val="22"/>
                <w:szCs w:val="22"/>
              </w:rPr>
            </w:pPr>
          </w:p>
        </w:tc>
        <w:tc>
          <w:tcPr>
            <w:tcW w:w="2879" w:type="dxa"/>
            <w:vMerge/>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pPr>
          </w:p>
        </w:tc>
      </w:tr>
    </w:tbl>
    <w:p w:rsidR="00304630" w:rsidRDefault="00304630">
      <w:pPr>
        <w:ind w:left="360"/>
        <w:jc w:val="both"/>
      </w:pPr>
    </w:p>
    <w:p w:rsidR="00304630" w:rsidRDefault="00304630">
      <w:pPr>
        <w:ind w:left="360"/>
        <w:jc w:val="both"/>
        <w:rPr>
          <w:sz w:val="22"/>
          <w:szCs w:val="22"/>
        </w:rPr>
      </w:pPr>
    </w:p>
    <w:tbl>
      <w:tblPr>
        <w:tblW w:w="0" w:type="auto"/>
        <w:tblInd w:w="-147" w:type="dxa"/>
        <w:tblLayout w:type="fixed"/>
        <w:tblCellMar>
          <w:left w:w="70" w:type="dxa"/>
          <w:right w:w="70" w:type="dxa"/>
        </w:tblCellMar>
        <w:tblLook w:val="0000"/>
      </w:tblPr>
      <w:tblGrid>
        <w:gridCol w:w="3469"/>
        <w:gridCol w:w="6015"/>
      </w:tblGrid>
      <w:tr w:rsidR="00304630">
        <w:trPr>
          <w:trHeight w:val="547"/>
        </w:trPr>
        <w:tc>
          <w:tcPr>
            <w:tcW w:w="9484"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304630" w:rsidRDefault="00304630">
            <w:pPr>
              <w:pStyle w:val="EndnoteText"/>
              <w:snapToGrid w:val="0"/>
              <w:rPr>
                <w:b/>
                <w:shd w:val="clear" w:color="auto" w:fill="C0C0C0"/>
                <w:lang w:val="pl-PL"/>
              </w:rPr>
            </w:pPr>
            <w:r>
              <w:rPr>
                <w:b/>
                <w:shd w:val="clear" w:color="auto" w:fill="C0C0C0"/>
                <w:lang w:val="pl-PL"/>
              </w:rPr>
              <w:t>Zadania/działania podejmowane w ramach realizacji projektu</w:t>
            </w:r>
          </w:p>
        </w:tc>
      </w:tr>
      <w:tr w:rsidR="00304630">
        <w:trPr>
          <w:trHeight w:val="445"/>
        </w:trPr>
        <w:tc>
          <w:tcPr>
            <w:tcW w:w="3469"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rPr>
                <w:b/>
                <w:sz w:val="18"/>
                <w:szCs w:val="18"/>
              </w:rPr>
            </w:pPr>
            <w:r>
              <w:rPr>
                <w:b/>
                <w:sz w:val="18"/>
                <w:szCs w:val="18"/>
              </w:rPr>
              <w:t xml:space="preserve">Wnioskodawca lub Partner/Partnerzy </w:t>
            </w:r>
          </w:p>
          <w:p w:rsidR="00304630" w:rsidRDefault="00304630">
            <w:pPr>
              <w:jc w:val="center"/>
              <w:rPr>
                <w:b/>
                <w:sz w:val="18"/>
                <w:szCs w:val="18"/>
                <w:shd w:val="clear" w:color="auto" w:fill="FFFF00"/>
              </w:rPr>
            </w:pPr>
          </w:p>
        </w:tc>
        <w:tc>
          <w:tcPr>
            <w:tcW w:w="6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pStyle w:val="EndnoteText"/>
              <w:snapToGrid w:val="0"/>
              <w:jc w:val="center"/>
              <w:rPr>
                <w:b/>
                <w:sz w:val="18"/>
                <w:szCs w:val="18"/>
                <w:lang w:val="pl-PL"/>
              </w:rPr>
            </w:pPr>
            <w:r>
              <w:rPr>
                <w:b/>
                <w:sz w:val="18"/>
                <w:szCs w:val="18"/>
                <w:lang w:val="pl-PL"/>
              </w:rPr>
              <w:t>Zadania/działania podejmowane w ramach realizacji projektu</w:t>
            </w:r>
          </w:p>
          <w:p w:rsidR="00304630" w:rsidRDefault="00304630">
            <w:pPr>
              <w:jc w:val="center"/>
              <w:rPr>
                <w:b/>
                <w:sz w:val="18"/>
                <w:szCs w:val="18"/>
                <w:shd w:val="clear" w:color="auto" w:fill="FFFF00"/>
              </w:rPr>
            </w:pPr>
          </w:p>
        </w:tc>
      </w:tr>
      <w:tr w:rsidR="00304630">
        <w:trPr>
          <w:trHeight w:val="291"/>
        </w:trPr>
        <w:tc>
          <w:tcPr>
            <w:tcW w:w="3469"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rPr>
                <w:sz w:val="18"/>
                <w:szCs w:val="18"/>
                <w:shd w:val="clear" w:color="auto" w:fill="FFFF00"/>
              </w:rPr>
            </w:pPr>
          </w:p>
          <w:p w:rsidR="00304630" w:rsidRDefault="00304630">
            <w:pPr>
              <w:jc w:val="both"/>
              <w:rPr>
                <w:sz w:val="18"/>
                <w:szCs w:val="18"/>
                <w:shd w:val="clear" w:color="auto" w:fill="FFFF00"/>
              </w:rPr>
            </w:pPr>
          </w:p>
        </w:tc>
        <w:tc>
          <w:tcPr>
            <w:tcW w:w="601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Listanumerowana1"/>
              <w:numPr>
                <w:ilvl w:val="0"/>
                <w:numId w:val="2"/>
              </w:numPr>
              <w:snapToGrid w:val="0"/>
              <w:rPr>
                <w:sz w:val="18"/>
                <w:szCs w:val="18"/>
              </w:rPr>
            </w:pPr>
          </w:p>
        </w:tc>
      </w:tr>
      <w:tr w:rsidR="00304630">
        <w:trPr>
          <w:trHeight w:val="445"/>
        </w:trPr>
        <w:tc>
          <w:tcPr>
            <w:tcW w:w="3469"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rPr>
                <w:sz w:val="18"/>
                <w:szCs w:val="18"/>
                <w:shd w:val="clear" w:color="auto" w:fill="FFFF00"/>
              </w:rPr>
            </w:pPr>
          </w:p>
          <w:p w:rsidR="00304630" w:rsidRDefault="00304630">
            <w:pPr>
              <w:jc w:val="both"/>
              <w:rPr>
                <w:sz w:val="18"/>
                <w:szCs w:val="18"/>
                <w:shd w:val="clear" w:color="auto" w:fill="FFFF00"/>
              </w:rPr>
            </w:pPr>
          </w:p>
        </w:tc>
        <w:tc>
          <w:tcPr>
            <w:tcW w:w="601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pStyle w:val="Listanumerowana1"/>
              <w:numPr>
                <w:ilvl w:val="0"/>
                <w:numId w:val="2"/>
              </w:numPr>
              <w:snapToGrid w:val="0"/>
              <w:rPr>
                <w:sz w:val="18"/>
                <w:szCs w:val="18"/>
              </w:rPr>
            </w:pPr>
          </w:p>
        </w:tc>
      </w:tr>
    </w:tbl>
    <w:p w:rsidR="00304630" w:rsidRDefault="00304630">
      <w:pPr>
        <w:pStyle w:val="Heading4"/>
        <w:ind w:hanging="851"/>
      </w:pPr>
      <w:bookmarkStart w:id="12" w:name="__RefHeading__29_493284622"/>
      <w:bookmarkEnd w:id="12"/>
      <w:r>
        <w:lastRenderedPageBreak/>
        <w:t>1.10. Metodologia (maks. 2 strony)</w:t>
      </w:r>
    </w:p>
    <w:tbl>
      <w:tblPr>
        <w:tblW w:w="0" w:type="auto"/>
        <w:tblInd w:w="-109" w:type="dxa"/>
        <w:tblLayout w:type="fixed"/>
        <w:tblLook w:val="0000"/>
      </w:tblPr>
      <w:tblGrid>
        <w:gridCol w:w="9471"/>
      </w:tblGrid>
      <w:tr w:rsidR="00304630">
        <w:tc>
          <w:tcPr>
            <w:tcW w:w="9471"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after="60"/>
              <w:rPr>
                <w:sz w:val="22"/>
                <w:szCs w:val="22"/>
              </w:rPr>
            </w:pPr>
            <w:r>
              <w:rPr>
                <w:sz w:val="22"/>
                <w:szCs w:val="22"/>
              </w:rPr>
              <w:t>W tym polu szczegółowo opisać:</w:t>
            </w:r>
          </w:p>
          <w:p w:rsidR="00304630" w:rsidRDefault="00304630">
            <w:pPr>
              <w:tabs>
                <w:tab w:val="left" w:pos="426"/>
              </w:tabs>
              <w:spacing w:after="60"/>
              <w:ind w:left="426" w:hanging="426"/>
              <w:jc w:val="both"/>
              <w:rPr>
                <w:sz w:val="22"/>
                <w:szCs w:val="22"/>
              </w:rPr>
            </w:pPr>
            <w:r>
              <w:rPr>
                <w:sz w:val="22"/>
                <w:szCs w:val="22"/>
              </w:rPr>
              <w:t xml:space="preserve">       metody wdrażania i uzasadnienie wyboru danej metodologii;</w:t>
            </w:r>
          </w:p>
          <w:p w:rsidR="00304630" w:rsidRDefault="00304630">
            <w:pPr>
              <w:tabs>
                <w:tab w:val="left" w:pos="426"/>
              </w:tabs>
              <w:spacing w:after="60"/>
              <w:ind w:left="426" w:hanging="426"/>
              <w:jc w:val="both"/>
              <w:rPr>
                <w:sz w:val="22"/>
                <w:szCs w:val="22"/>
              </w:rPr>
            </w:pPr>
            <w:r>
              <w:rPr>
                <w:sz w:val="22"/>
                <w:szCs w:val="22"/>
              </w:rPr>
              <w:t>⁭  jeśli projekt jest przedłużeniem wcześniejszego projektu, proszę wyjaśnić, w jaki sposób projekt będzie bazował na rezultatach poprzedniego projektu. Proszę podać główne wnioski i rekomendacje ewaluacji, które być może zostały przeprowadzone;</w:t>
            </w:r>
          </w:p>
          <w:p w:rsidR="00304630" w:rsidRDefault="00304630">
            <w:pPr>
              <w:tabs>
                <w:tab w:val="left" w:pos="426"/>
              </w:tabs>
              <w:spacing w:after="60"/>
              <w:ind w:left="425" w:hanging="425"/>
              <w:jc w:val="both"/>
              <w:rPr>
                <w:sz w:val="22"/>
                <w:szCs w:val="22"/>
              </w:rPr>
            </w:pPr>
            <w:r>
              <w:rPr>
                <w:sz w:val="22"/>
                <w:szCs w:val="22"/>
              </w:rPr>
              <w:t>⁭</w:t>
            </w:r>
            <w:r>
              <w:rPr>
                <w:sz w:val="22"/>
                <w:szCs w:val="22"/>
              </w:rPr>
              <w:tab/>
              <w:t>jeśli projekt jest częścią większego programu, proszę opisać, w jaki sposób są one dopasowane i skoordynowane z tym programem lub z innym zaplanowanym projektem. Proszę wyszczególnić możliwą synergię z innymi inicjatywami, zwłaszcza z Komisji Europejskiej;</w:t>
            </w:r>
          </w:p>
          <w:p w:rsidR="00304630" w:rsidRDefault="00304630">
            <w:pPr>
              <w:tabs>
                <w:tab w:val="left" w:pos="426"/>
              </w:tabs>
              <w:spacing w:after="60"/>
              <w:ind w:left="426" w:hanging="426"/>
              <w:jc w:val="both"/>
              <w:rPr>
                <w:sz w:val="22"/>
                <w:szCs w:val="22"/>
              </w:rPr>
            </w:pPr>
            <w:r>
              <w:rPr>
                <w:sz w:val="22"/>
                <w:szCs w:val="22"/>
              </w:rPr>
              <w:t>⁭</w:t>
            </w:r>
            <w:r>
              <w:rPr>
                <w:sz w:val="22"/>
                <w:szCs w:val="22"/>
              </w:rPr>
              <w:tab/>
              <w:t>rolę i uczestnictwo różnych grup docelowych w projekcie, oraz powody, dla których te role zostały im powierzone;</w:t>
            </w:r>
          </w:p>
          <w:p w:rsidR="00304630" w:rsidRDefault="00304630">
            <w:pPr>
              <w:tabs>
                <w:tab w:val="left" w:pos="426"/>
              </w:tabs>
              <w:spacing w:after="60"/>
              <w:ind w:left="426" w:hanging="426"/>
              <w:jc w:val="both"/>
              <w:rPr>
                <w:sz w:val="22"/>
                <w:szCs w:val="22"/>
              </w:rPr>
            </w:pPr>
            <w:r>
              <w:rPr>
                <w:sz w:val="22"/>
                <w:szCs w:val="22"/>
              </w:rPr>
              <w:t>⁭</w:t>
            </w:r>
            <w:r>
              <w:rPr>
                <w:sz w:val="22"/>
                <w:szCs w:val="22"/>
              </w:rPr>
              <w:tab/>
              <w:t>strukturę organizacyjną i proponowany skład zespołu wdrażającego projekt (wg stanowisk: nie ma potrzeby podawać nazwisk);</w:t>
            </w:r>
          </w:p>
          <w:p w:rsidR="00304630" w:rsidRDefault="00304630">
            <w:pPr>
              <w:tabs>
                <w:tab w:val="left" w:pos="426"/>
              </w:tabs>
              <w:spacing w:after="60"/>
              <w:ind w:left="426" w:hanging="426"/>
              <w:jc w:val="both"/>
              <w:rPr>
                <w:sz w:val="22"/>
                <w:szCs w:val="22"/>
              </w:rPr>
            </w:pPr>
            <w:r>
              <w:rPr>
                <w:sz w:val="22"/>
                <w:szCs w:val="22"/>
              </w:rPr>
              <w:t>⁭</w:t>
            </w:r>
            <w:r>
              <w:rPr>
                <w:sz w:val="22"/>
                <w:szCs w:val="22"/>
              </w:rPr>
              <w:tab/>
              <w:t>główne środki proponowane do wdrażania projektu (wyposażenie, materiały i zasoby, które mają być nabyte lub wypożyczone);</w:t>
            </w:r>
          </w:p>
          <w:p w:rsidR="00304630" w:rsidRDefault="00304630">
            <w:pPr>
              <w:widowControl w:val="0"/>
              <w:tabs>
                <w:tab w:val="left" w:pos="426"/>
                <w:tab w:val="right" w:leader="dot" w:pos="9360"/>
              </w:tabs>
              <w:spacing w:after="60"/>
              <w:ind w:left="426" w:right="720" w:hanging="426"/>
              <w:jc w:val="both"/>
              <w:rPr>
                <w:sz w:val="22"/>
                <w:szCs w:val="22"/>
              </w:rPr>
            </w:pPr>
            <w:r>
              <w:rPr>
                <w:sz w:val="22"/>
                <w:szCs w:val="22"/>
              </w:rPr>
              <w:t>⁭</w:t>
            </w:r>
            <w:r>
              <w:rPr>
                <w:sz w:val="22"/>
                <w:szCs w:val="22"/>
              </w:rPr>
              <w:tab/>
              <w:t>nastawienie każdej ze stron ogólnie do projektu i poszczególnych działań;</w:t>
            </w:r>
          </w:p>
          <w:p w:rsidR="00304630" w:rsidRDefault="00304630">
            <w:pPr>
              <w:widowControl w:val="0"/>
              <w:tabs>
                <w:tab w:val="left" w:pos="426"/>
                <w:tab w:val="right" w:leader="dot" w:pos="9360"/>
              </w:tabs>
              <w:spacing w:after="60"/>
              <w:ind w:left="426" w:right="720" w:hanging="426"/>
              <w:jc w:val="both"/>
              <w:rPr>
                <w:sz w:val="22"/>
                <w:szCs w:val="22"/>
              </w:rPr>
            </w:pPr>
            <w:r>
              <w:rPr>
                <w:sz w:val="22"/>
                <w:szCs w:val="22"/>
              </w:rPr>
              <w:t>⁭   jeśli dotyczy wykaz działań, które mają zostać zrealizowane poza obszarem Programu oraz szczegółowe uzasadnienie</w:t>
            </w:r>
            <w:r>
              <w:rPr>
                <w:rStyle w:val="Znakiprzypiswdolnych"/>
                <w:szCs w:val="22"/>
                <w:lang w:val="pl-PL"/>
              </w:rPr>
              <w:footnoteReference w:id="8"/>
            </w:r>
            <w:r>
              <w:rPr>
                <w:sz w:val="22"/>
                <w:szCs w:val="22"/>
              </w:rPr>
              <w:t>.</w:t>
            </w:r>
          </w:p>
        </w:tc>
      </w:tr>
    </w:tbl>
    <w:p w:rsidR="00304630" w:rsidRDefault="00304630">
      <w:pPr>
        <w:tabs>
          <w:tab w:val="left" w:pos="2010"/>
        </w:tabs>
        <w:spacing w:after="60"/>
        <w:ind w:left="426" w:hanging="426"/>
        <w:jc w:val="both"/>
        <w:rPr>
          <w:sz w:val="22"/>
          <w:szCs w:val="22"/>
        </w:rPr>
      </w:pPr>
      <w:r>
        <w:rPr>
          <w:sz w:val="22"/>
          <w:szCs w:val="22"/>
        </w:rPr>
        <w:tab/>
      </w:r>
      <w:r>
        <w:rPr>
          <w:sz w:val="22"/>
          <w:szCs w:val="22"/>
        </w:rPr>
        <w:tab/>
      </w:r>
    </w:p>
    <w:p w:rsidR="00304630" w:rsidRDefault="00304630">
      <w:pPr>
        <w:pStyle w:val="Heading4"/>
        <w:ind w:left="0" w:firstLine="0"/>
        <w:rPr>
          <w:sz w:val="22"/>
          <w:szCs w:val="22"/>
        </w:rPr>
      </w:pPr>
      <w:bookmarkStart w:id="13" w:name="__RefHeading__31_493284622"/>
      <w:bookmarkEnd w:id="13"/>
      <w:r>
        <w:rPr>
          <w:sz w:val="22"/>
          <w:szCs w:val="22"/>
        </w:rPr>
        <w:t>1.11. Długość trwania oraz indykatywny plan realizacji projektu</w:t>
      </w:r>
    </w:p>
    <w:tbl>
      <w:tblPr>
        <w:tblW w:w="0" w:type="auto"/>
        <w:tblInd w:w="-103" w:type="dxa"/>
        <w:tblLayout w:type="fixed"/>
        <w:tblCellMar>
          <w:left w:w="70" w:type="dxa"/>
          <w:right w:w="70" w:type="dxa"/>
        </w:tblCellMar>
        <w:tblLook w:val="0000"/>
      </w:tblPr>
      <w:tblGrid>
        <w:gridCol w:w="3270"/>
        <w:gridCol w:w="6105"/>
      </w:tblGrid>
      <w:tr w:rsidR="00304630">
        <w:trPr>
          <w:trHeight w:val="570"/>
        </w:trPr>
        <w:tc>
          <w:tcPr>
            <w:tcW w:w="3270" w:type="dxa"/>
            <w:tcBorders>
              <w:top w:val="single" w:sz="4" w:space="0" w:color="000000"/>
              <w:left w:val="single" w:sz="4" w:space="0" w:color="000000"/>
              <w:bottom w:val="single" w:sz="4" w:space="0" w:color="000000"/>
            </w:tcBorders>
            <w:shd w:val="clear" w:color="auto" w:fill="D9D9D9"/>
          </w:tcPr>
          <w:p w:rsidR="00304630" w:rsidRDefault="00304630">
            <w:pPr>
              <w:keepNext/>
              <w:keepLines/>
              <w:snapToGrid w:val="0"/>
              <w:jc w:val="both"/>
              <w:rPr>
                <w:sz w:val="22"/>
                <w:szCs w:val="22"/>
              </w:rPr>
            </w:pPr>
            <w:r>
              <w:rPr>
                <w:sz w:val="22"/>
                <w:szCs w:val="22"/>
              </w:rPr>
              <w:t xml:space="preserve">Długość trwania projektu wyniesie </w:t>
            </w:r>
          </w:p>
          <w:p w:rsidR="00304630" w:rsidRDefault="00304630">
            <w:pPr>
              <w:keepNext/>
              <w:keepLines/>
              <w:jc w:val="both"/>
              <w:rPr>
                <w:sz w:val="22"/>
                <w:szCs w:val="22"/>
              </w:rPr>
            </w:pPr>
          </w:p>
        </w:tc>
        <w:tc>
          <w:tcPr>
            <w:tcW w:w="610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keepNext/>
              <w:keepLines/>
              <w:snapToGrid w:val="0"/>
              <w:ind w:left="98"/>
              <w:jc w:val="both"/>
              <w:rPr>
                <w:sz w:val="22"/>
                <w:szCs w:val="22"/>
              </w:rPr>
            </w:pPr>
            <w:r>
              <w:rPr>
                <w:sz w:val="22"/>
                <w:szCs w:val="22"/>
              </w:rPr>
              <w:t>&lt;X&gt; miesięcy (maks. 24 miesiące).</w:t>
            </w:r>
          </w:p>
        </w:tc>
      </w:tr>
    </w:tbl>
    <w:p w:rsidR="00304630" w:rsidRDefault="00304630">
      <w:pPr>
        <w:keepNext/>
        <w:keepLines/>
        <w:jc w:val="both"/>
      </w:pPr>
    </w:p>
    <w:p w:rsidR="00304630" w:rsidRDefault="00304630">
      <w:pPr>
        <w:keepNext/>
        <w:keepLines/>
        <w:jc w:val="both"/>
        <w:rPr>
          <w:sz w:val="22"/>
          <w:szCs w:val="22"/>
        </w:rPr>
      </w:pPr>
      <w:r>
        <w:rPr>
          <w:sz w:val="22"/>
          <w:szCs w:val="22"/>
        </w:rPr>
        <w:t xml:space="preserve">Wnioskodawcy nie powinni wskazywać dokładnych dat rozpoczęcia realizacji projektu lecz wskazać ,,miesiąc 1", ,,miesiąc 2'' itd. </w:t>
      </w:r>
    </w:p>
    <w:p w:rsidR="00304630" w:rsidRDefault="00304630">
      <w:pPr>
        <w:keepNext/>
        <w:keepLines/>
        <w:jc w:val="both"/>
        <w:rPr>
          <w:sz w:val="22"/>
          <w:szCs w:val="22"/>
        </w:rPr>
      </w:pPr>
    </w:p>
    <w:p w:rsidR="00304630" w:rsidRDefault="00304630">
      <w:pPr>
        <w:keepNext/>
        <w:keepLines/>
        <w:jc w:val="both"/>
        <w:rPr>
          <w:sz w:val="22"/>
          <w:szCs w:val="22"/>
        </w:rPr>
      </w:pPr>
      <w:r>
        <w:rPr>
          <w:sz w:val="22"/>
          <w:szCs w:val="22"/>
        </w:rPr>
        <w:t xml:space="preserve">Wnioskodawcy powinni pamiętać, że opracowanie planu realizacji projektu, jak również długości każdego pojedynczego działania, powinno bazować na </w:t>
      </w:r>
      <w:r>
        <w:rPr>
          <w:b/>
          <w:sz w:val="22"/>
          <w:szCs w:val="22"/>
        </w:rPr>
        <w:t>najbardziej prawdopodobnym okresie</w:t>
      </w:r>
      <w:r>
        <w:rPr>
          <w:sz w:val="22"/>
          <w:szCs w:val="22"/>
        </w:rPr>
        <w:t xml:space="preserve"> realizacji, a nie na najkrótszej możliwości, biorąc jednocześnie pod uwagę wszystkie czynniki, jakie mogą mieć wpływ na plan realizacji.</w:t>
      </w:r>
    </w:p>
    <w:p w:rsidR="00304630" w:rsidRDefault="00304630">
      <w:pPr>
        <w:keepNext/>
        <w:keepLines/>
        <w:jc w:val="both"/>
        <w:rPr>
          <w:sz w:val="22"/>
          <w:szCs w:val="22"/>
        </w:rPr>
      </w:pPr>
    </w:p>
    <w:p w:rsidR="00304630" w:rsidRDefault="00304630">
      <w:pPr>
        <w:keepNext/>
        <w:keepLines/>
        <w:jc w:val="both"/>
        <w:rPr>
          <w:sz w:val="22"/>
          <w:szCs w:val="22"/>
        </w:rPr>
      </w:pPr>
      <w:r>
        <w:rPr>
          <w:sz w:val="22"/>
          <w:szCs w:val="22"/>
        </w:rPr>
        <w:t>Działania wymienione w planie projektu powinny współgrać z działaniami opisanymi szczegółowo w części 1.7. Jednostką wdrażającą powinien być wnioskodawca lub jeden z jego partnerów lub podwykonawców. Miesiące lub okresy, w których nie będą realizowane żadne działania muszą być uwzględnione w planie działań projektu i wliczone do całkowitego szacowanego czasu trwania projektu.</w:t>
      </w:r>
    </w:p>
    <w:p w:rsidR="00304630" w:rsidRDefault="00304630">
      <w:pPr>
        <w:jc w:val="both"/>
        <w:rPr>
          <w:sz w:val="22"/>
          <w:szCs w:val="22"/>
        </w:rPr>
      </w:pPr>
    </w:p>
    <w:p w:rsidR="00304630" w:rsidRDefault="00304630">
      <w:pPr>
        <w:jc w:val="both"/>
        <w:rPr>
          <w:sz w:val="22"/>
          <w:szCs w:val="22"/>
        </w:rPr>
      </w:pPr>
      <w:r>
        <w:rPr>
          <w:sz w:val="22"/>
          <w:szCs w:val="22"/>
        </w:rPr>
        <w:lastRenderedPageBreak/>
        <w:t>Plan działań na pierwsze 12 miesięcy wdrażania powinien być wystarczająco szczegółowy, aby dać podgląd na przygotowanie i realizację każdego z działań. Plan działań na każde z lat następnych może być bardziej ogólny i powinien wyszczególniać jedynie główne działania przewidziane na wspomniane lata. W tym celu plan działań należy podzielić na półroczne okresy. (NB: Bardziej szczegółowy plan działań na każde z następnych lat powinien zostać przedłożony przed otrzymaniem nowej płatności zaliczkowej, zgodnie z art. 2.1 Warunków ogólnych umowy grantowej).</w:t>
      </w:r>
    </w:p>
    <w:p w:rsidR="00304630" w:rsidRDefault="00304630">
      <w:pPr>
        <w:jc w:val="both"/>
        <w:rPr>
          <w:sz w:val="22"/>
          <w:szCs w:val="22"/>
        </w:rPr>
      </w:pPr>
    </w:p>
    <w:p w:rsidR="00304630" w:rsidRDefault="00304630">
      <w:pPr>
        <w:jc w:val="both"/>
        <w:rPr>
          <w:sz w:val="22"/>
          <w:szCs w:val="22"/>
        </w:rPr>
      </w:pPr>
    </w:p>
    <w:p w:rsidR="00304630" w:rsidRDefault="00304630">
      <w:pPr>
        <w:jc w:val="both"/>
        <w:rPr>
          <w:sz w:val="22"/>
          <w:szCs w:val="22"/>
        </w:rPr>
      </w:pPr>
      <w:r>
        <w:rPr>
          <w:sz w:val="22"/>
          <w:szCs w:val="22"/>
        </w:rPr>
        <w:t xml:space="preserve">Plan działań sporządza się zgodnie z następującym formatem: </w:t>
      </w:r>
    </w:p>
    <w:p w:rsidR="00304630" w:rsidRDefault="00304630">
      <w:pPr>
        <w:jc w:val="both"/>
        <w:rPr>
          <w:sz w:val="22"/>
          <w:szCs w:val="22"/>
        </w:rPr>
      </w:pPr>
    </w:p>
    <w:p w:rsidR="00304630" w:rsidRDefault="00304630">
      <w:pPr>
        <w:jc w:val="both"/>
        <w:rPr>
          <w:sz w:val="22"/>
          <w:szCs w:val="22"/>
        </w:rPr>
      </w:pPr>
    </w:p>
    <w:tbl>
      <w:tblPr>
        <w:tblW w:w="0" w:type="auto"/>
        <w:tblInd w:w="108" w:type="dxa"/>
        <w:tblLayout w:type="fixed"/>
        <w:tblLook w:val="0000"/>
      </w:tblPr>
      <w:tblGrid>
        <w:gridCol w:w="1553"/>
        <w:gridCol w:w="999"/>
        <w:gridCol w:w="425"/>
        <w:gridCol w:w="425"/>
        <w:gridCol w:w="503"/>
        <w:gridCol w:w="464"/>
        <w:gridCol w:w="451"/>
        <w:gridCol w:w="477"/>
        <w:gridCol w:w="464"/>
        <w:gridCol w:w="476"/>
        <w:gridCol w:w="452"/>
        <w:gridCol w:w="464"/>
        <w:gridCol w:w="502"/>
        <w:gridCol w:w="2134"/>
      </w:tblGrid>
      <w:tr w:rsidR="00304630">
        <w:trPr>
          <w:cantSplit/>
        </w:trPr>
        <w:tc>
          <w:tcPr>
            <w:tcW w:w="9789" w:type="dxa"/>
            <w:gridSpan w:val="14"/>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rPr>
            </w:pPr>
            <w:r>
              <w:rPr>
                <w:sz w:val="22"/>
              </w:rPr>
              <w:t>Rok 1</w:t>
            </w:r>
          </w:p>
        </w:tc>
      </w:tr>
      <w:tr w:rsidR="00304630">
        <w:trPr>
          <w:cantSplit/>
        </w:trPr>
        <w:tc>
          <w:tcPr>
            <w:tcW w:w="1553" w:type="dxa"/>
            <w:tcBorders>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3267" w:type="dxa"/>
            <w:gridSpan w:val="6"/>
            <w:tcBorders>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 xml:space="preserve">                  Półrocze 1</w:t>
            </w:r>
          </w:p>
        </w:tc>
        <w:tc>
          <w:tcPr>
            <w:tcW w:w="2835" w:type="dxa"/>
            <w:gridSpan w:val="6"/>
            <w:tcBorders>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 xml:space="preserve">              Półrocze 2</w:t>
            </w:r>
          </w:p>
        </w:tc>
        <w:tc>
          <w:tcPr>
            <w:tcW w:w="2134" w:type="dxa"/>
            <w:tcBorders>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p>
        </w:tc>
      </w:tr>
      <w:tr w:rsidR="00304630">
        <w:trPr>
          <w:cantSplit/>
        </w:trPr>
        <w:tc>
          <w:tcPr>
            <w:tcW w:w="1553"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Działanie</w:t>
            </w:r>
          </w:p>
        </w:tc>
        <w:tc>
          <w:tcPr>
            <w:tcW w:w="999"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Miesiąc 1</w:t>
            </w:r>
          </w:p>
        </w:tc>
        <w:tc>
          <w:tcPr>
            <w:tcW w:w="425"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2</w:t>
            </w:r>
          </w:p>
        </w:tc>
        <w:tc>
          <w:tcPr>
            <w:tcW w:w="425"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3</w:t>
            </w:r>
          </w:p>
        </w:tc>
        <w:tc>
          <w:tcPr>
            <w:tcW w:w="503"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4</w:t>
            </w:r>
          </w:p>
        </w:tc>
        <w:tc>
          <w:tcPr>
            <w:tcW w:w="464"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5</w:t>
            </w:r>
          </w:p>
        </w:tc>
        <w:tc>
          <w:tcPr>
            <w:tcW w:w="451"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6</w:t>
            </w:r>
          </w:p>
        </w:tc>
        <w:tc>
          <w:tcPr>
            <w:tcW w:w="477"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7</w:t>
            </w:r>
          </w:p>
        </w:tc>
        <w:tc>
          <w:tcPr>
            <w:tcW w:w="464"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8</w:t>
            </w:r>
          </w:p>
        </w:tc>
        <w:tc>
          <w:tcPr>
            <w:tcW w:w="476"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9</w:t>
            </w:r>
          </w:p>
        </w:tc>
        <w:tc>
          <w:tcPr>
            <w:tcW w:w="452"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10</w:t>
            </w:r>
          </w:p>
        </w:tc>
        <w:tc>
          <w:tcPr>
            <w:tcW w:w="464"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11</w:t>
            </w:r>
          </w:p>
        </w:tc>
        <w:tc>
          <w:tcPr>
            <w:tcW w:w="502"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12</w:t>
            </w:r>
          </w:p>
        </w:tc>
        <w:tc>
          <w:tcPr>
            <w:tcW w:w="2134" w:type="dxa"/>
            <w:tcBorders>
              <w:left w:val="single" w:sz="4" w:space="0" w:color="000000"/>
              <w:bottom w:val="single" w:sz="4" w:space="0" w:color="000000"/>
              <w:right w:val="single" w:sz="4" w:space="0" w:color="000000"/>
            </w:tcBorders>
            <w:shd w:val="clear" w:color="auto" w:fill="auto"/>
          </w:tcPr>
          <w:p w:rsidR="00304630" w:rsidRDefault="00304630">
            <w:pPr>
              <w:snapToGrid w:val="0"/>
              <w:jc w:val="both"/>
              <w:rPr>
                <w:sz w:val="22"/>
              </w:rPr>
            </w:pPr>
            <w:r>
              <w:rPr>
                <w:sz w:val="22"/>
              </w:rPr>
              <w:t>Jednostka wdrażająca</w:t>
            </w:r>
          </w:p>
        </w:tc>
      </w:tr>
      <w:tr w:rsidR="00304630">
        <w:trPr>
          <w:cantSplit/>
        </w:trPr>
        <w:tc>
          <w:tcPr>
            <w:tcW w:w="155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Przykład</w:t>
            </w:r>
          </w:p>
        </w:tc>
        <w:tc>
          <w:tcPr>
            <w:tcW w:w="999" w:type="dxa"/>
            <w:tcBorders>
              <w:top w:val="single" w:sz="4" w:space="0" w:color="000000"/>
              <w:left w:val="single" w:sz="4" w:space="0" w:color="000000"/>
            </w:tcBorders>
            <w:shd w:val="clear" w:color="auto" w:fill="auto"/>
          </w:tcPr>
          <w:p w:rsidR="00304630" w:rsidRDefault="00304630">
            <w:pPr>
              <w:snapToGrid w:val="0"/>
              <w:jc w:val="both"/>
              <w:rPr>
                <w:sz w:val="20"/>
              </w:rPr>
            </w:pPr>
            <w:r>
              <w:rPr>
                <w:sz w:val="20"/>
              </w:rPr>
              <w:t>przykład</w:t>
            </w:r>
          </w:p>
        </w:tc>
        <w:tc>
          <w:tcPr>
            <w:tcW w:w="425" w:type="dxa"/>
            <w:tcBorders>
              <w:top w:val="single" w:sz="4" w:space="0" w:color="000000"/>
              <w:left w:val="single" w:sz="4" w:space="0" w:color="000000"/>
            </w:tcBorders>
            <w:shd w:val="clear" w:color="auto" w:fill="auto"/>
          </w:tcPr>
          <w:p w:rsidR="00304630" w:rsidRDefault="00304630">
            <w:pPr>
              <w:snapToGrid w:val="0"/>
              <w:jc w:val="both"/>
              <w:rPr>
                <w:sz w:val="22"/>
                <w:szCs w:val="22"/>
              </w:rPr>
            </w:pPr>
          </w:p>
        </w:tc>
        <w:tc>
          <w:tcPr>
            <w:tcW w:w="425" w:type="dxa"/>
            <w:tcBorders>
              <w:top w:val="single" w:sz="4" w:space="0" w:color="000000"/>
              <w:left w:val="single" w:sz="4" w:space="0" w:color="000000"/>
            </w:tcBorders>
            <w:shd w:val="clear" w:color="auto" w:fill="auto"/>
          </w:tcPr>
          <w:p w:rsidR="00304630" w:rsidRDefault="00304630">
            <w:pPr>
              <w:snapToGrid w:val="0"/>
              <w:jc w:val="both"/>
              <w:rPr>
                <w:sz w:val="22"/>
                <w:szCs w:val="22"/>
              </w:rPr>
            </w:pPr>
          </w:p>
        </w:tc>
        <w:tc>
          <w:tcPr>
            <w:tcW w:w="50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51"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77"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76"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5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50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Przykład</w:t>
            </w:r>
          </w:p>
        </w:tc>
      </w:tr>
      <w:tr w:rsidR="00304630">
        <w:trPr>
          <w:cantSplit/>
          <w:trHeight w:val="533"/>
        </w:trPr>
        <w:tc>
          <w:tcPr>
            <w:tcW w:w="1553"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Przygotowanie Działanie 1 (tytuł)</w:t>
            </w:r>
          </w:p>
        </w:tc>
        <w:tc>
          <w:tcPr>
            <w:tcW w:w="999"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rPr>
            </w:pPr>
          </w:p>
        </w:tc>
        <w:tc>
          <w:tcPr>
            <w:tcW w:w="425"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rPr>
            </w:pPr>
          </w:p>
        </w:tc>
        <w:tc>
          <w:tcPr>
            <w:tcW w:w="425"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rPr>
            </w:pPr>
          </w:p>
        </w:tc>
        <w:tc>
          <w:tcPr>
            <w:tcW w:w="503"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51"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77"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76"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52"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502"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 xml:space="preserve">Wnioskodawca </w:t>
            </w:r>
          </w:p>
          <w:p w:rsidR="00304630" w:rsidRDefault="00304630">
            <w:pPr>
              <w:jc w:val="both"/>
              <w:rPr>
                <w:sz w:val="22"/>
                <w:szCs w:val="22"/>
              </w:rPr>
            </w:pPr>
          </w:p>
        </w:tc>
      </w:tr>
      <w:tr w:rsidR="00304630">
        <w:trPr>
          <w:cantSplit/>
        </w:trPr>
        <w:tc>
          <w:tcPr>
            <w:tcW w:w="1553"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Realizacja Działanie 1 (tytuł)</w:t>
            </w:r>
          </w:p>
        </w:tc>
        <w:tc>
          <w:tcPr>
            <w:tcW w:w="999"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25"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25"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503"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51"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77"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76"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52"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502"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Partner 1</w:t>
            </w:r>
          </w:p>
        </w:tc>
      </w:tr>
      <w:tr w:rsidR="00304630">
        <w:trPr>
          <w:cantSplit/>
        </w:trPr>
        <w:tc>
          <w:tcPr>
            <w:tcW w:w="1553"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Przygotowanie Działanie 2 (tytuł)</w:t>
            </w:r>
          </w:p>
        </w:tc>
        <w:tc>
          <w:tcPr>
            <w:tcW w:w="999"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503"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64" w:type="dxa"/>
            <w:tcBorders>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51" w:type="dxa"/>
            <w:tcBorders>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77" w:type="dxa"/>
            <w:tcBorders>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76" w:type="dxa"/>
            <w:tcBorders>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52" w:type="dxa"/>
            <w:tcBorders>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502"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 xml:space="preserve">Partner 2 </w:t>
            </w:r>
          </w:p>
        </w:tc>
      </w:tr>
      <w:tr w:rsidR="00304630">
        <w:trPr>
          <w:cantSplit/>
        </w:trPr>
        <w:tc>
          <w:tcPr>
            <w:tcW w:w="155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Itd.</w:t>
            </w:r>
          </w:p>
        </w:tc>
        <w:tc>
          <w:tcPr>
            <w:tcW w:w="99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50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51"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77"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76"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5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50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Itd.</w:t>
            </w:r>
          </w:p>
        </w:tc>
      </w:tr>
    </w:tbl>
    <w:p w:rsidR="00304630" w:rsidRDefault="00304630">
      <w:pPr>
        <w:jc w:val="both"/>
      </w:pPr>
    </w:p>
    <w:p w:rsidR="00304630" w:rsidRDefault="00304630">
      <w:pPr>
        <w:jc w:val="both"/>
        <w:rPr>
          <w:sz w:val="22"/>
          <w:szCs w:val="22"/>
        </w:rPr>
      </w:pPr>
    </w:p>
    <w:tbl>
      <w:tblPr>
        <w:tblW w:w="0" w:type="auto"/>
        <w:tblInd w:w="108" w:type="dxa"/>
        <w:tblLayout w:type="fixed"/>
        <w:tblLook w:val="0000"/>
      </w:tblPr>
      <w:tblGrid>
        <w:gridCol w:w="1553"/>
        <w:gridCol w:w="999"/>
        <w:gridCol w:w="425"/>
        <w:gridCol w:w="425"/>
        <w:gridCol w:w="503"/>
        <w:gridCol w:w="464"/>
        <w:gridCol w:w="451"/>
        <w:gridCol w:w="477"/>
        <w:gridCol w:w="464"/>
        <w:gridCol w:w="476"/>
        <w:gridCol w:w="452"/>
        <w:gridCol w:w="464"/>
        <w:gridCol w:w="502"/>
        <w:gridCol w:w="2134"/>
      </w:tblGrid>
      <w:tr w:rsidR="00304630">
        <w:trPr>
          <w:cantSplit/>
        </w:trPr>
        <w:tc>
          <w:tcPr>
            <w:tcW w:w="9789" w:type="dxa"/>
            <w:gridSpan w:val="14"/>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Rok 2</w:t>
            </w:r>
          </w:p>
        </w:tc>
      </w:tr>
      <w:tr w:rsidR="00304630">
        <w:trPr>
          <w:cantSplit/>
        </w:trPr>
        <w:tc>
          <w:tcPr>
            <w:tcW w:w="1553" w:type="dxa"/>
            <w:tcBorders>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3267" w:type="dxa"/>
            <w:gridSpan w:val="6"/>
            <w:tcBorders>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 xml:space="preserve">                  Półrocze 3</w:t>
            </w:r>
          </w:p>
        </w:tc>
        <w:tc>
          <w:tcPr>
            <w:tcW w:w="2835" w:type="dxa"/>
            <w:gridSpan w:val="6"/>
            <w:tcBorders>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 xml:space="preserve">               Półrocze 4</w:t>
            </w:r>
          </w:p>
        </w:tc>
        <w:tc>
          <w:tcPr>
            <w:tcW w:w="2134" w:type="dxa"/>
            <w:tcBorders>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p>
        </w:tc>
      </w:tr>
      <w:tr w:rsidR="00304630">
        <w:trPr>
          <w:cantSplit/>
        </w:trPr>
        <w:tc>
          <w:tcPr>
            <w:tcW w:w="1553" w:type="dxa"/>
            <w:tcBorders>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Działanie</w:t>
            </w:r>
          </w:p>
        </w:tc>
        <w:tc>
          <w:tcPr>
            <w:tcW w:w="999"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Miesiąc 13</w:t>
            </w:r>
          </w:p>
        </w:tc>
        <w:tc>
          <w:tcPr>
            <w:tcW w:w="425"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14</w:t>
            </w:r>
          </w:p>
        </w:tc>
        <w:tc>
          <w:tcPr>
            <w:tcW w:w="425"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15</w:t>
            </w:r>
          </w:p>
        </w:tc>
        <w:tc>
          <w:tcPr>
            <w:tcW w:w="503"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16</w:t>
            </w:r>
          </w:p>
        </w:tc>
        <w:tc>
          <w:tcPr>
            <w:tcW w:w="464"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17</w:t>
            </w:r>
          </w:p>
        </w:tc>
        <w:tc>
          <w:tcPr>
            <w:tcW w:w="451"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18</w:t>
            </w:r>
          </w:p>
        </w:tc>
        <w:tc>
          <w:tcPr>
            <w:tcW w:w="477"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19</w:t>
            </w:r>
          </w:p>
        </w:tc>
        <w:tc>
          <w:tcPr>
            <w:tcW w:w="464"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20</w:t>
            </w:r>
          </w:p>
        </w:tc>
        <w:tc>
          <w:tcPr>
            <w:tcW w:w="476"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21</w:t>
            </w:r>
          </w:p>
        </w:tc>
        <w:tc>
          <w:tcPr>
            <w:tcW w:w="452"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22</w:t>
            </w:r>
          </w:p>
        </w:tc>
        <w:tc>
          <w:tcPr>
            <w:tcW w:w="464"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23</w:t>
            </w:r>
          </w:p>
        </w:tc>
        <w:tc>
          <w:tcPr>
            <w:tcW w:w="502" w:type="dxa"/>
            <w:tcBorders>
              <w:left w:val="single" w:sz="4" w:space="0" w:color="000000"/>
              <w:bottom w:val="single" w:sz="4" w:space="0" w:color="000000"/>
            </w:tcBorders>
            <w:shd w:val="clear" w:color="auto" w:fill="auto"/>
          </w:tcPr>
          <w:p w:rsidR="00304630" w:rsidRDefault="00304630">
            <w:pPr>
              <w:snapToGrid w:val="0"/>
              <w:jc w:val="both"/>
              <w:rPr>
                <w:sz w:val="20"/>
                <w:szCs w:val="22"/>
              </w:rPr>
            </w:pPr>
            <w:r>
              <w:rPr>
                <w:sz w:val="20"/>
                <w:szCs w:val="22"/>
              </w:rPr>
              <w:t>24</w:t>
            </w:r>
          </w:p>
        </w:tc>
        <w:tc>
          <w:tcPr>
            <w:tcW w:w="2134" w:type="dxa"/>
            <w:tcBorders>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Jednostka wdrażająca</w:t>
            </w:r>
          </w:p>
        </w:tc>
      </w:tr>
      <w:tr w:rsidR="00304630">
        <w:trPr>
          <w:cantSplit/>
        </w:trPr>
        <w:tc>
          <w:tcPr>
            <w:tcW w:w="155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Przykład</w:t>
            </w:r>
          </w:p>
        </w:tc>
        <w:tc>
          <w:tcPr>
            <w:tcW w:w="999" w:type="dxa"/>
            <w:tcBorders>
              <w:top w:val="single" w:sz="4" w:space="0" w:color="000000"/>
              <w:left w:val="single" w:sz="4" w:space="0" w:color="000000"/>
            </w:tcBorders>
            <w:shd w:val="clear" w:color="auto" w:fill="auto"/>
          </w:tcPr>
          <w:p w:rsidR="00304630" w:rsidRDefault="00304630">
            <w:pPr>
              <w:snapToGrid w:val="0"/>
              <w:jc w:val="both"/>
              <w:rPr>
                <w:sz w:val="20"/>
              </w:rPr>
            </w:pPr>
            <w:r>
              <w:rPr>
                <w:sz w:val="20"/>
              </w:rPr>
              <w:t>przykład</w:t>
            </w:r>
          </w:p>
        </w:tc>
        <w:tc>
          <w:tcPr>
            <w:tcW w:w="425" w:type="dxa"/>
            <w:tcBorders>
              <w:top w:val="single" w:sz="4" w:space="0" w:color="000000"/>
              <w:left w:val="single" w:sz="4" w:space="0" w:color="000000"/>
            </w:tcBorders>
            <w:shd w:val="clear" w:color="auto" w:fill="auto"/>
          </w:tcPr>
          <w:p w:rsidR="00304630" w:rsidRDefault="00304630">
            <w:pPr>
              <w:snapToGrid w:val="0"/>
              <w:jc w:val="both"/>
              <w:rPr>
                <w:sz w:val="22"/>
                <w:szCs w:val="22"/>
              </w:rPr>
            </w:pPr>
          </w:p>
        </w:tc>
        <w:tc>
          <w:tcPr>
            <w:tcW w:w="425" w:type="dxa"/>
            <w:tcBorders>
              <w:top w:val="single" w:sz="4" w:space="0" w:color="000000"/>
              <w:left w:val="single" w:sz="4" w:space="0" w:color="000000"/>
            </w:tcBorders>
            <w:shd w:val="clear" w:color="auto" w:fill="auto"/>
          </w:tcPr>
          <w:p w:rsidR="00304630" w:rsidRDefault="00304630">
            <w:pPr>
              <w:snapToGrid w:val="0"/>
              <w:jc w:val="both"/>
              <w:rPr>
                <w:sz w:val="22"/>
                <w:szCs w:val="22"/>
              </w:rPr>
            </w:pPr>
          </w:p>
        </w:tc>
        <w:tc>
          <w:tcPr>
            <w:tcW w:w="50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51"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77"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76"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5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50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Przykład</w:t>
            </w:r>
          </w:p>
        </w:tc>
      </w:tr>
      <w:tr w:rsidR="00304630">
        <w:trPr>
          <w:cantSplit/>
          <w:trHeight w:val="533"/>
        </w:trPr>
        <w:tc>
          <w:tcPr>
            <w:tcW w:w="1553"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Przygotowanie Działanie 1 (tytuł)</w:t>
            </w:r>
          </w:p>
        </w:tc>
        <w:tc>
          <w:tcPr>
            <w:tcW w:w="999"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503"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51"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77"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76"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52"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502"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Wnioskodawca</w:t>
            </w:r>
          </w:p>
        </w:tc>
      </w:tr>
      <w:tr w:rsidR="00304630">
        <w:trPr>
          <w:cantSplit/>
        </w:trPr>
        <w:tc>
          <w:tcPr>
            <w:tcW w:w="1553"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Realizacja Działanie 1 (tytuł)</w:t>
            </w:r>
          </w:p>
        </w:tc>
        <w:tc>
          <w:tcPr>
            <w:tcW w:w="999"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503"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51"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77"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tcBorders>
            <w:shd w:val="clear" w:color="auto" w:fill="FFFFFF"/>
          </w:tcPr>
          <w:p w:rsidR="00304630" w:rsidRDefault="00304630">
            <w:pPr>
              <w:snapToGrid w:val="0"/>
              <w:jc w:val="both"/>
              <w:rPr>
                <w:sz w:val="22"/>
                <w:szCs w:val="22"/>
              </w:rPr>
            </w:pPr>
          </w:p>
        </w:tc>
        <w:tc>
          <w:tcPr>
            <w:tcW w:w="476"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52"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502"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Partner 2</w:t>
            </w:r>
          </w:p>
        </w:tc>
      </w:tr>
      <w:tr w:rsidR="00304630">
        <w:trPr>
          <w:cantSplit/>
        </w:trPr>
        <w:tc>
          <w:tcPr>
            <w:tcW w:w="1553"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Przygotowanie Działanie 2 (tytuł)</w:t>
            </w:r>
          </w:p>
        </w:tc>
        <w:tc>
          <w:tcPr>
            <w:tcW w:w="999"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503"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64" w:type="dxa"/>
            <w:tcBorders>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51" w:type="dxa"/>
            <w:tcBorders>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77" w:type="dxa"/>
            <w:tcBorders>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76" w:type="dxa"/>
            <w:tcBorders>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52" w:type="dxa"/>
            <w:tcBorders>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502" w:type="dxa"/>
            <w:tcBorders>
              <w:top w:val="single" w:sz="4" w:space="0" w:color="000000"/>
              <w:left w:val="single" w:sz="4" w:space="0" w:color="000000"/>
              <w:bottom w:val="single" w:sz="4" w:space="0" w:color="000000"/>
            </w:tcBorders>
            <w:shd w:val="clear" w:color="auto" w:fill="FFFFFF"/>
          </w:tcPr>
          <w:p w:rsidR="00304630" w:rsidRDefault="00304630">
            <w:pPr>
              <w:snapToGrid w:val="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 xml:space="preserve">Partner 1 </w:t>
            </w:r>
          </w:p>
        </w:tc>
      </w:tr>
      <w:tr w:rsidR="00304630">
        <w:trPr>
          <w:cantSplit/>
        </w:trPr>
        <w:tc>
          <w:tcPr>
            <w:tcW w:w="155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Itd.</w:t>
            </w:r>
          </w:p>
        </w:tc>
        <w:tc>
          <w:tcPr>
            <w:tcW w:w="99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25"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50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51"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77"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76"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5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46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502"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Itd.</w:t>
            </w:r>
          </w:p>
        </w:tc>
      </w:tr>
    </w:tbl>
    <w:p w:rsidR="00304630" w:rsidRDefault="00304630">
      <w:pPr>
        <w:jc w:val="both"/>
      </w:pPr>
    </w:p>
    <w:p w:rsidR="00304630" w:rsidRDefault="00304630">
      <w:pPr>
        <w:jc w:val="both"/>
        <w:rPr>
          <w:sz w:val="22"/>
          <w:szCs w:val="22"/>
        </w:rPr>
      </w:pPr>
    </w:p>
    <w:p w:rsidR="00304630" w:rsidRDefault="00304630">
      <w:pPr>
        <w:jc w:val="both"/>
        <w:rPr>
          <w:sz w:val="22"/>
          <w:szCs w:val="22"/>
        </w:rPr>
      </w:pPr>
      <w:r>
        <w:rPr>
          <w:sz w:val="22"/>
          <w:szCs w:val="22"/>
        </w:rPr>
        <w:t>Wydatki projektu będą ponoszone zgodnie z następującym planem:</w:t>
      </w:r>
    </w:p>
    <w:p w:rsidR="00304630" w:rsidRDefault="00304630">
      <w:pPr>
        <w:jc w:val="both"/>
        <w:rPr>
          <w:sz w:val="22"/>
          <w:szCs w:val="22"/>
        </w:rPr>
      </w:pPr>
    </w:p>
    <w:p w:rsidR="00304630" w:rsidRDefault="00304630">
      <w:pPr>
        <w:jc w:val="both"/>
        <w:rPr>
          <w:sz w:val="22"/>
          <w:szCs w:val="22"/>
        </w:rPr>
      </w:pPr>
    </w:p>
    <w:tbl>
      <w:tblPr>
        <w:tblW w:w="0" w:type="auto"/>
        <w:tblInd w:w="108" w:type="dxa"/>
        <w:tblLayout w:type="fixed"/>
        <w:tblLook w:val="0000"/>
      </w:tblPr>
      <w:tblGrid>
        <w:gridCol w:w="1276"/>
        <w:gridCol w:w="1276"/>
        <w:gridCol w:w="1276"/>
        <w:gridCol w:w="1417"/>
        <w:gridCol w:w="2134"/>
      </w:tblGrid>
      <w:tr w:rsidR="00304630">
        <w:trPr>
          <w:cantSplit/>
        </w:trPr>
        <w:tc>
          <w:tcPr>
            <w:tcW w:w="7379" w:type="dxa"/>
            <w:gridSpan w:val="5"/>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rPr>
            </w:pPr>
            <w:r>
              <w:rPr>
                <w:sz w:val="22"/>
              </w:rPr>
              <w:t>Rok 1</w:t>
            </w:r>
          </w:p>
        </w:tc>
      </w:tr>
      <w:tr w:rsidR="00304630">
        <w:trPr>
          <w:cantSplit/>
        </w:trPr>
        <w:tc>
          <w:tcPr>
            <w:tcW w:w="1276"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 xml:space="preserve">Pierwszy kwartał </w:t>
            </w:r>
          </w:p>
        </w:tc>
        <w:tc>
          <w:tcPr>
            <w:tcW w:w="1276" w:type="dxa"/>
            <w:tcBorders>
              <w:left w:val="single" w:sz="4" w:space="0" w:color="000000"/>
              <w:bottom w:val="single" w:sz="4" w:space="0" w:color="000000"/>
            </w:tcBorders>
            <w:shd w:val="clear" w:color="auto" w:fill="auto"/>
          </w:tcPr>
          <w:p w:rsidR="00304630" w:rsidRDefault="00304630">
            <w:pPr>
              <w:snapToGrid w:val="0"/>
              <w:rPr>
                <w:sz w:val="22"/>
              </w:rPr>
            </w:pPr>
            <w:r>
              <w:rPr>
                <w:sz w:val="22"/>
              </w:rPr>
              <w:t>Drugi kwartał</w:t>
            </w:r>
          </w:p>
        </w:tc>
        <w:tc>
          <w:tcPr>
            <w:tcW w:w="1276" w:type="dxa"/>
            <w:tcBorders>
              <w:left w:val="single" w:sz="4" w:space="0" w:color="000000"/>
              <w:bottom w:val="single" w:sz="4" w:space="0" w:color="000000"/>
            </w:tcBorders>
            <w:shd w:val="clear" w:color="auto" w:fill="auto"/>
          </w:tcPr>
          <w:p w:rsidR="00304630" w:rsidRDefault="00304630">
            <w:pPr>
              <w:snapToGrid w:val="0"/>
              <w:rPr>
                <w:sz w:val="22"/>
              </w:rPr>
            </w:pPr>
            <w:r>
              <w:rPr>
                <w:sz w:val="22"/>
              </w:rPr>
              <w:t>Trzeci kwartał</w:t>
            </w:r>
          </w:p>
        </w:tc>
        <w:tc>
          <w:tcPr>
            <w:tcW w:w="1417" w:type="dxa"/>
            <w:tcBorders>
              <w:left w:val="single" w:sz="4" w:space="0" w:color="000000"/>
              <w:bottom w:val="single" w:sz="4" w:space="0" w:color="000000"/>
            </w:tcBorders>
            <w:shd w:val="clear" w:color="auto" w:fill="auto"/>
          </w:tcPr>
          <w:p w:rsidR="00304630" w:rsidRDefault="00304630">
            <w:pPr>
              <w:snapToGrid w:val="0"/>
              <w:jc w:val="both"/>
              <w:rPr>
                <w:sz w:val="22"/>
              </w:rPr>
            </w:pPr>
            <w:r>
              <w:rPr>
                <w:sz w:val="22"/>
              </w:rPr>
              <w:t>Czwarty kwartał</w:t>
            </w:r>
          </w:p>
        </w:tc>
        <w:tc>
          <w:tcPr>
            <w:tcW w:w="2134" w:type="dxa"/>
            <w:tcBorders>
              <w:left w:val="single" w:sz="4" w:space="0" w:color="000000"/>
              <w:bottom w:val="single" w:sz="4" w:space="0" w:color="000000"/>
              <w:right w:val="single" w:sz="4" w:space="0" w:color="000000"/>
            </w:tcBorders>
            <w:shd w:val="clear" w:color="auto" w:fill="auto"/>
          </w:tcPr>
          <w:p w:rsidR="00304630" w:rsidRDefault="00304630">
            <w:pPr>
              <w:snapToGrid w:val="0"/>
              <w:jc w:val="both"/>
              <w:rPr>
                <w:sz w:val="22"/>
              </w:rPr>
            </w:pPr>
            <w:r>
              <w:rPr>
                <w:sz w:val="22"/>
              </w:rPr>
              <w:t>Jednostka wdrażająca</w:t>
            </w:r>
          </w:p>
        </w:tc>
      </w:tr>
      <w:tr w:rsidR="00304630">
        <w:trPr>
          <w:cantSplit/>
        </w:trPr>
        <w:tc>
          <w:tcPr>
            <w:tcW w:w="1276" w:type="dxa"/>
            <w:tcBorders>
              <w:top w:val="single" w:sz="4" w:space="0" w:color="000000"/>
              <w:left w:val="single" w:sz="4" w:space="0" w:color="000000"/>
            </w:tcBorders>
            <w:shd w:val="clear" w:color="auto" w:fill="auto"/>
          </w:tcPr>
          <w:p w:rsidR="00304630" w:rsidRDefault="00304630">
            <w:pPr>
              <w:snapToGrid w:val="0"/>
              <w:rPr>
                <w:i/>
                <w:sz w:val="20"/>
              </w:rPr>
            </w:pPr>
            <w:r>
              <w:rPr>
                <w:i/>
                <w:sz w:val="20"/>
              </w:rPr>
              <w:t>Kwota</w:t>
            </w:r>
          </w:p>
        </w:tc>
        <w:tc>
          <w:tcPr>
            <w:tcW w:w="1276" w:type="dxa"/>
            <w:tcBorders>
              <w:top w:val="single" w:sz="4" w:space="0" w:color="000000"/>
              <w:left w:val="single" w:sz="4" w:space="0" w:color="000000"/>
            </w:tcBorders>
            <w:shd w:val="clear" w:color="auto" w:fill="auto"/>
          </w:tcPr>
          <w:p w:rsidR="00304630" w:rsidRDefault="00304630">
            <w:pPr>
              <w:snapToGrid w:val="0"/>
              <w:rPr>
                <w:i/>
                <w:sz w:val="20"/>
              </w:rPr>
            </w:pPr>
            <w:r>
              <w:rPr>
                <w:i/>
                <w:sz w:val="20"/>
              </w:rPr>
              <w:t>Kwota</w:t>
            </w:r>
          </w:p>
        </w:tc>
        <w:tc>
          <w:tcPr>
            <w:tcW w:w="1276" w:type="dxa"/>
            <w:tcBorders>
              <w:top w:val="single" w:sz="4" w:space="0" w:color="000000"/>
              <w:left w:val="single" w:sz="4" w:space="0" w:color="000000"/>
            </w:tcBorders>
            <w:shd w:val="clear" w:color="auto" w:fill="auto"/>
          </w:tcPr>
          <w:p w:rsidR="00304630" w:rsidRDefault="00304630">
            <w:pPr>
              <w:snapToGrid w:val="0"/>
              <w:rPr>
                <w:i/>
                <w:sz w:val="20"/>
              </w:rPr>
            </w:pPr>
            <w:r>
              <w:rPr>
                <w:i/>
                <w:sz w:val="20"/>
              </w:rPr>
              <w:t>Kwota</w:t>
            </w:r>
          </w:p>
        </w:tc>
        <w:tc>
          <w:tcPr>
            <w:tcW w:w="1417" w:type="dxa"/>
            <w:tcBorders>
              <w:top w:val="single" w:sz="4" w:space="0" w:color="000000"/>
              <w:left w:val="single" w:sz="4" w:space="0" w:color="000000"/>
              <w:bottom w:val="single" w:sz="4" w:space="0" w:color="000000"/>
            </w:tcBorders>
            <w:shd w:val="clear" w:color="auto" w:fill="auto"/>
          </w:tcPr>
          <w:p w:rsidR="00304630" w:rsidRDefault="00304630">
            <w:pPr>
              <w:snapToGrid w:val="0"/>
              <w:rPr>
                <w:i/>
                <w:sz w:val="20"/>
              </w:rPr>
            </w:pPr>
            <w:r>
              <w:rPr>
                <w:i/>
                <w:sz w:val="20"/>
              </w:rPr>
              <w:t>Kwota</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 xml:space="preserve">Wnioskodawca </w:t>
            </w:r>
          </w:p>
        </w:tc>
      </w:tr>
      <w:tr w:rsidR="00304630">
        <w:trPr>
          <w:cantSplit/>
          <w:trHeight w:val="64"/>
        </w:trPr>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417" w:type="dxa"/>
            <w:tcBorders>
              <w:top w:val="single" w:sz="4" w:space="0" w:color="000000"/>
              <w:left w:val="single" w:sz="4" w:space="0" w:color="000000"/>
            </w:tcBorders>
            <w:shd w:val="clear" w:color="auto" w:fill="FFFFFF"/>
          </w:tcPr>
          <w:p w:rsidR="00304630" w:rsidRDefault="00304630">
            <w:pPr>
              <w:snapToGrid w:val="0"/>
              <w:rPr>
                <w:i/>
                <w:sz w:val="20"/>
              </w:rPr>
            </w:pPr>
            <w:r>
              <w:rPr>
                <w:i/>
                <w:sz w:val="20"/>
              </w:rPr>
              <w:t>Kwota</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 xml:space="preserve">Partner 1 </w:t>
            </w:r>
          </w:p>
        </w:tc>
      </w:tr>
      <w:tr w:rsidR="00304630">
        <w:trPr>
          <w:cantSplit/>
          <w:trHeight w:val="64"/>
        </w:trPr>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417"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Partner 2</w:t>
            </w:r>
          </w:p>
        </w:tc>
      </w:tr>
      <w:tr w:rsidR="00304630">
        <w:trPr>
          <w:cantSplit/>
          <w:trHeight w:val="64"/>
        </w:trPr>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417"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Itd.</w:t>
            </w:r>
          </w:p>
        </w:tc>
      </w:tr>
      <w:tr w:rsidR="00304630">
        <w:trPr>
          <w:cantSplit/>
          <w:trHeight w:val="64"/>
        </w:trPr>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417"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Ogółem</w:t>
            </w:r>
          </w:p>
        </w:tc>
      </w:tr>
    </w:tbl>
    <w:p w:rsidR="00304630" w:rsidRDefault="00304630">
      <w:pPr>
        <w:jc w:val="both"/>
      </w:pPr>
    </w:p>
    <w:tbl>
      <w:tblPr>
        <w:tblW w:w="0" w:type="auto"/>
        <w:tblInd w:w="108" w:type="dxa"/>
        <w:tblLayout w:type="fixed"/>
        <w:tblLook w:val="0000"/>
      </w:tblPr>
      <w:tblGrid>
        <w:gridCol w:w="1276"/>
        <w:gridCol w:w="1276"/>
        <w:gridCol w:w="1276"/>
        <w:gridCol w:w="1417"/>
        <w:gridCol w:w="2134"/>
      </w:tblGrid>
      <w:tr w:rsidR="00304630">
        <w:trPr>
          <w:cantSplit/>
          <w:trHeight w:val="244"/>
        </w:trPr>
        <w:tc>
          <w:tcPr>
            <w:tcW w:w="7379" w:type="dxa"/>
            <w:gridSpan w:val="5"/>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rPr>
            </w:pPr>
            <w:r>
              <w:rPr>
                <w:sz w:val="22"/>
              </w:rPr>
              <w:t>Rok 2</w:t>
            </w:r>
          </w:p>
        </w:tc>
      </w:tr>
      <w:tr w:rsidR="00304630">
        <w:trPr>
          <w:cantSplit/>
        </w:trPr>
        <w:tc>
          <w:tcPr>
            <w:tcW w:w="1276" w:type="dxa"/>
            <w:tcBorders>
              <w:top w:val="single" w:sz="4" w:space="0" w:color="000000"/>
              <w:left w:val="single" w:sz="4" w:space="0" w:color="000000"/>
            </w:tcBorders>
            <w:shd w:val="clear" w:color="auto" w:fill="auto"/>
          </w:tcPr>
          <w:p w:rsidR="00304630" w:rsidRDefault="00304630">
            <w:pPr>
              <w:snapToGrid w:val="0"/>
              <w:jc w:val="both"/>
              <w:rPr>
                <w:sz w:val="22"/>
              </w:rPr>
            </w:pPr>
            <w:r>
              <w:rPr>
                <w:sz w:val="22"/>
              </w:rPr>
              <w:t xml:space="preserve">Pierwszy kwartał </w:t>
            </w:r>
          </w:p>
        </w:tc>
        <w:tc>
          <w:tcPr>
            <w:tcW w:w="1276" w:type="dxa"/>
            <w:tcBorders>
              <w:top w:val="single" w:sz="4" w:space="0" w:color="000000"/>
              <w:left w:val="single" w:sz="4" w:space="0" w:color="000000"/>
            </w:tcBorders>
            <w:shd w:val="clear" w:color="auto" w:fill="auto"/>
          </w:tcPr>
          <w:p w:rsidR="00304630" w:rsidRDefault="00304630">
            <w:pPr>
              <w:snapToGrid w:val="0"/>
              <w:rPr>
                <w:sz w:val="22"/>
              </w:rPr>
            </w:pPr>
            <w:r>
              <w:rPr>
                <w:sz w:val="22"/>
              </w:rPr>
              <w:t>Drugi kwartał</w:t>
            </w:r>
          </w:p>
        </w:tc>
        <w:tc>
          <w:tcPr>
            <w:tcW w:w="1276" w:type="dxa"/>
            <w:tcBorders>
              <w:top w:val="single" w:sz="4" w:space="0" w:color="000000"/>
              <w:left w:val="single" w:sz="4" w:space="0" w:color="000000"/>
            </w:tcBorders>
            <w:shd w:val="clear" w:color="auto" w:fill="auto"/>
          </w:tcPr>
          <w:p w:rsidR="00304630" w:rsidRDefault="00304630">
            <w:pPr>
              <w:snapToGrid w:val="0"/>
              <w:rPr>
                <w:sz w:val="22"/>
              </w:rPr>
            </w:pPr>
            <w:r>
              <w:rPr>
                <w:sz w:val="22"/>
              </w:rPr>
              <w:t>Trzeci kwartał</w:t>
            </w:r>
          </w:p>
        </w:tc>
        <w:tc>
          <w:tcPr>
            <w:tcW w:w="1417"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rPr>
            </w:pPr>
            <w:r>
              <w:rPr>
                <w:sz w:val="22"/>
              </w:rPr>
              <w:t>Czwarty kwartał</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rPr>
            </w:pPr>
            <w:r>
              <w:rPr>
                <w:sz w:val="22"/>
              </w:rPr>
              <w:t>Jednostka wdrażająca</w:t>
            </w:r>
          </w:p>
        </w:tc>
      </w:tr>
      <w:tr w:rsidR="00304630">
        <w:trPr>
          <w:cantSplit/>
          <w:trHeight w:val="64"/>
        </w:trPr>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417" w:type="dxa"/>
            <w:tcBorders>
              <w:top w:val="single" w:sz="4" w:space="0" w:color="000000"/>
              <w:left w:val="single" w:sz="4" w:space="0" w:color="000000"/>
            </w:tcBorders>
            <w:shd w:val="clear" w:color="auto" w:fill="FFFFFF"/>
          </w:tcPr>
          <w:p w:rsidR="00304630" w:rsidRDefault="00304630">
            <w:pPr>
              <w:snapToGrid w:val="0"/>
              <w:rPr>
                <w:i/>
                <w:sz w:val="20"/>
              </w:rPr>
            </w:pPr>
            <w:r>
              <w:rPr>
                <w:i/>
                <w:sz w:val="20"/>
              </w:rPr>
              <w:t>Kwota</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 xml:space="preserve">Wnioskodawca </w:t>
            </w:r>
          </w:p>
        </w:tc>
      </w:tr>
      <w:tr w:rsidR="00304630">
        <w:trPr>
          <w:cantSplit/>
          <w:trHeight w:val="64"/>
        </w:trPr>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417"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 xml:space="preserve">Partner 1 </w:t>
            </w:r>
          </w:p>
        </w:tc>
      </w:tr>
      <w:tr w:rsidR="00304630">
        <w:trPr>
          <w:cantSplit/>
          <w:trHeight w:val="64"/>
        </w:trPr>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417"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Partner 2</w:t>
            </w:r>
          </w:p>
        </w:tc>
      </w:tr>
      <w:tr w:rsidR="00304630">
        <w:trPr>
          <w:cantSplit/>
          <w:trHeight w:val="64"/>
        </w:trPr>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417"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Itd.</w:t>
            </w:r>
          </w:p>
        </w:tc>
      </w:tr>
      <w:tr w:rsidR="00304630">
        <w:trPr>
          <w:cantSplit/>
          <w:trHeight w:val="64"/>
        </w:trPr>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276"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1417" w:type="dxa"/>
            <w:tcBorders>
              <w:top w:val="single" w:sz="4" w:space="0" w:color="000000"/>
              <w:left w:val="single" w:sz="4" w:space="0" w:color="000000"/>
              <w:bottom w:val="single" w:sz="4" w:space="0" w:color="000000"/>
            </w:tcBorders>
            <w:shd w:val="clear" w:color="auto" w:fill="FFFFFF"/>
          </w:tcPr>
          <w:p w:rsidR="00304630" w:rsidRDefault="00304630">
            <w:pPr>
              <w:snapToGrid w:val="0"/>
              <w:rPr>
                <w:i/>
                <w:sz w:val="20"/>
              </w:rPr>
            </w:pPr>
            <w:r>
              <w:rPr>
                <w:i/>
                <w:sz w:val="20"/>
              </w:rPr>
              <w:t>Kwota</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z w:val="22"/>
                <w:szCs w:val="22"/>
              </w:rPr>
            </w:pPr>
            <w:r>
              <w:rPr>
                <w:sz w:val="22"/>
                <w:szCs w:val="22"/>
              </w:rPr>
              <w:t>Ogółem</w:t>
            </w:r>
          </w:p>
        </w:tc>
      </w:tr>
    </w:tbl>
    <w:p w:rsidR="00304630" w:rsidRDefault="00304630">
      <w:pPr>
        <w:jc w:val="both"/>
      </w:pPr>
    </w:p>
    <w:p w:rsidR="00304630" w:rsidRDefault="00304630">
      <w:pPr>
        <w:pStyle w:val="Heading4"/>
        <w:ind w:left="0" w:firstLine="0"/>
      </w:pPr>
      <w:bookmarkStart w:id="14" w:name="__RefHeading__33_493284622"/>
      <w:bookmarkEnd w:id="14"/>
      <w:r>
        <w:t xml:space="preserve">1.12. Gotowość projektu do wdrożenia </w:t>
      </w:r>
    </w:p>
    <w:p w:rsidR="00304630" w:rsidRDefault="00304630">
      <w:pPr>
        <w:pStyle w:val="Heading4"/>
        <w:ind w:left="0" w:firstLine="0"/>
        <w:rPr>
          <w:b w:val="0"/>
          <w:sz w:val="22"/>
          <w:szCs w:val="22"/>
        </w:rPr>
      </w:pPr>
      <w:bookmarkStart w:id="15" w:name="__RefHeading__35_493284622"/>
      <w:bookmarkEnd w:id="15"/>
      <w:r>
        <w:rPr>
          <w:b w:val="0"/>
          <w:sz w:val="22"/>
          <w:szCs w:val="22"/>
        </w:rPr>
        <w:t>1.12.1. Projekty infrastrukturalne</w:t>
      </w:r>
    </w:p>
    <w:tbl>
      <w:tblPr>
        <w:tblW w:w="0" w:type="auto"/>
        <w:tblInd w:w="108" w:type="dxa"/>
        <w:tblLayout w:type="fixed"/>
        <w:tblLook w:val="0000"/>
      </w:tblPr>
      <w:tblGrid>
        <w:gridCol w:w="4971"/>
        <w:gridCol w:w="1794"/>
        <w:gridCol w:w="3024"/>
      </w:tblGrid>
      <w:tr w:rsidR="00304630">
        <w:trPr>
          <w:tblHeader/>
        </w:trPr>
        <w:tc>
          <w:tcPr>
            <w:tcW w:w="4971" w:type="dxa"/>
            <w:tcBorders>
              <w:top w:val="single" w:sz="4" w:space="0" w:color="000000"/>
              <w:left w:val="single" w:sz="4" w:space="0" w:color="000000"/>
              <w:bottom w:val="single" w:sz="4" w:space="0" w:color="000000"/>
            </w:tcBorders>
            <w:shd w:val="clear" w:color="auto" w:fill="C0C0C0"/>
            <w:vAlign w:val="center"/>
          </w:tcPr>
          <w:p w:rsidR="00304630" w:rsidRDefault="00304630">
            <w:pPr>
              <w:snapToGrid w:val="0"/>
              <w:jc w:val="center"/>
              <w:rPr>
                <w:b/>
                <w:bCs/>
                <w:i/>
                <w:iCs/>
                <w:sz w:val="20"/>
              </w:rPr>
            </w:pPr>
            <w:r>
              <w:rPr>
                <w:b/>
                <w:bCs/>
                <w:i/>
                <w:iCs/>
                <w:sz w:val="20"/>
              </w:rPr>
              <w:t>Działania, niezbędne do zrealizowania projektu/ zaplanowane do realizacji</w:t>
            </w:r>
          </w:p>
        </w:tc>
        <w:tc>
          <w:tcPr>
            <w:tcW w:w="1794" w:type="dxa"/>
            <w:tcBorders>
              <w:top w:val="single" w:sz="4" w:space="0" w:color="000000"/>
              <w:left w:val="single" w:sz="4" w:space="0" w:color="000000"/>
              <w:bottom w:val="single" w:sz="4" w:space="0" w:color="000000"/>
            </w:tcBorders>
            <w:shd w:val="clear" w:color="auto" w:fill="C0C0C0"/>
            <w:vAlign w:val="center"/>
          </w:tcPr>
          <w:p w:rsidR="00304630" w:rsidRDefault="00304630">
            <w:pPr>
              <w:snapToGrid w:val="0"/>
              <w:jc w:val="center"/>
              <w:rPr>
                <w:b/>
                <w:bCs/>
                <w:i/>
                <w:iCs/>
                <w:sz w:val="20"/>
              </w:rPr>
            </w:pPr>
            <w:r>
              <w:rPr>
                <w:b/>
                <w:bCs/>
                <w:i/>
                <w:iCs/>
                <w:sz w:val="20"/>
              </w:rPr>
              <w:t>Termin/</w:t>
            </w:r>
          </w:p>
          <w:p w:rsidR="00304630" w:rsidRDefault="00304630">
            <w:pPr>
              <w:snapToGrid w:val="0"/>
              <w:jc w:val="center"/>
              <w:rPr>
                <w:b/>
                <w:bCs/>
                <w:i/>
                <w:iCs/>
                <w:sz w:val="20"/>
              </w:rPr>
            </w:pPr>
            <w:r>
              <w:rPr>
                <w:b/>
                <w:bCs/>
                <w:i/>
                <w:iCs/>
                <w:sz w:val="20"/>
              </w:rPr>
              <w:t>Szacowany termin</w:t>
            </w:r>
          </w:p>
        </w:tc>
        <w:tc>
          <w:tcPr>
            <w:tcW w:w="3024"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304630" w:rsidRDefault="00304630">
            <w:pPr>
              <w:snapToGrid w:val="0"/>
              <w:jc w:val="center"/>
              <w:rPr>
                <w:b/>
                <w:bCs/>
                <w:i/>
                <w:iCs/>
                <w:sz w:val="20"/>
              </w:rPr>
            </w:pPr>
            <w:r>
              <w:rPr>
                <w:b/>
                <w:bCs/>
                <w:i/>
                <w:iCs/>
                <w:sz w:val="20"/>
              </w:rPr>
              <w:t>Uwagi</w:t>
            </w:r>
          </w:p>
        </w:tc>
      </w:tr>
      <w:tr w:rsidR="00304630">
        <w:tc>
          <w:tcPr>
            <w:tcW w:w="4971"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0"/>
              </w:rPr>
            </w:pPr>
            <w:r>
              <w:rPr>
                <w:sz w:val="20"/>
              </w:rPr>
              <w:t>Umowa partnerska dla Projektu</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2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4971" w:type="dxa"/>
            <w:tcBorders>
              <w:top w:val="single" w:sz="4" w:space="0" w:color="000000"/>
              <w:left w:val="single" w:sz="4" w:space="0" w:color="000000"/>
              <w:bottom w:val="single" w:sz="4" w:space="0" w:color="000000"/>
            </w:tcBorders>
            <w:shd w:val="clear" w:color="auto" w:fill="auto"/>
          </w:tcPr>
          <w:p w:rsidR="00304630" w:rsidRDefault="00304630">
            <w:pPr>
              <w:rPr>
                <w:iCs/>
                <w:sz w:val="20"/>
              </w:rPr>
            </w:pP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2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rPr>
          <w:trHeight w:val="435"/>
        </w:trPr>
        <w:tc>
          <w:tcPr>
            <w:tcW w:w="4971"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r>
              <w:rPr>
                <w:iCs/>
                <w:sz w:val="20"/>
              </w:rPr>
              <w:t>Dokumentacja techniczna</w:t>
            </w:r>
          </w:p>
          <w:p w:rsidR="00304630" w:rsidRDefault="00304630">
            <w:pPr>
              <w:rPr>
                <w:iCs/>
                <w:sz w:val="20"/>
              </w:rPr>
            </w:pP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2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rPr>
          <w:trHeight w:val="255"/>
        </w:trPr>
        <w:tc>
          <w:tcPr>
            <w:tcW w:w="4971"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0"/>
              </w:rPr>
            </w:pPr>
            <w:r>
              <w:rPr>
                <w:sz w:val="20"/>
              </w:rPr>
              <w:t>Krótkie studium wykonalności</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2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4971"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r>
              <w:rPr>
                <w:iCs/>
                <w:sz w:val="20"/>
              </w:rPr>
              <w:t xml:space="preserve">Pozwolenie na budowę lub odpowiednik pozwolenia </w:t>
            </w:r>
          </w:p>
          <w:p w:rsidR="00304630" w:rsidRDefault="00304630">
            <w:pPr>
              <w:tabs>
                <w:tab w:val="left" w:pos="-284"/>
              </w:tabs>
              <w:spacing w:line="240" w:lineRule="exact"/>
              <w:jc w:val="both"/>
              <w:rPr>
                <w:i/>
                <w:iCs/>
                <w:sz w:val="20"/>
              </w:rPr>
            </w:pPr>
          </w:p>
          <w:p w:rsidR="00304630" w:rsidRDefault="00304630">
            <w:pPr>
              <w:rPr>
                <w:sz w:val="20"/>
              </w:rPr>
            </w:pP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2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4971"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r>
              <w:rPr>
                <w:iCs/>
                <w:sz w:val="20"/>
              </w:rPr>
              <w:t>Przygotowanie dokumentacji przetargowej</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2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4971"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r>
              <w:rPr>
                <w:iCs/>
                <w:sz w:val="20"/>
              </w:rPr>
              <w:t>Ogłoszenie o przetargu</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2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4971"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r>
              <w:rPr>
                <w:iCs/>
                <w:sz w:val="20"/>
              </w:rPr>
              <w:t>Inne (</w:t>
            </w:r>
            <w:r>
              <w:rPr>
                <w:i/>
                <w:iCs/>
                <w:sz w:val="20"/>
              </w:rPr>
              <w:t>proszę wyszczególnić</w:t>
            </w:r>
            <w:r>
              <w:rPr>
                <w:iCs/>
                <w:sz w:val="20"/>
              </w:rPr>
              <w:t>)</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2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bl>
    <w:p w:rsidR="00304630" w:rsidRDefault="00304630">
      <w:pPr>
        <w:pStyle w:val="Heading4"/>
        <w:ind w:left="0" w:firstLine="0"/>
        <w:rPr>
          <w:b w:val="0"/>
          <w:sz w:val="22"/>
          <w:szCs w:val="22"/>
        </w:rPr>
      </w:pPr>
      <w:bookmarkStart w:id="16" w:name="__RefHeading__37_493284622"/>
      <w:bookmarkEnd w:id="16"/>
      <w:r>
        <w:rPr>
          <w:b w:val="0"/>
          <w:sz w:val="22"/>
          <w:szCs w:val="22"/>
        </w:rPr>
        <w:t>1.12.2 Projekty inwestycyjne</w:t>
      </w:r>
    </w:p>
    <w:tbl>
      <w:tblPr>
        <w:tblW w:w="0" w:type="auto"/>
        <w:tblInd w:w="108" w:type="dxa"/>
        <w:tblLayout w:type="fixed"/>
        <w:tblLook w:val="0000"/>
      </w:tblPr>
      <w:tblGrid>
        <w:gridCol w:w="5046"/>
        <w:gridCol w:w="1794"/>
        <w:gridCol w:w="2949"/>
      </w:tblGrid>
      <w:tr w:rsidR="00304630">
        <w:trPr>
          <w:tblHeader/>
        </w:trPr>
        <w:tc>
          <w:tcPr>
            <w:tcW w:w="5046" w:type="dxa"/>
            <w:tcBorders>
              <w:top w:val="single" w:sz="4" w:space="0" w:color="000000"/>
              <w:left w:val="single" w:sz="4" w:space="0" w:color="000000"/>
              <w:bottom w:val="single" w:sz="4" w:space="0" w:color="000000"/>
            </w:tcBorders>
            <w:shd w:val="clear" w:color="auto" w:fill="C0C0C0"/>
            <w:vAlign w:val="center"/>
          </w:tcPr>
          <w:p w:rsidR="00304630" w:rsidRDefault="00304630">
            <w:pPr>
              <w:snapToGrid w:val="0"/>
              <w:jc w:val="center"/>
              <w:rPr>
                <w:b/>
                <w:bCs/>
                <w:i/>
                <w:iCs/>
                <w:sz w:val="20"/>
              </w:rPr>
            </w:pPr>
            <w:r>
              <w:rPr>
                <w:b/>
                <w:bCs/>
                <w:i/>
                <w:iCs/>
                <w:sz w:val="20"/>
              </w:rPr>
              <w:t>Działania, niezbędne do zrealizowania projektu/zaplanowane do wykonania</w:t>
            </w:r>
          </w:p>
        </w:tc>
        <w:tc>
          <w:tcPr>
            <w:tcW w:w="1794" w:type="dxa"/>
            <w:tcBorders>
              <w:top w:val="single" w:sz="4" w:space="0" w:color="000000"/>
              <w:left w:val="single" w:sz="4" w:space="0" w:color="000000"/>
              <w:bottom w:val="single" w:sz="4" w:space="0" w:color="000000"/>
            </w:tcBorders>
            <w:shd w:val="clear" w:color="auto" w:fill="C0C0C0"/>
            <w:vAlign w:val="center"/>
          </w:tcPr>
          <w:p w:rsidR="00304630" w:rsidRDefault="00304630">
            <w:pPr>
              <w:snapToGrid w:val="0"/>
              <w:jc w:val="center"/>
              <w:rPr>
                <w:b/>
                <w:bCs/>
                <w:i/>
                <w:iCs/>
                <w:sz w:val="20"/>
              </w:rPr>
            </w:pPr>
            <w:r>
              <w:rPr>
                <w:b/>
                <w:bCs/>
                <w:i/>
                <w:iCs/>
                <w:sz w:val="20"/>
              </w:rPr>
              <w:t>Termin/</w:t>
            </w:r>
          </w:p>
          <w:p w:rsidR="00304630" w:rsidRDefault="00304630">
            <w:pPr>
              <w:snapToGrid w:val="0"/>
              <w:jc w:val="center"/>
              <w:rPr>
                <w:b/>
                <w:bCs/>
                <w:i/>
                <w:iCs/>
                <w:sz w:val="20"/>
              </w:rPr>
            </w:pPr>
            <w:r>
              <w:rPr>
                <w:b/>
                <w:bCs/>
                <w:i/>
                <w:iCs/>
                <w:sz w:val="20"/>
              </w:rPr>
              <w:t>Szacowany termin</w:t>
            </w:r>
          </w:p>
        </w:tc>
        <w:tc>
          <w:tcPr>
            <w:tcW w:w="2949"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304630" w:rsidRDefault="00304630">
            <w:pPr>
              <w:snapToGrid w:val="0"/>
              <w:jc w:val="center"/>
              <w:rPr>
                <w:b/>
                <w:bCs/>
                <w:i/>
                <w:iCs/>
                <w:sz w:val="20"/>
              </w:rPr>
            </w:pPr>
            <w:r>
              <w:rPr>
                <w:b/>
                <w:bCs/>
                <w:i/>
                <w:iCs/>
                <w:sz w:val="20"/>
              </w:rPr>
              <w:t>Uwagi</w:t>
            </w:r>
          </w:p>
        </w:tc>
      </w:tr>
      <w:tr w:rsidR="00304630">
        <w:trPr>
          <w:trHeight w:val="390"/>
        </w:trPr>
        <w:tc>
          <w:tcPr>
            <w:tcW w:w="5046"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0"/>
              </w:rPr>
            </w:pPr>
            <w:r>
              <w:rPr>
                <w:sz w:val="20"/>
              </w:rPr>
              <w:t>Umowa partnerska dla Projektu</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2949"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rPr>
          <w:trHeight w:val="300"/>
        </w:trPr>
        <w:tc>
          <w:tcPr>
            <w:tcW w:w="5046"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0"/>
              </w:rPr>
            </w:pPr>
            <w:r>
              <w:rPr>
                <w:sz w:val="20"/>
              </w:rPr>
              <w:t>Krótkie studium wykonalności</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2949"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5046"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r>
              <w:rPr>
                <w:iCs/>
                <w:sz w:val="20"/>
              </w:rPr>
              <w:t>Dokumentacja techniczna</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2949"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5046"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r>
              <w:rPr>
                <w:iCs/>
                <w:sz w:val="20"/>
              </w:rPr>
              <w:lastRenderedPageBreak/>
              <w:t>Przygotowanie dokumentacji przetargowej</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2949"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5046"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r>
              <w:rPr>
                <w:iCs/>
                <w:sz w:val="20"/>
              </w:rPr>
              <w:t>Ogłoszenie o przetargu</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2949"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rPr>
          <w:trHeight w:val="70"/>
        </w:trPr>
        <w:tc>
          <w:tcPr>
            <w:tcW w:w="5046"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r>
              <w:rPr>
                <w:iCs/>
                <w:sz w:val="20"/>
              </w:rPr>
              <w:t>Inne (</w:t>
            </w:r>
            <w:r>
              <w:rPr>
                <w:i/>
                <w:iCs/>
                <w:sz w:val="20"/>
              </w:rPr>
              <w:t>proszę wyszczególnić</w:t>
            </w:r>
            <w:r>
              <w:rPr>
                <w:iCs/>
                <w:sz w:val="20"/>
              </w:rPr>
              <w:t>)</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2949"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bl>
    <w:p w:rsidR="00304630" w:rsidRDefault="00304630"/>
    <w:p w:rsidR="00304630" w:rsidRDefault="00304630">
      <w:pPr>
        <w:rPr>
          <w:sz w:val="22"/>
          <w:szCs w:val="22"/>
        </w:rPr>
      </w:pPr>
    </w:p>
    <w:p w:rsidR="00304630" w:rsidRDefault="00304630">
      <w:pPr>
        <w:rPr>
          <w:sz w:val="22"/>
          <w:szCs w:val="22"/>
        </w:rPr>
      </w:pPr>
      <w:r>
        <w:rPr>
          <w:sz w:val="22"/>
          <w:szCs w:val="22"/>
        </w:rPr>
        <w:t>1.12.3 Projekty miękkie</w:t>
      </w:r>
    </w:p>
    <w:p w:rsidR="00304630" w:rsidRDefault="00304630">
      <w:pPr>
        <w:rPr>
          <w:sz w:val="22"/>
          <w:szCs w:val="22"/>
        </w:rPr>
      </w:pPr>
    </w:p>
    <w:tbl>
      <w:tblPr>
        <w:tblW w:w="0" w:type="auto"/>
        <w:tblInd w:w="-75" w:type="dxa"/>
        <w:tblLayout w:type="fixed"/>
        <w:tblLook w:val="0000"/>
      </w:tblPr>
      <w:tblGrid>
        <w:gridCol w:w="5091"/>
        <w:gridCol w:w="1794"/>
        <w:gridCol w:w="3012"/>
      </w:tblGrid>
      <w:tr w:rsidR="00304630">
        <w:trPr>
          <w:tblHeader/>
        </w:trPr>
        <w:tc>
          <w:tcPr>
            <w:tcW w:w="5091" w:type="dxa"/>
            <w:tcBorders>
              <w:top w:val="single" w:sz="4" w:space="0" w:color="000000"/>
              <w:left w:val="single" w:sz="4" w:space="0" w:color="000000"/>
              <w:bottom w:val="single" w:sz="4" w:space="0" w:color="000000"/>
            </w:tcBorders>
            <w:shd w:val="clear" w:color="auto" w:fill="C0C0C0"/>
            <w:vAlign w:val="center"/>
          </w:tcPr>
          <w:p w:rsidR="00304630" w:rsidRDefault="00304630">
            <w:pPr>
              <w:snapToGrid w:val="0"/>
              <w:jc w:val="center"/>
              <w:rPr>
                <w:b/>
                <w:bCs/>
                <w:i/>
                <w:iCs/>
                <w:sz w:val="20"/>
              </w:rPr>
            </w:pPr>
            <w:r>
              <w:rPr>
                <w:b/>
                <w:bCs/>
                <w:i/>
                <w:iCs/>
                <w:sz w:val="20"/>
              </w:rPr>
              <w:t>Działania, niezbędne do zrealizowania projektu/zaplanowane do wykonania</w:t>
            </w:r>
          </w:p>
        </w:tc>
        <w:tc>
          <w:tcPr>
            <w:tcW w:w="1794" w:type="dxa"/>
            <w:tcBorders>
              <w:top w:val="single" w:sz="4" w:space="0" w:color="000000"/>
              <w:left w:val="single" w:sz="4" w:space="0" w:color="000000"/>
              <w:bottom w:val="single" w:sz="4" w:space="0" w:color="000000"/>
            </w:tcBorders>
            <w:shd w:val="clear" w:color="auto" w:fill="C0C0C0"/>
            <w:vAlign w:val="center"/>
          </w:tcPr>
          <w:p w:rsidR="00304630" w:rsidRDefault="00304630">
            <w:pPr>
              <w:snapToGrid w:val="0"/>
              <w:jc w:val="center"/>
              <w:rPr>
                <w:b/>
                <w:bCs/>
                <w:i/>
                <w:iCs/>
                <w:sz w:val="20"/>
              </w:rPr>
            </w:pPr>
            <w:r>
              <w:rPr>
                <w:b/>
                <w:bCs/>
                <w:i/>
                <w:iCs/>
                <w:sz w:val="20"/>
              </w:rPr>
              <w:t>Termin/</w:t>
            </w:r>
          </w:p>
          <w:p w:rsidR="00304630" w:rsidRDefault="00304630">
            <w:pPr>
              <w:snapToGrid w:val="0"/>
              <w:jc w:val="center"/>
              <w:rPr>
                <w:b/>
                <w:bCs/>
                <w:i/>
                <w:iCs/>
                <w:sz w:val="20"/>
              </w:rPr>
            </w:pPr>
            <w:r>
              <w:rPr>
                <w:b/>
                <w:bCs/>
                <w:i/>
                <w:iCs/>
                <w:sz w:val="20"/>
              </w:rPr>
              <w:t>Szacowany termin</w:t>
            </w:r>
          </w:p>
        </w:tc>
        <w:tc>
          <w:tcPr>
            <w:tcW w:w="301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304630" w:rsidRDefault="00304630">
            <w:pPr>
              <w:snapToGrid w:val="0"/>
              <w:jc w:val="center"/>
              <w:rPr>
                <w:b/>
                <w:bCs/>
                <w:i/>
                <w:iCs/>
                <w:sz w:val="20"/>
              </w:rPr>
            </w:pPr>
            <w:r>
              <w:rPr>
                <w:b/>
                <w:bCs/>
                <w:i/>
                <w:iCs/>
                <w:sz w:val="20"/>
              </w:rPr>
              <w:t>Uwagi</w:t>
            </w:r>
          </w:p>
        </w:tc>
      </w:tr>
      <w:tr w:rsidR="00304630">
        <w:tc>
          <w:tcPr>
            <w:tcW w:w="5091"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0"/>
              </w:rPr>
            </w:pPr>
            <w:r>
              <w:rPr>
                <w:sz w:val="20"/>
              </w:rPr>
              <w:t>Umowa partnerska dla Projektu</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1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5091"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0"/>
              </w:rPr>
            </w:pPr>
            <w:r>
              <w:rPr>
                <w:sz w:val="20"/>
              </w:rPr>
              <w:t>Uzgodniony/opracowany plan szkoleń/ plan spotkań/ plan konferencji/ plan wydarzeń kulturalnych/ plan badań</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1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5091"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0"/>
              </w:rPr>
            </w:pPr>
            <w:r>
              <w:rPr>
                <w:sz w:val="20"/>
              </w:rPr>
              <w:t>Wybrane grupy uczestników w szkoleniach/ spotkaniach/ konferencjach/ wydarzeniach kulturalnych/ badaniach</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1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5091"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0"/>
              </w:rPr>
            </w:pPr>
            <w:r>
              <w:rPr>
                <w:sz w:val="20"/>
              </w:rPr>
              <w:t>Wybrana/ uzgodniona grupa osób tworzących zespół prowadzący szkolenia/spotkania/konferencje/ wydarzenia kulturalne/badania</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1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5091"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0"/>
              </w:rPr>
            </w:pPr>
            <w:r>
              <w:rPr>
                <w:sz w:val="20"/>
              </w:rPr>
              <w:t>Ogłoszenie o przetargu</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1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r w:rsidR="00304630">
        <w:tc>
          <w:tcPr>
            <w:tcW w:w="5091" w:type="dxa"/>
            <w:tcBorders>
              <w:top w:val="single" w:sz="4" w:space="0" w:color="000000"/>
              <w:left w:val="single" w:sz="4" w:space="0" w:color="000000"/>
              <w:bottom w:val="single" w:sz="4" w:space="0" w:color="000000"/>
            </w:tcBorders>
            <w:shd w:val="clear" w:color="auto" w:fill="auto"/>
          </w:tcPr>
          <w:p w:rsidR="00304630" w:rsidRDefault="00304630">
            <w:pPr>
              <w:snapToGrid w:val="0"/>
              <w:rPr>
                <w:sz w:val="20"/>
              </w:rPr>
            </w:pPr>
            <w:r>
              <w:rPr>
                <w:sz w:val="20"/>
              </w:rPr>
              <w:t>Inne (</w:t>
            </w:r>
            <w:r>
              <w:rPr>
                <w:i/>
                <w:sz w:val="20"/>
              </w:rPr>
              <w:t>proszę wyszczególnić</w:t>
            </w:r>
            <w:r>
              <w:rPr>
                <w:sz w:val="20"/>
              </w:rPr>
              <w:t>)</w:t>
            </w:r>
          </w:p>
        </w:tc>
        <w:tc>
          <w:tcPr>
            <w:tcW w:w="1794" w:type="dxa"/>
            <w:tcBorders>
              <w:top w:val="single" w:sz="4" w:space="0" w:color="000000"/>
              <w:left w:val="single" w:sz="4" w:space="0" w:color="000000"/>
              <w:bottom w:val="single" w:sz="4" w:space="0" w:color="000000"/>
            </w:tcBorders>
            <w:shd w:val="clear" w:color="auto" w:fill="auto"/>
          </w:tcPr>
          <w:p w:rsidR="00304630" w:rsidRDefault="00304630">
            <w:pPr>
              <w:snapToGrid w:val="0"/>
              <w:rPr>
                <w:iCs/>
                <w:sz w:val="20"/>
              </w:rPr>
            </w:pPr>
          </w:p>
        </w:tc>
        <w:tc>
          <w:tcPr>
            <w:tcW w:w="301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Cs/>
                <w:sz w:val="20"/>
              </w:rPr>
            </w:pPr>
          </w:p>
        </w:tc>
      </w:tr>
    </w:tbl>
    <w:p w:rsidR="00304630" w:rsidRDefault="00304630">
      <w:pPr>
        <w:pStyle w:val="Heading4"/>
        <w:tabs>
          <w:tab w:val="left" w:pos="0"/>
        </w:tabs>
        <w:ind w:hanging="993"/>
      </w:pPr>
      <w:bookmarkStart w:id="17" w:name="__RefHeading__39_493284622"/>
      <w:bookmarkEnd w:id="17"/>
      <w:r>
        <w:tab/>
        <w:t>1.13. Trwałość projektu (maks. 2 strony)</w:t>
      </w:r>
    </w:p>
    <w:p w:rsidR="00304630" w:rsidRDefault="00304630">
      <w:pPr>
        <w:tabs>
          <w:tab w:val="left" w:pos="426"/>
        </w:tabs>
        <w:spacing w:after="60"/>
        <w:ind w:left="426" w:hanging="426"/>
        <w:jc w:val="both"/>
        <w:rPr>
          <w:sz w:val="22"/>
          <w:szCs w:val="22"/>
        </w:rPr>
      </w:pPr>
      <w:r>
        <w:rPr>
          <w:sz w:val="22"/>
          <w:szCs w:val="22"/>
        </w:rPr>
        <w:t xml:space="preserve">W polu: </w:t>
      </w:r>
    </w:p>
    <w:p w:rsidR="00304630" w:rsidRDefault="00304630">
      <w:pPr>
        <w:tabs>
          <w:tab w:val="left" w:pos="426"/>
        </w:tabs>
        <w:spacing w:after="60"/>
        <w:ind w:left="426" w:hanging="426"/>
        <w:jc w:val="both"/>
        <w:rPr>
          <w:sz w:val="22"/>
          <w:szCs w:val="22"/>
        </w:rPr>
      </w:pPr>
      <w:r>
        <w:rPr>
          <w:sz w:val="22"/>
          <w:szCs w:val="22"/>
        </w:rPr>
        <w:tab/>
        <w:t>Proszę opisać główne warunki wstępne i założenia dotyczące okresu w trakcie i po zakończeniu wdrażania projektu.</w:t>
      </w:r>
    </w:p>
    <w:p w:rsidR="00304630" w:rsidRDefault="00304630">
      <w:pPr>
        <w:tabs>
          <w:tab w:val="left" w:pos="426"/>
        </w:tabs>
        <w:spacing w:after="60"/>
        <w:ind w:left="426" w:hanging="426"/>
        <w:jc w:val="both"/>
        <w:rPr>
          <w:sz w:val="22"/>
          <w:szCs w:val="22"/>
        </w:rPr>
      </w:pPr>
      <w:r>
        <w:rPr>
          <w:sz w:val="22"/>
          <w:szCs w:val="22"/>
        </w:rPr>
        <w:tab/>
        <w:t>Proszę podać szczegółową analizę ryzyka i ewentualne plany rezerwowe. Analiza ta powinna zawierać przynajmniej wykaz zagrożeń związanych z każdym proponowanym działaniem wraz ze środkami zaradczymi, które zmniejszą takie zagrożenia, (które uniemożliwiłyby prawidłowe wdrożenie projektu). Prawidłowa analiza ryzyka obejmuje zakres zagrożeń, w tym fizyczne, środowiskowe, polityczne, ekonomiczne i społeczne.</w:t>
      </w:r>
    </w:p>
    <w:p w:rsidR="00304630" w:rsidRDefault="00304630">
      <w:pPr>
        <w:tabs>
          <w:tab w:val="left" w:pos="426"/>
        </w:tabs>
        <w:spacing w:after="60"/>
        <w:ind w:left="426" w:hanging="426"/>
        <w:jc w:val="both"/>
        <w:rPr>
          <w:sz w:val="22"/>
          <w:szCs w:val="22"/>
        </w:rPr>
      </w:pPr>
      <w:r>
        <w:rPr>
          <w:sz w:val="22"/>
          <w:szCs w:val="22"/>
        </w:rPr>
        <w:tab/>
        <w:t>Proszę wyjaśnić, w jaki sposób zostanie zapewniona trwałość projektu po jego zakończeniu. Można opisać niezbędne środki i strategie wbudowane w projekt, kolejne działania, własność grup docelowych, itd.</w:t>
      </w:r>
    </w:p>
    <w:p w:rsidR="00304630" w:rsidRDefault="00304630">
      <w:pPr>
        <w:tabs>
          <w:tab w:val="left" w:pos="426"/>
        </w:tabs>
        <w:spacing w:after="60"/>
        <w:ind w:left="426" w:hanging="426"/>
        <w:jc w:val="both"/>
        <w:rPr>
          <w:sz w:val="22"/>
          <w:szCs w:val="22"/>
        </w:rPr>
      </w:pPr>
    </w:p>
    <w:p w:rsidR="00304630" w:rsidRDefault="00304630">
      <w:pPr>
        <w:tabs>
          <w:tab w:val="left" w:pos="426"/>
        </w:tabs>
        <w:spacing w:before="60" w:after="120"/>
        <w:ind w:left="425" w:hanging="425"/>
        <w:jc w:val="both"/>
        <w:rPr>
          <w:sz w:val="22"/>
          <w:szCs w:val="22"/>
        </w:rPr>
      </w:pPr>
      <w:r>
        <w:rPr>
          <w:sz w:val="22"/>
          <w:szCs w:val="22"/>
        </w:rPr>
        <w:t>Postępując w ten sposób należy dokonać rozróżnienia pomiędzy następującymi wymiarami trwałości:</w:t>
      </w:r>
    </w:p>
    <w:p w:rsidR="00304630" w:rsidRDefault="00304630">
      <w:pPr>
        <w:tabs>
          <w:tab w:val="left" w:pos="426"/>
        </w:tabs>
        <w:spacing w:after="60"/>
        <w:ind w:left="426" w:hanging="426"/>
        <w:jc w:val="both"/>
        <w:rPr>
          <w:sz w:val="22"/>
          <w:szCs w:val="22"/>
        </w:rPr>
      </w:pPr>
      <w:r>
        <w:rPr>
          <w:sz w:val="22"/>
          <w:szCs w:val="22"/>
        </w:rPr>
        <w:t>⁭</w:t>
      </w:r>
      <w:r>
        <w:rPr>
          <w:sz w:val="22"/>
          <w:szCs w:val="22"/>
        </w:rPr>
        <w:tab/>
        <w:t>Trwałość w zakresie finansowym (finansowanie kolejnych działań, źródła finansowania, aby podtrzymać przyszłe koszty związane z funkcjonowaniem i utrzymaniem projektu, itd.);</w:t>
      </w:r>
    </w:p>
    <w:p w:rsidR="00304630" w:rsidRDefault="00304630">
      <w:pPr>
        <w:tabs>
          <w:tab w:val="left" w:pos="426"/>
        </w:tabs>
        <w:spacing w:after="60"/>
        <w:ind w:left="426"/>
        <w:jc w:val="both"/>
        <w:rPr>
          <w:sz w:val="22"/>
          <w:szCs w:val="22"/>
        </w:rPr>
      </w:pPr>
      <w:r>
        <w:rPr>
          <w:sz w:val="22"/>
          <w:szCs w:val="22"/>
        </w:rPr>
        <w:t>Trwałość w zakresie instytucjonalnym (czy struktury umożliwiające kontynuację projektu będą nadal istniały po zakończeniu jego realizacji? Należy podkreślić kwestie dotyczące lokalnej ,,własności’’ rezultatów projektu);</w:t>
      </w:r>
    </w:p>
    <w:p w:rsidR="00304630" w:rsidRDefault="00304630">
      <w:pPr>
        <w:tabs>
          <w:tab w:val="left" w:pos="426"/>
        </w:tabs>
        <w:spacing w:after="60"/>
        <w:ind w:left="426"/>
        <w:jc w:val="both"/>
        <w:rPr>
          <w:sz w:val="22"/>
          <w:szCs w:val="22"/>
        </w:rPr>
      </w:pPr>
      <w:r>
        <w:rPr>
          <w:sz w:val="22"/>
          <w:szCs w:val="22"/>
        </w:rPr>
        <w:t>Trwałość w zakresie środowiskowym (jaki wpływ na środowisko będzie miał projekt – czy będą zapewnione warunki do przeciwdziałania negatywnym wpływom na źródła naturalne, na których bazuje projekt oraz szerzej rozumianym środowisku naturalnym).</w:t>
      </w:r>
    </w:p>
    <w:p w:rsidR="00304630" w:rsidRDefault="00304630">
      <w:pPr>
        <w:tabs>
          <w:tab w:val="left" w:pos="426"/>
        </w:tabs>
        <w:spacing w:after="60"/>
        <w:ind w:left="426" w:hanging="426"/>
        <w:jc w:val="both"/>
        <w:rPr>
          <w:sz w:val="22"/>
          <w:szCs w:val="22"/>
        </w:rPr>
      </w:pPr>
    </w:p>
    <w:p w:rsidR="00304630" w:rsidRDefault="00304630">
      <w:pPr>
        <w:pStyle w:val="Heading4"/>
        <w:tabs>
          <w:tab w:val="left" w:pos="0"/>
        </w:tabs>
        <w:ind w:hanging="851"/>
      </w:pPr>
      <w:bookmarkStart w:id="18" w:name="__RefHeading__41_493284622"/>
      <w:bookmarkEnd w:id="18"/>
      <w:r>
        <w:t>1.14. Matryca logiczna</w:t>
      </w:r>
    </w:p>
    <w:p w:rsidR="00304630" w:rsidRDefault="00304630">
      <w:pPr>
        <w:jc w:val="both"/>
        <w:rPr>
          <w:sz w:val="22"/>
          <w:szCs w:val="22"/>
        </w:rPr>
      </w:pPr>
      <w:r>
        <w:rPr>
          <w:sz w:val="22"/>
          <w:szCs w:val="22"/>
        </w:rPr>
        <w:t>Proszę wypełnić Załącznik C do Wytycznych dla wnioskodawców.</w:t>
      </w:r>
    </w:p>
    <w:p w:rsidR="00304630" w:rsidRDefault="00304630">
      <w:pPr>
        <w:jc w:val="both"/>
        <w:rPr>
          <w:sz w:val="22"/>
          <w:szCs w:val="22"/>
        </w:rPr>
      </w:pPr>
    </w:p>
    <w:p w:rsidR="00304630" w:rsidRDefault="00304630">
      <w:pPr>
        <w:jc w:val="both"/>
        <w:rPr>
          <w:sz w:val="22"/>
          <w:szCs w:val="22"/>
        </w:rPr>
      </w:pPr>
    </w:p>
    <w:p w:rsidR="00304630" w:rsidRDefault="00304630">
      <w:pPr>
        <w:pStyle w:val="Heading3"/>
      </w:pPr>
      <w:bookmarkStart w:id="19" w:name="__RefHeading__43_493284622"/>
      <w:bookmarkEnd w:id="19"/>
      <w:r>
        <w:t>BUDŻET PROJEKTU</w:t>
      </w:r>
    </w:p>
    <w:p w:rsidR="00304630" w:rsidRDefault="00304630">
      <w:pPr>
        <w:jc w:val="both"/>
        <w:rPr>
          <w:sz w:val="22"/>
          <w:szCs w:val="22"/>
        </w:rPr>
      </w:pPr>
      <w:r>
        <w:rPr>
          <w:sz w:val="22"/>
          <w:szCs w:val="22"/>
        </w:rPr>
        <w:t>Proszę wypełnić Załącznik B (arkusz 1) do Wytycznych dla wnioskodawców dla całkowitego czasu trwania projektu oraz dla pierwszych 12 miesięcy. Więcej informacji znajduje się w Wytycznych dla wnioskodawców o dofinansowanie grantowe (Część 1.3, 2.1.4).</w:t>
      </w:r>
    </w:p>
    <w:p w:rsidR="00304630" w:rsidRDefault="00304630">
      <w:pPr>
        <w:jc w:val="both"/>
        <w:rPr>
          <w:sz w:val="22"/>
          <w:szCs w:val="22"/>
        </w:rPr>
      </w:pPr>
    </w:p>
    <w:p w:rsidR="00304630" w:rsidRDefault="00304630">
      <w:pPr>
        <w:jc w:val="both"/>
        <w:rPr>
          <w:sz w:val="22"/>
          <w:szCs w:val="22"/>
        </w:rPr>
      </w:pPr>
    </w:p>
    <w:p w:rsidR="00304630" w:rsidRDefault="00304630">
      <w:pPr>
        <w:pStyle w:val="Heading3"/>
      </w:pPr>
      <w:bookmarkStart w:id="20" w:name="__RefHeading__45_493284622"/>
      <w:bookmarkEnd w:id="20"/>
      <w:r>
        <w:t>UZASADNIENIE KOSZTÓW ZARZĄDZANIA PROJEKTEM</w:t>
      </w:r>
    </w:p>
    <w:p w:rsidR="00304630" w:rsidRDefault="00304630">
      <w:pPr>
        <w:jc w:val="both"/>
        <w:rPr>
          <w:sz w:val="22"/>
          <w:szCs w:val="22"/>
        </w:rPr>
      </w:pPr>
      <w:r>
        <w:rPr>
          <w:sz w:val="22"/>
          <w:szCs w:val="22"/>
        </w:rPr>
        <w:t>Proszę wypełnić Załącznik B (arkusz 2) do Wytycznych dla wnioskodawców celem uzasadnienia kosztów projektu.</w:t>
      </w:r>
    </w:p>
    <w:p w:rsidR="00304630" w:rsidRDefault="00304630">
      <w:pPr>
        <w:jc w:val="both"/>
        <w:rPr>
          <w:sz w:val="22"/>
          <w:szCs w:val="22"/>
        </w:rPr>
      </w:pPr>
    </w:p>
    <w:p w:rsidR="00304630" w:rsidRDefault="00304630">
      <w:pPr>
        <w:jc w:val="both"/>
        <w:rPr>
          <w:sz w:val="22"/>
          <w:szCs w:val="22"/>
        </w:rPr>
      </w:pPr>
    </w:p>
    <w:p w:rsidR="00304630" w:rsidRDefault="00304630">
      <w:pPr>
        <w:pStyle w:val="Heading3"/>
      </w:pPr>
      <w:bookmarkStart w:id="21" w:name="__RefHeading__47_493284622"/>
      <w:bookmarkEnd w:id="21"/>
      <w:r>
        <w:t>OCZEKWANE ŹRÓDŁA FINANSOWANIA</w:t>
      </w:r>
    </w:p>
    <w:p w:rsidR="00304630" w:rsidRDefault="00304630">
      <w:pPr>
        <w:keepNext/>
        <w:keepLines/>
        <w:spacing w:after="120"/>
        <w:jc w:val="both"/>
        <w:rPr>
          <w:sz w:val="22"/>
          <w:szCs w:val="22"/>
        </w:rPr>
      </w:pPr>
      <w:r>
        <w:rPr>
          <w:sz w:val="22"/>
          <w:szCs w:val="22"/>
        </w:rPr>
        <w:t xml:space="preserve">Proszę wypełnić Załącznik B (arkusz 3) do Wytycznych dla wnioskodawców celem udzielenia informacji na temat oczekiwanych źródeł finansowania projektu. </w:t>
      </w:r>
    </w:p>
    <w:p w:rsidR="00304630" w:rsidRDefault="00304630">
      <w:pPr>
        <w:keepNext/>
        <w:keepLines/>
        <w:spacing w:after="120"/>
        <w:jc w:val="both"/>
        <w:rPr>
          <w:sz w:val="22"/>
          <w:szCs w:val="22"/>
        </w:rPr>
      </w:pPr>
      <w:r>
        <w:rPr>
          <w:sz w:val="22"/>
          <w:szCs w:val="22"/>
        </w:rPr>
        <w:t>Proszę zauważyć, że należy uzupełnić trzy różne arkusze.</w:t>
      </w:r>
    </w:p>
    <w:p w:rsidR="00304630" w:rsidRDefault="00304630">
      <w:pPr>
        <w:keepNext/>
        <w:keepLines/>
        <w:spacing w:after="120"/>
        <w:jc w:val="both"/>
        <w:rPr>
          <w:sz w:val="22"/>
          <w:szCs w:val="22"/>
        </w:rPr>
      </w:pPr>
    </w:p>
    <w:p w:rsidR="00304630" w:rsidRDefault="00304630">
      <w:pPr>
        <w:pStyle w:val="Heading3"/>
      </w:pPr>
      <w:bookmarkStart w:id="22" w:name="__RefHeading__49_493284622"/>
      <w:bookmarkEnd w:id="22"/>
      <w:r>
        <w:t>OPIS PROJEKTU W JĘZYKU ANGIELSKIM</w:t>
      </w:r>
    </w:p>
    <w:p w:rsidR="00304630" w:rsidRDefault="00304630">
      <w:r>
        <w:t>Proszę wypełnić Załącznik D do Wytycznych dla wnioskodawców celem udzielenia informacji na temat projektu w języku angielskim.</w:t>
      </w:r>
    </w:p>
    <w:p w:rsidR="00304630" w:rsidRDefault="00304630">
      <w:pPr>
        <w:jc w:val="both"/>
        <w:rPr>
          <w:b/>
          <w:szCs w:val="24"/>
        </w:rPr>
      </w:pPr>
    </w:p>
    <w:p w:rsidR="00304630" w:rsidRDefault="00304630">
      <w:pPr>
        <w:jc w:val="both"/>
        <w:rPr>
          <w:sz w:val="22"/>
        </w:rPr>
      </w:pPr>
    </w:p>
    <w:p w:rsidR="00304630" w:rsidRDefault="00304630">
      <w:pPr>
        <w:pStyle w:val="Heading3"/>
        <w:pageBreakBefore/>
        <w:numPr>
          <w:ilvl w:val="0"/>
          <w:numId w:val="0"/>
        </w:numPr>
        <w:ind w:left="567"/>
      </w:pPr>
    </w:p>
    <w:p w:rsidR="00304630" w:rsidRDefault="00304630">
      <w:pPr>
        <w:pStyle w:val="Heading3"/>
      </w:pPr>
      <w:bookmarkStart w:id="23" w:name="__RefHeading__51_493284622"/>
      <w:bookmarkEnd w:id="23"/>
      <w:r>
        <w:t>DOŚWIADCZENIE W REALIZACJI PODOBNYCH PROJEKTÓW</w:t>
      </w:r>
    </w:p>
    <w:p w:rsidR="00304630" w:rsidRDefault="00304630">
      <w:pPr>
        <w:jc w:val="both"/>
        <w:rPr>
          <w:sz w:val="22"/>
          <w:szCs w:val="22"/>
        </w:rPr>
      </w:pPr>
      <w:r>
        <w:rPr>
          <w:sz w:val="22"/>
          <w:szCs w:val="22"/>
        </w:rPr>
        <w:t xml:space="preserve">Maksymalnie ½ strony na projekt. Proszę podać szczegółowy opis projektów, którymi instytucja zarządzała w ostatnich trzech latach. </w:t>
      </w:r>
    </w:p>
    <w:p w:rsidR="00304630" w:rsidRDefault="00304630">
      <w:pPr>
        <w:jc w:val="both"/>
        <w:rPr>
          <w:sz w:val="22"/>
          <w:szCs w:val="22"/>
        </w:rPr>
      </w:pPr>
      <w:r>
        <w:rPr>
          <w:sz w:val="22"/>
          <w:szCs w:val="22"/>
        </w:rPr>
        <w:t xml:space="preserve">Informacja ta ma na celu ustalenie, czy instytucja ma wystarczające doświadczenie w zarządzaniu projektami w tym samym sektorze i na podobną skalę, co projekt o dofinansowanie którego obecnie się ubiega. </w:t>
      </w:r>
    </w:p>
    <w:p w:rsidR="00304630" w:rsidRDefault="00304630">
      <w:pPr>
        <w:jc w:val="both"/>
        <w:rPr>
          <w:sz w:val="22"/>
          <w:szCs w:val="22"/>
        </w:rPr>
      </w:pPr>
    </w:p>
    <w:tbl>
      <w:tblPr>
        <w:tblW w:w="0" w:type="auto"/>
        <w:tblInd w:w="105" w:type="dxa"/>
        <w:tblLayout w:type="fixed"/>
        <w:tblCellMar>
          <w:left w:w="105" w:type="dxa"/>
          <w:right w:w="105" w:type="dxa"/>
        </w:tblCellMar>
        <w:tblLook w:val="0000"/>
      </w:tblPr>
      <w:tblGrid>
        <w:gridCol w:w="1134"/>
        <w:gridCol w:w="1417"/>
        <w:gridCol w:w="1277"/>
        <w:gridCol w:w="1417"/>
        <w:gridCol w:w="1559"/>
        <w:gridCol w:w="2135"/>
      </w:tblGrid>
      <w:tr w:rsidR="00304630">
        <w:trPr>
          <w:cantSplit/>
        </w:trPr>
        <w:tc>
          <w:tcPr>
            <w:tcW w:w="2551" w:type="dxa"/>
            <w:gridSpan w:val="2"/>
            <w:tcBorders>
              <w:top w:val="single" w:sz="4" w:space="0" w:color="000000"/>
              <w:left w:val="single" w:sz="4" w:space="0" w:color="000000"/>
              <w:bottom w:val="single" w:sz="4" w:space="0" w:color="000000"/>
            </w:tcBorders>
            <w:shd w:val="clear" w:color="auto" w:fill="F2F2F2"/>
          </w:tcPr>
          <w:p w:rsidR="00304630" w:rsidRDefault="00304630">
            <w:pPr>
              <w:keepNext/>
              <w:keepLines/>
              <w:widowControl w:val="0"/>
              <w:snapToGrid w:val="0"/>
              <w:rPr>
                <w:b/>
                <w:sz w:val="22"/>
                <w:szCs w:val="22"/>
              </w:rPr>
            </w:pPr>
            <w:r>
              <w:rPr>
                <w:b/>
                <w:sz w:val="22"/>
                <w:szCs w:val="22"/>
              </w:rPr>
              <w:t>Tytuł projektu:</w:t>
            </w:r>
          </w:p>
        </w:tc>
        <w:tc>
          <w:tcPr>
            <w:tcW w:w="6388" w:type="dxa"/>
            <w:gridSpan w:val="4"/>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b/>
                <w:sz w:val="22"/>
                <w:szCs w:val="22"/>
              </w:rPr>
            </w:pPr>
            <w:r>
              <w:rPr>
                <w:b/>
                <w:sz w:val="22"/>
                <w:szCs w:val="22"/>
              </w:rPr>
              <w:t xml:space="preserve">Sektor </w:t>
            </w:r>
          </w:p>
        </w:tc>
      </w:tr>
      <w:tr w:rsidR="00304630">
        <w:trPr>
          <w:cantSplit/>
        </w:trPr>
        <w:tc>
          <w:tcPr>
            <w:tcW w:w="1134" w:type="dxa"/>
            <w:tcBorders>
              <w:top w:val="single" w:sz="4" w:space="0" w:color="000000"/>
              <w:left w:val="single" w:sz="4" w:space="0" w:color="000000"/>
              <w:bottom w:val="single" w:sz="4" w:space="0" w:color="000000"/>
            </w:tcBorders>
            <w:shd w:val="clear" w:color="auto" w:fill="F2F2F2"/>
          </w:tcPr>
          <w:p w:rsidR="00304630" w:rsidRDefault="00304630">
            <w:pPr>
              <w:keepNext/>
              <w:keepLines/>
              <w:widowControl w:val="0"/>
              <w:snapToGrid w:val="0"/>
              <w:jc w:val="center"/>
              <w:rPr>
                <w:b/>
                <w:sz w:val="22"/>
                <w:szCs w:val="22"/>
              </w:rPr>
            </w:pPr>
            <w:r>
              <w:rPr>
                <w:b/>
                <w:sz w:val="22"/>
                <w:szCs w:val="22"/>
              </w:rPr>
              <w:t>Lokalizacja projektu</w:t>
            </w:r>
          </w:p>
        </w:tc>
        <w:tc>
          <w:tcPr>
            <w:tcW w:w="1417" w:type="dxa"/>
            <w:tcBorders>
              <w:top w:val="single" w:sz="4" w:space="0" w:color="000000"/>
              <w:left w:val="single" w:sz="4" w:space="0" w:color="000000"/>
              <w:bottom w:val="single" w:sz="4" w:space="0" w:color="000000"/>
            </w:tcBorders>
            <w:shd w:val="clear" w:color="auto" w:fill="F2F2F2"/>
          </w:tcPr>
          <w:p w:rsidR="00304630" w:rsidRDefault="00304630">
            <w:pPr>
              <w:keepNext/>
              <w:keepLines/>
              <w:widowControl w:val="0"/>
              <w:snapToGrid w:val="0"/>
              <w:jc w:val="center"/>
              <w:rPr>
                <w:b/>
                <w:sz w:val="22"/>
                <w:szCs w:val="22"/>
              </w:rPr>
            </w:pPr>
            <w:r>
              <w:rPr>
                <w:b/>
                <w:sz w:val="22"/>
                <w:szCs w:val="22"/>
              </w:rPr>
              <w:t>Koszt projektu (euro)</w:t>
            </w:r>
          </w:p>
        </w:tc>
        <w:tc>
          <w:tcPr>
            <w:tcW w:w="1277" w:type="dxa"/>
            <w:tcBorders>
              <w:top w:val="single" w:sz="4" w:space="0" w:color="000000"/>
              <w:left w:val="single" w:sz="4" w:space="0" w:color="000000"/>
              <w:bottom w:val="single" w:sz="4" w:space="0" w:color="000000"/>
            </w:tcBorders>
            <w:shd w:val="clear" w:color="auto" w:fill="F2F2F2"/>
          </w:tcPr>
          <w:p w:rsidR="00304630" w:rsidRDefault="00304630">
            <w:pPr>
              <w:keepNext/>
              <w:keepLines/>
              <w:widowControl w:val="0"/>
              <w:snapToGrid w:val="0"/>
              <w:jc w:val="center"/>
              <w:rPr>
                <w:b/>
                <w:sz w:val="22"/>
                <w:szCs w:val="22"/>
              </w:rPr>
            </w:pPr>
            <w:r>
              <w:rPr>
                <w:b/>
                <w:sz w:val="22"/>
                <w:szCs w:val="22"/>
              </w:rPr>
              <w:t>Partner wiodący lub partner</w:t>
            </w:r>
          </w:p>
        </w:tc>
        <w:tc>
          <w:tcPr>
            <w:tcW w:w="1417" w:type="dxa"/>
            <w:tcBorders>
              <w:top w:val="single" w:sz="4" w:space="0" w:color="000000"/>
              <w:left w:val="single" w:sz="4" w:space="0" w:color="000000"/>
              <w:bottom w:val="single" w:sz="4" w:space="0" w:color="000000"/>
            </w:tcBorders>
            <w:shd w:val="clear" w:color="auto" w:fill="F2F2F2"/>
          </w:tcPr>
          <w:p w:rsidR="00304630" w:rsidRDefault="00304630">
            <w:pPr>
              <w:keepNext/>
              <w:keepLines/>
              <w:widowControl w:val="0"/>
              <w:snapToGrid w:val="0"/>
              <w:jc w:val="center"/>
              <w:rPr>
                <w:b/>
                <w:sz w:val="22"/>
                <w:szCs w:val="22"/>
              </w:rPr>
            </w:pPr>
            <w:r>
              <w:rPr>
                <w:b/>
                <w:sz w:val="22"/>
                <w:szCs w:val="22"/>
              </w:rPr>
              <w:t>Darczyńcy dla projektu (nazwa)</w:t>
            </w:r>
            <w:r>
              <w:rPr>
                <w:rStyle w:val="Znakiprzypiswdolnych"/>
                <w:b/>
                <w:sz w:val="22"/>
                <w:szCs w:val="22"/>
                <w:lang w:val="pl-PL"/>
              </w:rPr>
              <w:footnoteReference w:id="9"/>
            </w:r>
          </w:p>
        </w:tc>
        <w:tc>
          <w:tcPr>
            <w:tcW w:w="1559" w:type="dxa"/>
            <w:tcBorders>
              <w:top w:val="single" w:sz="4" w:space="0" w:color="000000"/>
              <w:left w:val="single" w:sz="4" w:space="0" w:color="000000"/>
              <w:bottom w:val="single" w:sz="4" w:space="0" w:color="000000"/>
            </w:tcBorders>
            <w:shd w:val="clear" w:color="auto" w:fill="F2F2F2"/>
          </w:tcPr>
          <w:p w:rsidR="00304630" w:rsidRDefault="00304630">
            <w:pPr>
              <w:keepNext/>
              <w:keepLines/>
              <w:widowControl w:val="0"/>
              <w:snapToGrid w:val="0"/>
              <w:jc w:val="center"/>
              <w:rPr>
                <w:b/>
                <w:sz w:val="22"/>
                <w:szCs w:val="22"/>
              </w:rPr>
            </w:pPr>
            <w:r>
              <w:rPr>
                <w:b/>
                <w:sz w:val="22"/>
                <w:szCs w:val="22"/>
              </w:rPr>
              <w:t>Kwota wniesionego wkładu (przypadająca na każdego darczyńcę)</w:t>
            </w:r>
          </w:p>
        </w:tc>
        <w:tc>
          <w:tcPr>
            <w:tcW w:w="2135" w:type="dxa"/>
            <w:tcBorders>
              <w:top w:val="single" w:sz="4" w:space="0" w:color="000000"/>
              <w:left w:val="single" w:sz="4" w:space="0" w:color="000000"/>
              <w:bottom w:val="single" w:sz="4" w:space="0" w:color="000000"/>
              <w:right w:val="single" w:sz="4" w:space="0" w:color="000000"/>
            </w:tcBorders>
            <w:shd w:val="clear" w:color="auto" w:fill="F2F2F2"/>
          </w:tcPr>
          <w:p w:rsidR="00304630" w:rsidRDefault="00304630">
            <w:pPr>
              <w:keepNext/>
              <w:keepLines/>
              <w:widowControl w:val="0"/>
              <w:snapToGrid w:val="0"/>
              <w:rPr>
                <w:b/>
                <w:sz w:val="22"/>
                <w:szCs w:val="22"/>
              </w:rPr>
            </w:pPr>
            <w:r>
              <w:rPr>
                <w:b/>
                <w:sz w:val="22"/>
                <w:szCs w:val="22"/>
              </w:rPr>
              <w:t>Terminy (od dd/mm/rrrr do dd/mm/rrrr)</w:t>
            </w:r>
          </w:p>
        </w:tc>
      </w:tr>
      <w:tr w:rsidR="00304630">
        <w:trPr>
          <w:cantSplit/>
        </w:trPr>
        <w:tc>
          <w:tcPr>
            <w:tcW w:w="1134" w:type="dxa"/>
            <w:tcBorders>
              <w:top w:val="single" w:sz="4" w:space="0" w:color="000000"/>
              <w:left w:val="single" w:sz="4" w:space="0" w:color="000000"/>
              <w:bottom w:val="single" w:sz="4" w:space="0" w:color="000000"/>
            </w:tcBorders>
            <w:shd w:val="clear" w:color="auto" w:fill="auto"/>
          </w:tcPr>
          <w:p w:rsidR="00304630" w:rsidRDefault="00304630">
            <w:pPr>
              <w:keepNext/>
              <w:keepLines/>
              <w:widowControl w:val="0"/>
              <w:snapToGrid w:val="0"/>
              <w:rPr>
                <w:sz w:val="22"/>
                <w:szCs w:val="22"/>
              </w:rPr>
            </w:pPr>
            <w:r>
              <w:rPr>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304630" w:rsidRDefault="00304630">
            <w:pPr>
              <w:keepNext/>
              <w:keepLines/>
              <w:widowControl w:val="0"/>
              <w:snapToGrid w:val="0"/>
              <w:rPr>
                <w:sz w:val="22"/>
                <w:szCs w:val="22"/>
              </w:rPr>
            </w:pPr>
            <w:r>
              <w:rPr>
                <w:sz w:val="22"/>
                <w:szCs w:val="22"/>
              </w:rPr>
              <w:t>…</w:t>
            </w:r>
          </w:p>
        </w:tc>
        <w:tc>
          <w:tcPr>
            <w:tcW w:w="1277" w:type="dxa"/>
            <w:tcBorders>
              <w:top w:val="single" w:sz="4" w:space="0" w:color="000000"/>
              <w:left w:val="single" w:sz="4" w:space="0" w:color="000000"/>
              <w:bottom w:val="single" w:sz="4" w:space="0" w:color="000000"/>
            </w:tcBorders>
            <w:shd w:val="clear" w:color="auto" w:fill="auto"/>
          </w:tcPr>
          <w:p w:rsidR="00304630" w:rsidRDefault="00304630">
            <w:pPr>
              <w:keepNext/>
              <w:keepLines/>
              <w:widowControl w:val="0"/>
              <w:snapToGrid w:val="0"/>
              <w:rPr>
                <w:sz w:val="22"/>
                <w:szCs w:val="22"/>
              </w:rPr>
            </w:pPr>
            <w:r>
              <w:rPr>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304630" w:rsidRDefault="00304630">
            <w:pPr>
              <w:keepNext/>
              <w:keepLines/>
              <w:widowControl w:val="0"/>
              <w:snapToGrid w:val="0"/>
              <w:rPr>
                <w:sz w:val="22"/>
                <w:szCs w:val="22"/>
              </w:rPr>
            </w:pPr>
            <w:r>
              <w:rPr>
                <w:sz w:val="22"/>
                <w:szCs w:val="22"/>
              </w:rPr>
              <w:t>…</w:t>
            </w:r>
          </w:p>
        </w:tc>
        <w:tc>
          <w:tcPr>
            <w:tcW w:w="1559" w:type="dxa"/>
            <w:tcBorders>
              <w:top w:val="single" w:sz="4" w:space="0" w:color="000000"/>
              <w:left w:val="single" w:sz="4" w:space="0" w:color="000000"/>
              <w:bottom w:val="single" w:sz="4" w:space="0" w:color="000000"/>
            </w:tcBorders>
            <w:shd w:val="clear" w:color="auto" w:fill="auto"/>
          </w:tcPr>
          <w:p w:rsidR="00304630" w:rsidRDefault="00304630">
            <w:pPr>
              <w:keepNext/>
              <w:keepLines/>
              <w:widowControl w:val="0"/>
              <w:snapToGrid w:val="0"/>
              <w:rPr>
                <w:sz w:val="22"/>
                <w:szCs w:val="22"/>
              </w:rPr>
            </w:pPr>
            <w:r>
              <w:rPr>
                <w:sz w:val="22"/>
                <w:szCs w:val="22"/>
              </w:rPr>
              <w:t>…</w:t>
            </w:r>
          </w:p>
        </w:tc>
        <w:tc>
          <w:tcPr>
            <w:tcW w:w="213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keepNext/>
              <w:keepLines/>
              <w:widowControl w:val="0"/>
              <w:snapToGrid w:val="0"/>
              <w:rPr>
                <w:sz w:val="22"/>
                <w:szCs w:val="22"/>
              </w:rPr>
            </w:pPr>
            <w:r>
              <w:rPr>
                <w:sz w:val="22"/>
                <w:szCs w:val="22"/>
              </w:rPr>
              <w:t>…</w:t>
            </w:r>
          </w:p>
        </w:tc>
      </w:tr>
      <w:tr w:rsidR="00304630">
        <w:trPr>
          <w:cantSplit/>
        </w:trPr>
        <w:tc>
          <w:tcPr>
            <w:tcW w:w="1134" w:type="dxa"/>
            <w:tcBorders>
              <w:top w:val="single" w:sz="4" w:space="0" w:color="000000"/>
              <w:left w:val="single" w:sz="4" w:space="0" w:color="000000"/>
            </w:tcBorders>
            <w:shd w:val="clear" w:color="auto" w:fill="auto"/>
          </w:tcPr>
          <w:p w:rsidR="00304630" w:rsidRDefault="00304630">
            <w:pPr>
              <w:keepNext/>
              <w:keepLines/>
              <w:widowControl w:val="0"/>
              <w:snapToGrid w:val="0"/>
              <w:rPr>
                <w:sz w:val="22"/>
                <w:szCs w:val="22"/>
              </w:rPr>
            </w:pPr>
          </w:p>
        </w:tc>
        <w:tc>
          <w:tcPr>
            <w:tcW w:w="1417" w:type="dxa"/>
            <w:tcBorders>
              <w:top w:val="single" w:sz="4" w:space="0" w:color="000000"/>
              <w:left w:val="single" w:sz="4" w:space="0" w:color="000000"/>
            </w:tcBorders>
            <w:shd w:val="clear" w:color="auto" w:fill="auto"/>
          </w:tcPr>
          <w:p w:rsidR="00304630" w:rsidRDefault="00304630">
            <w:pPr>
              <w:keepNext/>
              <w:keepLines/>
              <w:widowControl w:val="0"/>
              <w:snapToGrid w:val="0"/>
              <w:rPr>
                <w:sz w:val="22"/>
                <w:szCs w:val="22"/>
              </w:rPr>
            </w:pPr>
          </w:p>
        </w:tc>
        <w:tc>
          <w:tcPr>
            <w:tcW w:w="1277" w:type="dxa"/>
            <w:tcBorders>
              <w:top w:val="single" w:sz="4" w:space="0" w:color="000000"/>
              <w:left w:val="single" w:sz="4" w:space="0" w:color="000000"/>
            </w:tcBorders>
            <w:shd w:val="clear" w:color="auto" w:fill="auto"/>
          </w:tcPr>
          <w:p w:rsidR="00304630" w:rsidRDefault="00304630">
            <w:pPr>
              <w:keepNext/>
              <w:keepLines/>
              <w:widowControl w:val="0"/>
              <w:snapToGrid w:val="0"/>
              <w:rPr>
                <w:sz w:val="22"/>
                <w:szCs w:val="22"/>
              </w:rPr>
            </w:pPr>
          </w:p>
        </w:tc>
        <w:tc>
          <w:tcPr>
            <w:tcW w:w="1417" w:type="dxa"/>
            <w:tcBorders>
              <w:top w:val="single" w:sz="4" w:space="0" w:color="000000"/>
              <w:left w:val="single" w:sz="4" w:space="0" w:color="000000"/>
            </w:tcBorders>
            <w:shd w:val="clear" w:color="auto" w:fill="auto"/>
          </w:tcPr>
          <w:p w:rsidR="00304630" w:rsidRDefault="00304630">
            <w:pPr>
              <w:keepNext/>
              <w:keepLines/>
              <w:widowControl w:val="0"/>
              <w:snapToGrid w:val="0"/>
              <w:rPr>
                <w:sz w:val="22"/>
                <w:szCs w:val="22"/>
              </w:rPr>
            </w:pPr>
          </w:p>
        </w:tc>
        <w:tc>
          <w:tcPr>
            <w:tcW w:w="1559" w:type="dxa"/>
            <w:tcBorders>
              <w:top w:val="single" w:sz="4" w:space="0" w:color="000000"/>
              <w:left w:val="single" w:sz="4" w:space="0" w:color="000000"/>
            </w:tcBorders>
            <w:shd w:val="clear" w:color="auto" w:fill="auto"/>
          </w:tcPr>
          <w:p w:rsidR="00304630" w:rsidRDefault="00304630">
            <w:pPr>
              <w:keepNext/>
              <w:keepLines/>
              <w:widowControl w:val="0"/>
              <w:snapToGrid w:val="0"/>
              <w:rPr>
                <w:sz w:val="22"/>
                <w:szCs w:val="22"/>
              </w:rPr>
            </w:pPr>
          </w:p>
        </w:tc>
        <w:tc>
          <w:tcPr>
            <w:tcW w:w="2135" w:type="dxa"/>
            <w:tcBorders>
              <w:top w:val="single" w:sz="4" w:space="0" w:color="000000"/>
              <w:left w:val="single" w:sz="4" w:space="0" w:color="000000"/>
              <w:right w:val="single" w:sz="4" w:space="0" w:color="000000"/>
            </w:tcBorders>
            <w:shd w:val="clear" w:color="auto" w:fill="auto"/>
          </w:tcPr>
          <w:p w:rsidR="00304630" w:rsidRDefault="00304630">
            <w:pPr>
              <w:keepNext/>
              <w:keepLines/>
              <w:widowControl w:val="0"/>
              <w:snapToGrid w:val="0"/>
              <w:rPr>
                <w:sz w:val="22"/>
                <w:szCs w:val="22"/>
              </w:rPr>
            </w:pPr>
          </w:p>
        </w:tc>
      </w:tr>
      <w:tr w:rsidR="00304630">
        <w:trPr>
          <w:cantSplit/>
        </w:trPr>
        <w:tc>
          <w:tcPr>
            <w:tcW w:w="2551" w:type="dxa"/>
            <w:gridSpan w:val="2"/>
            <w:tcBorders>
              <w:top w:val="single" w:sz="4" w:space="0" w:color="000000"/>
              <w:left w:val="single" w:sz="4" w:space="0" w:color="000000"/>
              <w:bottom w:val="single" w:sz="4" w:space="0" w:color="000000"/>
            </w:tcBorders>
            <w:shd w:val="clear" w:color="auto" w:fill="F2F2F2"/>
          </w:tcPr>
          <w:p w:rsidR="00304630" w:rsidRDefault="00304630">
            <w:pPr>
              <w:keepNext/>
              <w:keepLines/>
              <w:widowControl w:val="0"/>
              <w:snapToGrid w:val="0"/>
              <w:rPr>
                <w:b/>
                <w:sz w:val="22"/>
                <w:szCs w:val="22"/>
              </w:rPr>
            </w:pPr>
            <w:r>
              <w:rPr>
                <w:b/>
                <w:sz w:val="22"/>
                <w:szCs w:val="22"/>
              </w:rPr>
              <w:t>Cele oraz rezultaty projektu</w:t>
            </w:r>
          </w:p>
        </w:tc>
        <w:tc>
          <w:tcPr>
            <w:tcW w:w="6388" w:type="dxa"/>
            <w:gridSpan w:val="4"/>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b/>
                <w:sz w:val="22"/>
                <w:szCs w:val="22"/>
              </w:rPr>
            </w:pPr>
          </w:p>
        </w:tc>
      </w:tr>
      <w:tr w:rsidR="00304630">
        <w:trPr>
          <w:cantSplit/>
        </w:trPr>
        <w:tc>
          <w:tcPr>
            <w:tcW w:w="2551" w:type="dxa"/>
            <w:gridSpan w:val="2"/>
            <w:tcBorders>
              <w:top w:val="single" w:sz="4" w:space="0" w:color="000000"/>
              <w:left w:val="single" w:sz="4" w:space="0" w:color="000000"/>
              <w:bottom w:val="single" w:sz="4" w:space="0" w:color="000000"/>
            </w:tcBorders>
            <w:shd w:val="clear" w:color="auto" w:fill="auto"/>
          </w:tcPr>
          <w:p w:rsidR="00304630" w:rsidRDefault="00304630">
            <w:pPr>
              <w:keepNext/>
              <w:keepLines/>
              <w:widowControl w:val="0"/>
              <w:snapToGrid w:val="0"/>
              <w:rPr>
                <w:b/>
                <w:sz w:val="22"/>
                <w:szCs w:val="22"/>
              </w:rPr>
            </w:pPr>
          </w:p>
        </w:tc>
        <w:tc>
          <w:tcPr>
            <w:tcW w:w="6388" w:type="dxa"/>
            <w:gridSpan w:val="4"/>
            <w:tcBorders>
              <w:top w:val="single" w:sz="4" w:space="0" w:color="000000"/>
              <w:bottom w:val="single" w:sz="4" w:space="0" w:color="000000"/>
              <w:right w:val="single" w:sz="4" w:space="0" w:color="000000"/>
            </w:tcBorders>
            <w:shd w:val="clear" w:color="auto" w:fill="auto"/>
          </w:tcPr>
          <w:p w:rsidR="00304630" w:rsidRDefault="00304630">
            <w:pPr>
              <w:snapToGrid w:val="0"/>
              <w:rPr>
                <w:b/>
                <w:sz w:val="22"/>
                <w:szCs w:val="22"/>
              </w:rPr>
            </w:pPr>
          </w:p>
        </w:tc>
      </w:tr>
    </w:tbl>
    <w:p w:rsidR="00304630" w:rsidRDefault="00304630">
      <w:pPr>
        <w:pStyle w:val="Heading3"/>
        <w:numPr>
          <w:ilvl w:val="0"/>
          <w:numId w:val="0"/>
        </w:numPr>
        <w:ind w:left="567"/>
      </w:pPr>
    </w:p>
    <w:p w:rsidR="00304630" w:rsidRDefault="00304630">
      <w:pPr>
        <w:pStyle w:val="Heading3"/>
      </w:pPr>
      <w:bookmarkStart w:id="24" w:name="__RefHeading__53_493284622"/>
      <w:bookmarkEnd w:id="24"/>
      <w:r>
        <w:t>INFORMACJA OGÓLNA</w:t>
      </w:r>
    </w:p>
    <w:p w:rsidR="00304630" w:rsidRDefault="00304630"/>
    <w:tbl>
      <w:tblPr>
        <w:tblW w:w="0" w:type="auto"/>
        <w:tblInd w:w="108" w:type="dxa"/>
        <w:tblLayout w:type="fixed"/>
        <w:tblLook w:val="0000"/>
      </w:tblPr>
      <w:tblGrid>
        <w:gridCol w:w="4820"/>
        <w:gridCol w:w="2126"/>
        <w:gridCol w:w="1993"/>
      </w:tblGrid>
      <w:tr w:rsidR="00304630">
        <w:trPr>
          <w:trHeight w:val="693"/>
        </w:trPr>
        <w:tc>
          <w:tcPr>
            <w:tcW w:w="4820" w:type="dxa"/>
            <w:vMerge w:val="restart"/>
            <w:tcBorders>
              <w:top w:val="single" w:sz="4" w:space="0" w:color="000000"/>
              <w:left w:val="single" w:sz="4" w:space="0" w:color="000000"/>
              <w:bottom w:val="single" w:sz="4" w:space="0" w:color="000000"/>
            </w:tcBorders>
            <w:shd w:val="clear" w:color="auto" w:fill="F2F2F2"/>
          </w:tcPr>
          <w:p w:rsidR="00304630" w:rsidRDefault="00304630">
            <w:pPr>
              <w:snapToGrid w:val="0"/>
              <w:rPr>
                <w:b/>
                <w:i/>
                <w:sz w:val="22"/>
                <w:szCs w:val="22"/>
              </w:rPr>
            </w:pPr>
            <w:r>
              <w:rPr>
                <w:b/>
                <w:sz w:val="22"/>
                <w:szCs w:val="22"/>
              </w:rPr>
              <w:t>Brak nakładania się finansowania lub podwójnego finansowania z innego programu pomocowego (</w:t>
            </w:r>
            <w:r>
              <w:rPr>
                <w:b/>
                <w:i/>
                <w:sz w:val="22"/>
                <w:szCs w:val="22"/>
              </w:rPr>
              <w:t>np. Programy UE, Mechanizm Finansowy EOG, Norweski Mechanizm Finansowy, Szwajcarsko- Polski Program Współpracy</w:t>
            </w:r>
          </w:p>
        </w:tc>
        <w:tc>
          <w:tcPr>
            <w:tcW w:w="2126"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pPr>
            <w:r>
              <w:t>TAK</w:t>
            </w: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pPr>
          </w:p>
        </w:tc>
      </w:tr>
      <w:tr w:rsidR="00304630">
        <w:trPr>
          <w:trHeight w:val="150"/>
        </w:trPr>
        <w:tc>
          <w:tcPr>
            <w:tcW w:w="4820" w:type="dxa"/>
            <w:vMerge/>
            <w:tcBorders>
              <w:top w:val="single" w:sz="4" w:space="0" w:color="000000"/>
              <w:left w:val="single" w:sz="4" w:space="0" w:color="000000"/>
              <w:bottom w:val="single" w:sz="4" w:space="0" w:color="000000"/>
            </w:tcBorders>
            <w:shd w:val="clear" w:color="auto" w:fill="F2F2F2"/>
          </w:tcPr>
          <w:p w:rsidR="00304630" w:rsidRDefault="00304630">
            <w:pPr>
              <w:snapToGrid w:val="0"/>
            </w:pPr>
          </w:p>
        </w:tc>
        <w:tc>
          <w:tcPr>
            <w:tcW w:w="2126"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pPr>
            <w:r>
              <w:t>NIE</w:t>
            </w: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center"/>
              <w:rPr>
                <w:b/>
              </w:rPr>
            </w:pPr>
          </w:p>
        </w:tc>
      </w:tr>
      <w:tr w:rsidR="00304630">
        <w:trPr>
          <w:trHeight w:val="414"/>
        </w:trPr>
        <w:tc>
          <w:tcPr>
            <w:tcW w:w="4820" w:type="dxa"/>
            <w:vMerge w:val="restart"/>
            <w:tcBorders>
              <w:top w:val="single" w:sz="4" w:space="0" w:color="000000"/>
              <w:left w:val="single" w:sz="4" w:space="0" w:color="000000"/>
              <w:bottom w:val="single" w:sz="4" w:space="0" w:color="000000"/>
            </w:tcBorders>
            <w:shd w:val="clear" w:color="auto" w:fill="F2F2F2"/>
          </w:tcPr>
          <w:p w:rsidR="00304630" w:rsidRDefault="00304630">
            <w:pPr>
              <w:snapToGrid w:val="0"/>
              <w:rPr>
                <w:b/>
                <w:sz w:val="22"/>
                <w:szCs w:val="22"/>
              </w:rPr>
            </w:pPr>
            <w:r>
              <w:rPr>
                <w:b/>
                <w:sz w:val="22"/>
                <w:szCs w:val="22"/>
              </w:rPr>
              <w:t>Czy projekt stanowi pomoc publiczną?</w:t>
            </w:r>
          </w:p>
          <w:p w:rsidR="00304630" w:rsidRDefault="00304630">
            <w:pPr>
              <w:rPr>
                <w:b/>
                <w:sz w:val="22"/>
                <w:szCs w:val="22"/>
              </w:rPr>
            </w:pPr>
            <w:r>
              <w:rPr>
                <w:b/>
                <w:sz w:val="22"/>
                <w:szCs w:val="22"/>
              </w:rPr>
              <w:t xml:space="preserve">(dotyczy tylko polskich wnioskodawców/partnerów) </w:t>
            </w:r>
          </w:p>
        </w:tc>
        <w:tc>
          <w:tcPr>
            <w:tcW w:w="2126"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pPr>
            <w:r>
              <w:t>TAK</w:t>
            </w: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center"/>
              <w:rPr>
                <w:b/>
              </w:rPr>
            </w:pPr>
          </w:p>
        </w:tc>
      </w:tr>
      <w:tr w:rsidR="00304630">
        <w:trPr>
          <w:trHeight w:val="90"/>
        </w:trPr>
        <w:tc>
          <w:tcPr>
            <w:tcW w:w="4820" w:type="dxa"/>
            <w:vMerge/>
            <w:tcBorders>
              <w:top w:val="single" w:sz="4" w:space="0" w:color="000000"/>
              <w:left w:val="single" w:sz="4" w:space="0" w:color="000000"/>
              <w:bottom w:val="single" w:sz="4" w:space="0" w:color="000000"/>
            </w:tcBorders>
            <w:shd w:val="clear" w:color="auto" w:fill="F2F2F2"/>
          </w:tcPr>
          <w:p w:rsidR="00304630" w:rsidRDefault="00304630">
            <w:pPr>
              <w:snapToGrid w:val="0"/>
            </w:pPr>
          </w:p>
        </w:tc>
        <w:tc>
          <w:tcPr>
            <w:tcW w:w="2126"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pPr>
            <w:r>
              <w:t>NIE</w:t>
            </w:r>
          </w:p>
        </w:tc>
        <w:tc>
          <w:tcPr>
            <w:tcW w:w="1993"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center"/>
              <w:rPr>
                <w:b/>
              </w:rPr>
            </w:pPr>
          </w:p>
        </w:tc>
      </w:tr>
    </w:tbl>
    <w:p w:rsidR="00304630" w:rsidRDefault="00304630"/>
    <w:p w:rsidR="00304630" w:rsidRDefault="00304630">
      <w:pPr>
        <w:rPr>
          <w:sz w:val="18"/>
        </w:rPr>
      </w:pPr>
    </w:p>
    <w:p w:rsidR="00304630" w:rsidRDefault="00304630">
      <w:pPr>
        <w:rPr>
          <w:sz w:val="18"/>
        </w:rPr>
      </w:pPr>
    </w:p>
    <w:p w:rsidR="00304630" w:rsidRDefault="00304630">
      <w:pPr>
        <w:pStyle w:val="Heading3"/>
      </w:pPr>
      <w:bookmarkStart w:id="25" w:name="__RefHeading__55_493284622"/>
      <w:bookmarkEnd w:id="25"/>
      <w:r>
        <w:t>OCZEKIWANY PODZIAŁ FUNDUSZY W RAMACH PROJEKTU</w:t>
      </w:r>
    </w:p>
    <w:p w:rsidR="00304630" w:rsidRDefault="00304630">
      <w:pPr>
        <w:pStyle w:val="CommentText1"/>
        <w:ind w:firstLine="709"/>
        <w:rPr>
          <w:sz w:val="22"/>
          <w:szCs w:val="22"/>
        </w:rPr>
      </w:pPr>
    </w:p>
    <w:tbl>
      <w:tblPr>
        <w:tblW w:w="0" w:type="auto"/>
        <w:tblInd w:w="10" w:type="dxa"/>
        <w:tblLayout w:type="fixed"/>
        <w:tblCellMar>
          <w:left w:w="0" w:type="dxa"/>
          <w:right w:w="0" w:type="dxa"/>
        </w:tblCellMar>
        <w:tblLook w:val="0000"/>
      </w:tblPr>
      <w:tblGrid>
        <w:gridCol w:w="2177"/>
        <w:gridCol w:w="3372"/>
        <w:gridCol w:w="3256"/>
        <w:gridCol w:w="40"/>
        <w:gridCol w:w="42"/>
        <w:gridCol w:w="40"/>
        <w:gridCol w:w="20"/>
      </w:tblGrid>
      <w:tr w:rsidR="00304630">
        <w:trPr>
          <w:gridAfter w:val="1"/>
          <w:wAfter w:w="20" w:type="dxa"/>
          <w:trHeight w:val="270"/>
        </w:trPr>
        <w:tc>
          <w:tcPr>
            <w:tcW w:w="2177" w:type="dxa"/>
            <w:tcBorders>
              <w:top w:val="single" w:sz="8" w:space="0" w:color="000000"/>
              <w:left w:val="single" w:sz="8" w:space="0" w:color="000000"/>
              <w:bottom w:val="single" w:sz="8" w:space="0" w:color="000000"/>
            </w:tcBorders>
            <w:shd w:val="clear" w:color="auto" w:fill="auto"/>
            <w:vAlign w:val="center"/>
          </w:tcPr>
          <w:p w:rsidR="00304630" w:rsidRDefault="00304630">
            <w:pPr>
              <w:snapToGrid w:val="0"/>
              <w:jc w:val="center"/>
              <w:rPr>
                <w:rFonts w:eastAsia="Calibri"/>
                <w:szCs w:val="22"/>
              </w:rPr>
            </w:pPr>
          </w:p>
        </w:tc>
        <w:tc>
          <w:tcPr>
            <w:tcW w:w="6628" w:type="dxa"/>
            <w:gridSpan w:val="2"/>
            <w:tcBorders>
              <w:top w:val="single" w:sz="8" w:space="0" w:color="000000"/>
              <w:left w:val="single" w:sz="8" w:space="0" w:color="000000"/>
              <w:bottom w:val="single" w:sz="4" w:space="0" w:color="000000"/>
            </w:tcBorders>
            <w:shd w:val="clear" w:color="auto" w:fill="E6E6E6"/>
            <w:vAlign w:val="center"/>
          </w:tcPr>
          <w:p w:rsidR="00304630" w:rsidRDefault="00304630">
            <w:pPr>
              <w:snapToGrid w:val="0"/>
              <w:jc w:val="center"/>
              <w:rPr>
                <w:rFonts w:eastAsia="Calibri"/>
                <w:b/>
                <w:bCs/>
                <w:szCs w:val="22"/>
              </w:rPr>
            </w:pPr>
            <w:r>
              <w:rPr>
                <w:rFonts w:eastAsia="Calibri"/>
                <w:b/>
                <w:bCs/>
                <w:szCs w:val="22"/>
              </w:rPr>
              <w:t>Wszystkie lata</w:t>
            </w:r>
          </w:p>
        </w:tc>
        <w:tc>
          <w:tcPr>
            <w:tcW w:w="40" w:type="dxa"/>
            <w:shd w:val="clear" w:color="auto" w:fill="auto"/>
          </w:tcPr>
          <w:p w:rsidR="00304630" w:rsidRDefault="00304630">
            <w:pPr>
              <w:snapToGrid w:val="0"/>
              <w:rPr>
                <w:rFonts w:eastAsia="Calibri"/>
                <w:b/>
                <w:szCs w:val="22"/>
              </w:rPr>
            </w:pPr>
          </w:p>
        </w:tc>
        <w:tc>
          <w:tcPr>
            <w:tcW w:w="42" w:type="dxa"/>
            <w:shd w:val="clear" w:color="auto" w:fill="auto"/>
          </w:tcPr>
          <w:p w:rsidR="00304630" w:rsidRDefault="00304630">
            <w:pPr>
              <w:snapToGrid w:val="0"/>
              <w:rPr>
                <w:rFonts w:eastAsia="Calibri"/>
                <w:b/>
                <w:szCs w:val="22"/>
              </w:rPr>
            </w:pPr>
          </w:p>
        </w:tc>
        <w:tc>
          <w:tcPr>
            <w:tcW w:w="40" w:type="dxa"/>
            <w:shd w:val="clear" w:color="auto" w:fill="auto"/>
          </w:tcPr>
          <w:p w:rsidR="00304630" w:rsidRDefault="00304630">
            <w:pPr>
              <w:snapToGrid w:val="0"/>
              <w:rPr>
                <w:rFonts w:eastAsia="Calibri"/>
                <w:b/>
                <w:szCs w:val="22"/>
              </w:rPr>
            </w:pPr>
          </w:p>
        </w:tc>
      </w:tr>
      <w:tr w:rsidR="00304630">
        <w:tblPrEx>
          <w:tblCellMar>
            <w:left w:w="70" w:type="dxa"/>
            <w:right w:w="70" w:type="dxa"/>
          </w:tblCellMar>
        </w:tblPrEx>
        <w:trPr>
          <w:trHeight w:val="300"/>
        </w:trPr>
        <w:tc>
          <w:tcPr>
            <w:tcW w:w="2177" w:type="dxa"/>
            <w:tcBorders>
              <w:top w:val="single" w:sz="8" w:space="0" w:color="000000"/>
              <w:left w:val="single" w:sz="8" w:space="0" w:color="000000"/>
              <w:bottom w:val="single" w:sz="4" w:space="0" w:color="000000"/>
            </w:tcBorders>
            <w:shd w:val="clear" w:color="auto" w:fill="E6E6E6"/>
            <w:vAlign w:val="center"/>
          </w:tcPr>
          <w:p w:rsidR="00304630" w:rsidRDefault="00304630">
            <w:pPr>
              <w:snapToGrid w:val="0"/>
              <w:jc w:val="center"/>
              <w:rPr>
                <w:rFonts w:eastAsia="Calibri"/>
                <w:b/>
                <w:szCs w:val="22"/>
              </w:rPr>
            </w:pPr>
          </w:p>
        </w:tc>
        <w:tc>
          <w:tcPr>
            <w:tcW w:w="3372"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rPr>
                <w:rFonts w:eastAsia="Calibri"/>
                <w:szCs w:val="22"/>
              </w:rPr>
            </w:pPr>
            <w:r>
              <w:rPr>
                <w:rFonts w:eastAsia="Calibri"/>
                <w:szCs w:val="22"/>
              </w:rPr>
              <w:t>Dofinansowanie EISP</w:t>
            </w:r>
          </w:p>
        </w:tc>
        <w:tc>
          <w:tcPr>
            <w:tcW w:w="3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jc w:val="center"/>
              <w:rPr>
                <w:rFonts w:eastAsia="Calibri"/>
                <w:szCs w:val="22"/>
              </w:rPr>
            </w:pPr>
            <w:r>
              <w:rPr>
                <w:rFonts w:eastAsia="Calibri"/>
                <w:szCs w:val="22"/>
              </w:rPr>
              <w:t>Koszy całkowite</w:t>
            </w:r>
          </w:p>
        </w:tc>
      </w:tr>
      <w:tr w:rsidR="00304630">
        <w:tblPrEx>
          <w:tblCellMar>
            <w:left w:w="70" w:type="dxa"/>
            <w:right w:w="70" w:type="dxa"/>
          </w:tblCellMar>
        </w:tblPrEx>
        <w:trPr>
          <w:trHeight w:val="300"/>
        </w:trPr>
        <w:tc>
          <w:tcPr>
            <w:tcW w:w="2177" w:type="dxa"/>
            <w:tcBorders>
              <w:top w:val="single" w:sz="8" w:space="0" w:color="000000"/>
              <w:left w:val="single" w:sz="8" w:space="0" w:color="000000"/>
              <w:bottom w:val="single" w:sz="4" w:space="0" w:color="000000"/>
            </w:tcBorders>
            <w:shd w:val="clear" w:color="auto" w:fill="E6E6E6"/>
            <w:vAlign w:val="center"/>
          </w:tcPr>
          <w:p w:rsidR="00304630" w:rsidRDefault="00304630">
            <w:pPr>
              <w:snapToGrid w:val="0"/>
              <w:jc w:val="center"/>
              <w:rPr>
                <w:rFonts w:eastAsia="Calibri"/>
                <w:b/>
                <w:szCs w:val="22"/>
              </w:rPr>
            </w:pPr>
            <w:r>
              <w:rPr>
                <w:rFonts w:eastAsia="Calibri"/>
                <w:b/>
                <w:szCs w:val="22"/>
              </w:rPr>
              <w:t>Wnioskodawca</w:t>
            </w:r>
          </w:p>
        </w:tc>
        <w:tc>
          <w:tcPr>
            <w:tcW w:w="3372"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rPr>
                <w:rFonts w:eastAsia="Calibri"/>
                <w:szCs w:val="22"/>
              </w:rPr>
            </w:pPr>
          </w:p>
        </w:tc>
        <w:tc>
          <w:tcPr>
            <w:tcW w:w="3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jc w:val="center"/>
              <w:rPr>
                <w:rFonts w:eastAsia="Calibri"/>
                <w:szCs w:val="22"/>
              </w:rPr>
            </w:pPr>
          </w:p>
        </w:tc>
      </w:tr>
      <w:tr w:rsidR="00304630">
        <w:tblPrEx>
          <w:tblCellMar>
            <w:left w:w="70" w:type="dxa"/>
            <w:right w:w="70" w:type="dxa"/>
          </w:tblCellMar>
        </w:tblPrEx>
        <w:trPr>
          <w:trHeight w:val="300"/>
        </w:trPr>
        <w:tc>
          <w:tcPr>
            <w:tcW w:w="2177" w:type="dxa"/>
            <w:tcBorders>
              <w:top w:val="single" w:sz="4" w:space="0" w:color="000000"/>
              <w:left w:val="single" w:sz="8" w:space="0" w:color="000000"/>
              <w:bottom w:val="single" w:sz="4" w:space="0" w:color="000000"/>
            </w:tcBorders>
            <w:shd w:val="clear" w:color="auto" w:fill="E6E6E6"/>
            <w:vAlign w:val="center"/>
          </w:tcPr>
          <w:p w:rsidR="00304630" w:rsidRDefault="00304630">
            <w:pPr>
              <w:snapToGrid w:val="0"/>
              <w:jc w:val="center"/>
              <w:rPr>
                <w:rFonts w:eastAsia="Calibri"/>
                <w:b/>
                <w:szCs w:val="22"/>
              </w:rPr>
            </w:pPr>
            <w:r>
              <w:rPr>
                <w:rFonts w:eastAsia="Calibri"/>
                <w:b/>
                <w:szCs w:val="22"/>
              </w:rPr>
              <w:t>Partner 1</w:t>
            </w:r>
          </w:p>
        </w:tc>
        <w:tc>
          <w:tcPr>
            <w:tcW w:w="3372"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rPr>
                <w:rFonts w:eastAsia="Calibri"/>
                <w:szCs w:val="22"/>
              </w:rPr>
            </w:pPr>
          </w:p>
        </w:tc>
        <w:tc>
          <w:tcPr>
            <w:tcW w:w="3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jc w:val="center"/>
              <w:rPr>
                <w:rFonts w:eastAsia="Calibri"/>
                <w:szCs w:val="22"/>
              </w:rPr>
            </w:pPr>
          </w:p>
        </w:tc>
      </w:tr>
      <w:tr w:rsidR="00304630">
        <w:tblPrEx>
          <w:tblCellMar>
            <w:left w:w="70" w:type="dxa"/>
            <w:right w:w="70" w:type="dxa"/>
          </w:tblCellMar>
        </w:tblPrEx>
        <w:trPr>
          <w:trHeight w:val="300"/>
        </w:trPr>
        <w:tc>
          <w:tcPr>
            <w:tcW w:w="2177" w:type="dxa"/>
            <w:tcBorders>
              <w:top w:val="single" w:sz="4" w:space="0" w:color="000000"/>
              <w:left w:val="single" w:sz="8" w:space="0" w:color="000000"/>
              <w:bottom w:val="single" w:sz="4" w:space="0" w:color="000000"/>
            </w:tcBorders>
            <w:shd w:val="clear" w:color="auto" w:fill="E6E6E6"/>
            <w:vAlign w:val="center"/>
          </w:tcPr>
          <w:p w:rsidR="00304630" w:rsidRDefault="00304630">
            <w:pPr>
              <w:snapToGrid w:val="0"/>
              <w:jc w:val="center"/>
              <w:rPr>
                <w:rFonts w:eastAsia="Calibri"/>
                <w:b/>
                <w:szCs w:val="22"/>
              </w:rPr>
            </w:pPr>
            <w:r>
              <w:rPr>
                <w:rFonts w:eastAsia="Calibri"/>
                <w:b/>
                <w:szCs w:val="22"/>
              </w:rPr>
              <w:t>Partner 2</w:t>
            </w:r>
          </w:p>
        </w:tc>
        <w:tc>
          <w:tcPr>
            <w:tcW w:w="3372"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rPr>
                <w:rFonts w:eastAsia="Calibri"/>
                <w:szCs w:val="22"/>
              </w:rPr>
            </w:pPr>
          </w:p>
        </w:tc>
        <w:tc>
          <w:tcPr>
            <w:tcW w:w="3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jc w:val="center"/>
              <w:rPr>
                <w:rFonts w:eastAsia="Calibri"/>
                <w:szCs w:val="22"/>
              </w:rPr>
            </w:pPr>
          </w:p>
        </w:tc>
      </w:tr>
      <w:tr w:rsidR="00304630">
        <w:tblPrEx>
          <w:tblCellMar>
            <w:left w:w="70" w:type="dxa"/>
            <w:right w:w="70" w:type="dxa"/>
          </w:tblCellMar>
        </w:tblPrEx>
        <w:trPr>
          <w:trHeight w:val="300"/>
        </w:trPr>
        <w:tc>
          <w:tcPr>
            <w:tcW w:w="2177" w:type="dxa"/>
            <w:tcBorders>
              <w:top w:val="single" w:sz="4" w:space="0" w:color="000000"/>
              <w:left w:val="single" w:sz="8" w:space="0" w:color="000000"/>
              <w:bottom w:val="single" w:sz="4" w:space="0" w:color="000000"/>
            </w:tcBorders>
            <w:shd w:val="clear" w:color="auto" w:fill="E6E6E6"/>
            <w:vAlign w:val="center"/>
          </w:tcPr>
          <w:p w:rsidR="00304630" w:rsidRDefault="00304630">
            <w:pPr>
              <w:snapToGrid w:val="0"/>
              <w:jc w:val="center"/>
              <w:rPr>
                <w:rFonts w:eastAsia="Calibri"/>
                <w:szCs w:val="22"/>
              </w:rPr>
            </w:pPr>
            <w:r>
              <w:rPr>
                <w:rFonts w:eastAsia="Calibri"/>
                <w:b/>
                <w:szCs w:val="22"/>
              </w:rPr>
              <w:t>Partner …</w:t>
            </w:r>
            <w:r>
              <w:rPr>
                <w:rStyle w:val="Znakiprzypiswdolnych"/>
                <w:rFonts w:eastAsia="Calibri"/>
                <w:bCs/>
                <w:sz w:val="24"/>
                <w:szCs w:val="22"/>
                <w:lang w:val="pl-PL"/>
              </w:rPr>
              <w:footnoteReference w:id="10"/>
            </w:r>
          </w:p>
        </w:tc>
        <w:tc>
          <w:tcPr>
            <w:tcW w:w="3372"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rPr>
                <w:rFonts w:eastAsia="Calibri"/>
                <w:szCs w:val="22"/>
              </w:rPr>
            </w:pPr>
          </w:p>
        </w:tc>
        <w:tc>
          <w:tcPr>
            <w:tcW w:w="3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jc w:val="center"/>
              <w:rPr>
                <w:rFonts w:eastAsia="Calibri"/>
                <w:szCs w:val="22"/>
              </w:rPr>
            </w:pPr>
          </w:p>
        </w:tc>
      </w:tr>
      <w:tr w:rsidR="00304630">
        <w:tblPrEx>
          <w:tblCellMar>
            <w:left w:w="70" w:type="dxa"/>
            <w:right w:w="70" w:type="dxa"/>
          </w:tblCellMar>
        </w:tblPrEx>
        <w:trPr>
          <w:trHeight w:val="300"/>
        </w:trPr>
        <w:tc>
          <w:tcPr>
            <w:tcW w:w="2177" w:type="dxa"/>
            <w:tcBorders>
              <w:top w:val="single" w:sz="4" w:space="0" w:color="000000"/>
              <w:left w:val="single" w:sz="8" w:space="0" w:color="000000"/>
              <w:bottom w:val="single" w:sz="4" w:space="0" w:color="000000"/>
            </w:tcBorders>
            <w:shd w:val="clear" w:color="auto" w:fill="E6E6E6"/>
            <w:vAlign w:val="center"/>
          </w:tcPr>
          <w:p w:rsidR="00304630" w:rsidRDefault="00304630">
            <w:pPr>
              <w:snapToGrid w:val="0"/>
              <w:jc w:val="center"/>
              <w:rPr>
                <w:rFonts w:eastAsia="Calibri"/>
                <w:b/>
                <w:szCs w:val="22"/>
              </w:rPr>
            </w:pPr>
            <w:r>
              <w:rPr>
                <w:rFonts w:eastAsia="Calibri"/>
                <w:b/>
                <w:szCs w:val="22"/>
              </w:rPr>
              <w:t>Ogółem</w:t>
            </w:r>
          </w:p>
        </w:tc>
        <w:tc>
          <w:tcPr>
            <w:tcW w:w="3372"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center"/>
              <w:rPr>
                <w:rFonts w:eastAsia="Calibri"/>
                <w:szCs w:val="22"/>
              </w:rPr>
            </w:pPr>
          </w:p>
        </w:tc>
        <w:tc>
          <w:tcPr>
            <w:tcW w:w="3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jc w:val="center"/>
              <w:rPr>
                <w:rFonts w:eastAsia="Calibri"/>
                <w:szCs w:val="22"/>
              </w:rPr>
            </w:pPr>
          </w:p>
        </w:tc>
      </w:tr>
    </w:tbl>
    <w:p w:rsidR="00304630" w:rsidRDefault="00CF6EB1">
      <w:pPr>
        <w:pStyle w:val="IHEADING1"/>
      </w:pPr>
      <w:bookmarkStart w:id="26" w:name="__RefHeading__57_493284622"/>
      <w:bookmarkEnd w:id="26"/>
      <w:r>
        <w:t>W</w:t>
      </w:r>
      <w:r w:rsidR="00304630">
        <w:t>NIOSKODAWCA</w:t>
      </w:r>
    </w:p>
    <w:p w:rsidR="00304630" w:rsidRDefault="00304630">
      <w:pPr>
        <w:rPr>
          <w:sz w:val="22"/>
          <w:szCs w:val="22"/>
        </w:rPr>
      </w:pPr>
    </w:p>
    <w:tbl>
      <w:tblPr>
        <w:tblW w:w="0" w:type="auto"/>
        <w:tblInd w:w="108" w:type="dxa"/>
        <w:tblLayout w:type="fixed"/>
        <w:tblLook w:val="0000"/>
      </w:tblPr>
      <w:tblGrid>
        <w:gridCol w:w="3420"/>
        <w:gridCol w:w="5802"/>
      </w:tblGrid>
      <w:tr w:rsidR="00304630">
        <w:tc>
          <w:tcPr>
            <w:tcW w:w="3420" w:type="dxa"/>
            <w:tcBorders>
              <w:top w:val="single" w:sz="4" w:space="0" w:color="000000"/>
              <w:left w:val="single" w:sz="4" w:space="0" w:color="000000"/>
              <w:bottom w:val="single" w:sz="4" w:space="0" w:color="000000"/>
            </w:tcBorders>
            <w:shd w:val="clear" w:color="auto" w:fill="E6E6E6"/>
            <w:vAlign w:val="center"/>
          </w:tcPr>
          <w:p w:rsidR="00304630" w:rsidRDefault="00304630">
            <w:pPr>
              <w:pStyle w:val="BodyTextIndent"/>
              <w:snapToGrid w:val="0"/>
              <w:rPr>
                <w:rFonts w:ascii="Times New Roman" w:hAnsi="Times New Roman"/>
                <w:b/>
                <w:sz w:val="22"/>
                <w:szCs w:val="22"/>
                <w:lang w:val="pl-PL"/>
              </w:rPr>
            </w:pPr>
            <w:r>
              <w:rPr>
                <w:rFonts w:ascii="Times New Roman" w:hAnsi="Times New Roman"/>
                <w:b/>
                <w:sz w:val="22"/>
                <w:szCs w:val="22"/>
                <w:lang w:val="pl-PL"/>
              </w:rPr>
              <w:t>Nazwa organizacji</w:t>
            </w:r>
          </w:p>
          <w:p w:rsidR="00304630" w:rsidRDefault="00304630">
            <w:pPr>
              <w:pStyle w:val="BodyTextIndent"/>
              <w:rPr>
                <w:rFonts w:ascii="Times New Roman" w:hAnsi="Times New Roman"/>
                <w:sz w:val="22"/>
                <w:szCs w:val="22"/>
                <w:lang w:val="pl-PL"/>
              </w:rPr>
            </w:pPr>
          </w:p>
        </w:tc>
        <w:tc>
          <w:tcPr>
            <w:tcW w:w="5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pStyle w:val="FootnoteText"/>
              <w:widowControl/>
              <w:tabs>
                <w:tab w:val="right" w:pos="8789"/>
              </w:tabs>
              <w:snapToGrid w:val="0"/>
              <w:jc w:val="center"/>
            </w:pPr>
          </w:p>
        </w:tc>
      </w:tr>
    </w:tbl>
    <w:p w:rsidR="00304630" w:rsidRDefault="00304630">
      <w:pPr>
        <w:jc w:val="both"/>
      </w:pPr>
    </w:p>
    <w:p w:rsidR="00304630" w:rsidRDefault="00B11621" w:rsidP="00B11621">
      <w:pPr>
        <w:pStyle w:val="Heading3"/>
        <w:numPr>
          <w:ilvl w:val="0"/>
          <w:numId w:val="0"/>
        </w:numPr>
      </w:pPr>
      <w:bookmarkStart w:id="27" w:name="__RefHeading__59_493284622"/>
      <w:bookmarkEnd w:id="27"/>
      <w:r>
        <w:t xml:space="preserve">1. </w:t>
      </w:r>
      <w:r w:rsidR="00304630">
        <w:t>DANE PODSTAWOWE</w:t>
      </w:r>
    </w:p>
    <w:tbl>
      <w:tblPr>
        <w:tblW w:w="0" w:type="auto"/>
        <w:tblInd w:w="108" w:type="dxa"/>
        <w:tblLayout w:type="fixed"/>
        <w:tblLook w:val="0000"/>
      </w:tblPr>
      <w:tblGrid>
        <w:gridCol w:w="3420"/>
        <w:gridCol w:w="5802"/>
      </w:tblGrid>
      <w:tr w:rsidR="00304630">
        <w:trPr>
          <w:trHeight w:val="892"/>
        </w:trPr>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rPr>
                <w:b/>
                <w:spacing w:val="-2"/>
                <w:sz w:val="22"/>
                <w:szCs w:val="22"/>
              </w:rPr>
            </w:pPr>
            <w:r>
              <w:rPr>
                <w:b/>
                <w:spacing w:val="-2"/>
                <w:sz w:val="22"/>
                <w:szCs w:val="22"/>
              </w:rPr>
              <w:t>Numer rejestracyjny (lub ekwiwalent)</w:t>
            </w:r>
          </w:p>
        </w:tc>
        <w:tc>
          <w:tcPr>
            <w:tcW w:w="5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pPr>
          </w:p>
        </w:tc>
      </w:tr>
      <w:tr w:rsidR="00304630">
        <w:trPr>
          <w:trHeight w:val="383"/>
        </w:trPr>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jc w:val="both"/>
              <w:rPr>
                <w:b/>
                <w:spacing w:val="-2"/>
                <w:sz w:val="22"/>
                <w:szCs w:val="22"/>
              </w:rPr>
            </w:pPr>
            <w:r>
              <w:rPr>
                <w:b/>
                <w:spacing w:val="-2"/>
                <w:sz w:val="22"/>
                <w:szCs w:val="22"/>
              </w:rPr>
              <w:t>Data rejestracji</w:t>
            </w:r>
          </w:p>
        </w:tc>
        <w:tc>
          <w:tcPr>
            <w:tcW w:w="5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pPr>
          </w:p>
        </w:tc>
      </w:tr>
      <w:tr w:rsidR="00304630">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jc w:val="both"/>
              <w:rPr>
                <w:b/>
                <w:spacing w:val="-2"/>
                <w:sz w:val="22"/>
                <w:szCs w:val="22"/>
              </w:rPr>
            </w:pPr>
            <w:r>
              <w:rPr>
                <w:b/>
                <w:spacing w:val="-2"/>
                <w:sz w:val="22"/>
                <w:szCs w:val="22"/>
              </w:rPr>
              <w:t>Miejsce rejestracji</w:t>
            </w:r>
          </w:p>
        </w:tc>
        <w:tc>
          <w:tcPr>
            <w:tcW w:w="5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pPr>
          </w:p>
        </w:tc>
      </w:tr>
      <w:tr w:rsidR="00304630">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jc w:val="both"/>
              <w:rPr>
                <w:b/>
                <w:spacing w:val="-2"/>
                <w:sz w:val="22"/>
                <w:szCs w:val="22"/>
              </w:rPr>
            </w:pPr>
            <w:r>
              <w:rPr>
                <w:b/>
                <w:spacing w:val="-2"/>
                <w:sz w:val="22"/>
                <w:szCs w:val="22"/>
              </w:rPr>
              <w:t>Oficjalny adres rejestracji</w:t>
            </w:r>
          </w:p>
        </w:tc>
        <w:tc>
          <w:tcPr>
            <w:tcW w:w="5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pPr>
          </w:p>
        </w:tc>
      </w:tr>
      <w:tr w:rsidR="00304630">
        <w:trPr>
          <w:trHeight w:val="307"/>
        </w:trPr>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pPr>
            <w:r>
              <w:rPr>
                <w:b/>
                <w:spacing w:val="-2"/>
                <w:sz w:val="22"/>
                <w:szCs w:val="22"/>
              </w:rPr>
              <w:t>Państwo rejestracji</w:t>
            </w:r>
            <w:r>
              <w:rPr>
                <w:rStyle w:val="Znakiprzypiswdolnych"/>
                <w:b/>
                <w:spacing w:val="-2"/>
                <w:szCs w:val="22"/>
                <w:lang w:val="pl-PL"/>
              </w:rPr>
              <w:footnoteReference w:id="11"/>
            </w:r>
          </w:p>
        </w:tc>
        <w:tc>
          <w:tcPr>
            <w:tcW w:w="5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pPr>
          </w:p>
        </w:tc>
      </w:tr>
      <w:tr w:rsidR="00304630">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rPr>
                <w:b/>
                <w:sz w:val="22"/>
                <w:szCs w:val="22"/>
              </w:rPr>
            </w:pPr>
            <w:r>
              <w:rPr>
                <w:b/>
                <w:sz w:val="22"/>
                <w:szCs w:val="22"/>
              </w:rPr>
              <w:t>Osoba kontaktowa</w:t>
            </w:r>
          </w:p>
        </w:tc>
        <w:tc>
          <w:tcPr>
            <w:tcW w:w="580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right" w:pos="8789"/>
              </w:tabs>
              <w:snapToGrid w:val="0"/>
            </w:pPr>
          </w:p>
        </w:tc>
      </w:tr>
      <w:tr w:rsidR="00304630">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rPr>
                <w:b/>
                <w:color w:val="000000"/>
                <w:sz w:val="22"/>
                <w:szCs w:val="22"/>
              </w:rPr>
            </w:pPr>
            <w:r>
              <w:rPr>
                <w:b/>
                <w:color w:val="000000"/>
                <w:sz w:val="22"/>
                <w:szCs w:val="22"/>
              </w:rPr>
              <w:t>Adres poczty elektronicznej oraz numer telefonu</w:t>
            </w:r>
          </w:p>
        </w:tc>
        <w:tc>
          <w:tcPr>
            <w:tcW w:w="580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tabs>
                <w:tab w:val="right" w:pos="8789"/>
              </w:tabs>
              <w:snapToGrid w:val="0"/>
            </w:pPr>
          </w:p>
        </w:tc>
      </w:tr>
      <w:tr w:rsidR="00304630">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rPr>
                <w:b/>
                <w:spacing w:val="-2"/>
                <w:sz w:val="22"/>
                <w:szCs w:val="22"/>
              </w:rPr>
            </w:pPr>
            <w:r>
              <w:rPr>
                <w:b/>
                <w:spacing w:val="-2"/>
                <w:sz w:val="22"/>
                <w:szCs w:val="22"/>
              </w:rPr>
              <w:t>Adres poczty elektronicznej organizacji</w:t>
            </w:r>
          </w:p>
        </w:tc>
        <w:tc>
          <w:tcPr>
            <w:tcW w:w="5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pPr>
          </w:p>
        </w:tc>
      </w:tr>
      <w:tr w:rsidR="00304630">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rPr>
                <w:b/>
                <w:spacing w:val="-2"/>
                <w:sz w:val="22"/>
                <w:szCs w:val="22"/>
              </w:rPr>
            </w:pPr>
            <w:r>
              <w:rPr>
                <w:b/>
                <w:spacing w:val="-2"/>
                <w:sz w:val="22"/>
                <w:szCs w:val="22"/>
              </w:rPr>
              <w:t>Numer telefonu</w:t>
            </w:r>
          </w:p>
        </w:tc>
        <w:tc>
          <w:tcPr>
            <w:tcW w:w="5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rPr>
                <w:i/>
              </w:rPr>
            </w:pPr>
            <w:r>
              <w:rPr>
                <w:i/>
              </w:rPr>
              <w:t>Kod kraju+ numer kierunkowy miasta+ numer</w:t>
            </w:r>
          </w:p>
        </w:tc>
      </w:tr>
      <w:tr w:rsidR="00304630">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jc w:val="both"/>
              <w:rPr>
                <w:b/>
                <w:spacing w:val="-2"/>
                <w:sz w:val="22"/>
                <w:szCs w:val="22"/>
              </w:rPr>
            </w:pPr>
            <w:r>
              <w:rPr>
                <w:b/>
                <w:spacing w:val="-2"/>
                <w:sz w:val="22"/>
                <w:szCs w:val="22"/>
              </w:rPr>
              <w:t>Numer faksu</w:t>
            </w:r>
          </w:p>
        </w:tc>
        <w:tc>
          <w:tcPr>
            <w:tcW w:w="5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rPr>
                <w:i/>
                <w:sz w:val="22"/>
                <w:szCs w:val="22"/>
              </w:rPr>
            </w:pPr>
            <w:r>
              <w:rPr>
                <w:i/>
                <w:sz w:val="22"/>
                <w:szCs w:val="22"/>
              </w:rPr>
              <w:t>Kod kraju+ numer kierunkowy miasta +numer</w:t>
            </w:r>
          </w:p>
        </w:tc>
      </w:tr>
      <w:tr w:rsidR="00304630">
        <w:tc>
          <w:tcPr>
            <w:tcW w:w="3420"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jc w:val="both"/>
              <w:rPr>
                <w:b/>
                <w:spacing w:val="-2"/>
                <w:sz w:val="22"/>
                <w:szCs w:val="22"/>
              </w:rPr>
            </w:pPr>
            <w:r>
              <w:rPr>
                <w:b/>
                <w:spacing w:val="-2"/>
                <w:sz w:val="22"/>
                <w:szCs w:val="22"/>
              </w:rPr>
              <w:t>Adres strony internetowej organizacji</w:t>
            </w:r>
          </w:p>
        </w:tc>
        <w:tc>
          <w:tcPr>
            <w:tcW w:w="5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pPr>
          </w:p>
        </w:tc>
      </w:tr>
    </w:tbl>
    <w:p w:rsidR="00304630" w:rsidRDefault="00304630"/>
    <w:p w:rsidR="00304630" w:rsidRDefault="00304630">
      <w:pPr>
        <w:jc w:val="both"/>
        <w:rPr>
          <w:sz w:val="22"/>
          <w:szCs w:val="22"/>
        </w:rPr>
      </w:pPr>
      <w:r>
        <w:rPr>
          <w:sz w:val="22"/>
          <w:szCs w:val="22"/>
        </w:rPr>
        <w:t xml:space="preserve"> </w:t>
      </w:r>
    </w:p>
    <w:p w:rsidR="00304630" w:rsidRDefault="006A37BF" w:rsidP="006A37BF">
      <w:pPr>
        <w:pStyle w:val="Heading3"/>
        <w:numPr>
          <w:ilvl w:val="0"/>
          <w:numId w:val="0"/>
        </w:numPr>
        <w:ind w:left="567" w:hanging="567"/>
      </w:pPr>
      <w:bookmarkStart w:id="28" w:name="__RefHeading__61_493284622"/>
      <w:bookmarkEnd w:id="28"/>
      <w:r>
        <w:t xml:space="preserve">2. </w:t>
      </w:r>
      <w:r w:rsidR="00304630">
        <w:t>PROFIL</w:t>
      </w:r>
    </w:p>
    <w:tbl>
      <w:tblPr>
        <w:tblW w:w="0" w:type="auto"/>
        <w:tblInd w:w="108" w:type="dxa"/>
        <w:tblLayout w:type="fixed"/>
        <w:tblLook w:val="0000"/>
      </w:tblPr>
      <w:tblGrid>
        <w:gridCol w:w="3402"/>
        <w:gridCol w:w="5820"/>
      </w:tblGrid>
      <w:tr w:rsidR="00304630">
        <w:tc>
          <w:tcPr>
            <w:tcW w:w="3402"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jc w:val="both"/>
              <w:rPr>
                <w:b/>
                <w:spacing w:val="-2"/>
                <w:sz w:val="22"/>
                <w:szCs w:val="22"/>
              </w:rPr>
            </w:pPr>
            <w:r>
              <w:rPr>
                <w:b/>
                <w:spacing w:val="-2"/>
                <w:sz w:val="22"/>
                <w:szCs w:val="22"/>
              </w:rPr>
              <w:t>Forma prawna</w:t>
            </w:r>
          </w:p>
        </w:tc>
        <w:tc>
          <w:tcPr>
            <w:tcW w:w="5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rPr>
                <w:iCs/>
                <w:szCs w:val="22"/>
              </w:rPr>
            </w:pPr>
            <w:r>
              <w:rPr>
                <w:iCs/>
                <w:szCs w:val="22"/>
              </w:rPr>
              <w:t>□ Administracja publiczna</w:t>
            </w:r>
          </w:p>
          <w:p w:rsidR="00304630" w:rsidRDefault="00304630">
            <w:pPr>
              <w:tabs>
                <w:tab w:val="right" w:pos="8789"/>
              </w:tabs>
              <w:snapToGrid w:val="0"/>
              <w:rPr>
                <w:iCs/>
                <w:szCs w:val="22"/>
              </w:rPr>
            </w:pPr>
            <w:r>
              <w:rPr>
                <w:iCs/>
                <w:szCs w:val="22"/>
              </w:rPr>
              <w:t>□ Podmiot podlegający prawu publicznemu</w:t>
            </w:r>
          </w:p>
          <w:p w:rsidR="00304630" w:rsidRDefault="00304630">
            <w:pPr>
              <w:snapToGrid w:val="0"/>
              <w:rPr>
                <w:iCs/>
                <w:szCs w:val="22"/>
              </w:rPr>
            </w:pPr>
            <w:r>
              <w:rPr>
                <w:iCs/>
                <w:szCs w:val="22"/>
              </w:rPr>
              <w:t>□ Organizacja międzynarodowa</w:t>
            </w:r>
          </w:p>
          <w:p w:rsidR="00304630" w:rsidRDefault="00304630">
            <w:pPr>
              <w:tabs>
                <w:tab w:val="right" w:pos="8789"/>
              </w:tabs>
              <w:snapToGrid w:val="0"/>
              <w:rPr>
                <w:iCs/>
                <w:szCs w:val="22"/>
              </w:rPr>
            </w:pPr>
            <w:r>
              <w:rPr>
                <w:iCs/>
                <w:szCs w:val="22"/>
              </w:rPr>
              <w:t>□ Organizacja pozarządowa</w:t>
            </w:r>
          </w:p>
          <w:p w:rsidR="00304630" w:rsidRDefault="00304630">
            <w:pPr>
              <w:tabs>
                <w:tab w:val="right" w:pos="8789"/>
              </w:tabs>
              <w:snapToGrid w:val="0"/>
              <w:rPr>
                <w:iCs/>
                <w:szCs w:val="22"/>
              </w:rPr>
            </w:pPr>
            <w:r>
              <w:rPr>
                <w:iCs/>
                <w:szCs w:val="22"/>
              </w:rPr>
              <w:t>□ Inne (proszę określić)</w:t>
            </w:r>
          </w:p>
        </w:tc>
      </w:tr>
      <w:tr w:rsidR="00304630">
        <w:tc>
          <w:tcPr>
            <w:tcW w:w="3402"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jc w:val="both"/>
              <w:rPr>
                <w:b/>
                <w:spacing w:val="-2"/>
                <w:sz w:val="22"/>
                <w:szCs w:val="22"/>
              </w:rPr>
            </w:pPr>
            <w:r>
              <w:rPr>
                <w:b/>
                <w:spacing w:val="-2"/>
                <w:sz w:val="22"/>
                <w:szCs w:val="22"/>
              </w:rPr>
              <w:t>Nastawienie na zysk</w:t>
            </w:r>
          </w:p>
        </w:tc>
        <w:tc>
          <w:tcPr>
            <w:tcW w:w="5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rPr>
                <w:spacing w:val="-2"/>
                <w:sz w:val="22"/>
                <w:szCs w:val="22"/>
              </w:rPr>
            </w:pPr>
            <w:r>
              <w:rPr>
                <w:spacing w:val="-2"/>
                <w:sz w:val="22"/>
                <w:szCs w:val="22"/>
              </w:rPr>
              <w:t>□ Tak</w:t>
            </w:r>
          </w:p>
          <w:p w:rsidR="00304630" w:rsidRDefault="00304630">
            <w:pPr>
              <w:tabs>
                <w:tab w:val="right" w:pos="8789"/>
              </w:tabs>
              <w:rPr>
                <w:spacing w:val="-2"/>
                <w:sz w:val="22"/>
                <w:szCs w:val="22"/>
              </w:rPr>
            </w:pPr>
            <w:r>
              <w:rPr>
                <w:spacing w:val="-2"/>
                <w:sz w:val="22"/>
                <w:szCs w:val="22"/>
              </w:rPr>
              <w:t>□ Nie</w:t>
            </w:r>
          </w:p>
        </w:tc>
      </w:tr>
      <w:tr w:rsidR="00304630">
        <w:tc>
          <w:tcPr>
            <w:tcW w:w="3402" w:type="dxa"/>
            <w:tcBorders>
              <w:top w:val="single" w:sz="4" w:space="0" w:color="000000"/>
              <w:left w:val="single" w:sz="4" w:space="0" w:color="000000"/>
              <w:bottom w:val="single" w:sz="4" w:space="0" w:color="000000"/>
            </w:tcBorders>
            <w:shd w:val="clear" w:color="auto" w:fill="E6E6E6"/>
          </w:tcPr>
          <w:p w:rsidR="00304630" w:rsidRDefault="00304630">
            <w:pPr>
              <w:tabs>
                <w:tab w:val="right" w:pos="8789"/>
              </w:tabs>
              <w:snapToGrid w:val="0"/>
              <w:spacing w:before="100" w:after="100"/>
              <w:jc w:val="both"/>
              <w:rPr>
                <w:b/>
                <w:spacing w:val="-2"/>
                <w:sz w:val="22"/>
                <w:szCs w:val="22"/>
              </w:rPr>
            </w:pPr>
            <w:r>
              <w:rPr>
                <w:b/>
                <w:spacing w:val="-2"/>
                <w:sz w:val="22"/>
                <w:szCs w:val="22"/>
              </w:rPr>
              <w:t xml:space="preserve">Czy organizacja jest połączona z inną jednostką? </w:t>
            </w:r>
          </w:p>
        </w:tc>
        <w:tc>
          <w:tcPr>
            <w:tcW w:w="5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tabs>
                <w:tab w:val="right" w:pos="8789"/>
              </w:tabs>
              <w:snapToGrid w:val="0"/>
              <w:rPr>
                <w:spacing w:val="-2"/>
                <w:sz w:val="22"/>
                <w:szCs w:val="22"/>
              </w:rPr>
            </w:pPr>
            <w:r>
              <w:rPr>
                <w:b/>
                <w:spacing w:val="-2"/>
                <w:sz w:val="22"/>
                <w:szCs w:val="22"/>
              </w:rPr>
              <w:t xml:space="preserve">□ </w:t>
            </w:r>
            <w:r>
              <w:rPr>
                <w:spacing w:val="-2"/>
                <w:sz w:val="22"/>
                <w:szCs w:val="22"/>
              </w:rPr>
              <w:t xml:space="preserve">Tak, jednostką dominującą: </w:t>
            </w:r>
            <w:r>
              <w:rPr>
                <w:spacing w:val="-2"/>
                <w:sz w:val="22"/>
                <w:szCs w:val="22"/>
              </w:rPr>
              <w:br/>
            </w:r>
            <w:r>
              <w:rPr>
                <w:b/>
                <w:spacing w:val="-2"/>
                <w:sz w:val="22"/>
                <w:szCs w:val="22"/>
              </w:rPr>
              <w:t xml:space="preserve">□ </w:t>
            </w:r>
            <w:r>
              <w:rPr>
                <w:spacing w:val="-2"/>
                <w:sz w:val="22"/>
                <w:szCs w:val="22"/>
              </w:rPr>
              <w:t>Tak, podmiotem(ami) kontrolowanym(mi)</w:t>
            </w:r>
          </w:p>
          <w:p w:rsidR="00304630" w:rsidRDefault="00304630">
            <w:pPr>
              <w:tabs>
                <w:tab w:val="right" w:pos="8789"/>
              </w:tabs>
              <w:rPr>
                <w:b/>
                <w:spacing w:val="-2"/>
                <w:sz w:val="22"/>
              </w:rPr>
            </w:pPr>
            <w:r>
              <w:rPr>
                <w:b/>
                <w:spacing w:val="-2"/>
                <w:sz w:val="22"/>
                <w:szCs w:val="22"/>
              </w:rPr>
              <w:t xml:space="preserve">□ </w:t>
            </w:r>
            <w:r>
              <w:rPr>
                <w:spacing w:val="-2"/>
                <w:sz w:val="22"/>
                <w:szCs w:val="22"/>
              </w:rPr>
              <w:t>Tak, organizacją matką /jednostką współpracującą</w:t>
            </w:r>
            <w:r>
              <w:rPr>
                <w:rStyle w:val="Odwoanieprzypisudolnego1"/>
                <w:spacing w:val="-2"/>
                <w:sz w:val="22"/>
                <w:szCs w:val="22"/>
              </w:rPr>
              <w:footnoteReference w:id="12"/>
            </w:r>
          </w:p>
          <w:p w:rsidR="00304630" w:rsidRDefault="00304630">
            <w:pPr>
              <w:tabs>
                <w:tab w:val="right" w:pos="8789"/>
              </w:tabs>
              <w:rPr>
                <w:spacing w:val="-2"/>
                <w:sz w:val="22"/>
                <w:szCs w:val="22"/>
              </w:rPr>
            </w:pPr>
            <w:r>
              <w:rPr>
                <w:b/>
                <w:spacing w:val="-2"/>
                <w:sz w:val="22"/>
              </w:rPr>
              <w:t xml:space="preserve">□ </w:t>
            </w:r>
            <w:r>
              <w:rPr>
                <w:spacing w:val="-2"/>
                <w:sz w:val="22"/>
                <w:szCs w:val="22"/>
              </w:rPr>
              <w:t>Nie, niezależna</w:t>
            </w:r>
          </w:p>
        </w:tc>
      </w:tr>
    </w:tbl>
    <w:p w:rsidR="00304630" w:rsidRDefault="00304630">
      <w:pPr>
        <w:jc w:val="both"/>
      </w:pPr>
    </w:p>
    <w:p w:rsidR="00304630" w:rsidRDefault="00304630">
      <w:pPr>
        <w:jc w:val="both"/>
        <w:rPr>
          <w:sz w:val="22"/>
          <w:szCs w:val="22"/>
        </w:rPr>
      </w:pPr>
    </w:p>
    <w:p w:rsidR="00304630" w:rsidRDefault="006A37BF" w:rsidP="006A37BF">
      <w:pPr>
        <w:pStyle w:val="Heading3"/>
        <w:numPr>
          <w:ilvl w:val="0"/>
          <w:numId w:val="0"/>
        </w:numPr>
        <w:ind w:left="142"/>
      </w:pPr>
      <w:bookmarkStart w:id="29" w:name="__RefHeading__63_493284622"/>
      <w:bookmarkEnd w:id="29"/>
      <w:r>
        <w:t xml:space="preserve">3. </w:t>
      </w:r>
      <w:r w:rsidR="00304630">
        <w:t>UMIEJĘTNOŚĆ ZARZĄDZANIA I WDRAŻANIA PROJEKTÓW</w:t>
      </w:r>
    </w:p>
    <w:p w:rsidR="00304630" w:rsidRDefault="00304630">
      <w:pPr>
        <w:pStyle w:val="Heading4"/>
        <w:numPr>
          <w:ilvl w:val="0"/>
          <w:numId w:val="12"/>
        </w:numPr>
      </w:pPr>
      <w:bookmarkStart w:id="30" w:name="__RefHeading__65_493284622"/>
      <w:bookmarkEnd w:id="30"/>
      <w:r>
        <w:t>Doświadczenie w zarządzaniu projektem wg Sektora</w:t>
      </w:r>
    </w:p>
    <w:p w:rsidR="00304630" w:rsidRDefault="009D13B9">
      <w:pPr>
        <w:jc w:val="both"/>
        <w:rPr>
          <w:sz w:val="22"/>
          <w:szCs w:val="22"/>
        </w:rPr>
      </w:pPr>
      <w:r w:rsidRPr="009D13B9">
        <w:pict>
          <v:shapetype id="_x0000_t202" coordsize="21600,21600" o:spt="202" path="m,l,21600r21600,l21600,xe">
            <v:stroke joinstyle="miter"/>
            <v:path gradientshapeok="t" o:connecttype="rect"/>
          </v:shapetype>
          <v:shape id="_x0000_s2050" type="#_x0000_t202" style="position:absolute;left:0;text-align:left;margin-left:-5.65pt;margin-top:6.2pt;width:465.85pt;height:81.1pt;z-index:251657728;mso-wrap-distance-left:0;mso-wrap-distance-right:7.05pt;mso-position-horizontal-relative:margin" stroked="f">
            <v:fill opacity="0" color2="black"/>
            <v:textbox inset="0,0,0,0">
              <w:txbxContent>
                <w:tbl>
                  <w:tblPr>
                    <w:tblW w:w="0" w:type="auto"/>
                    <w:tblInd w:w="108" w:type="dxa"/>
                    <w:tblLayout w:type="fixed"/>
                    <w:tblLook w:val="0000"/>
                  </w:tblPr>
                  <w:tblGrid>
                    <w:gridCol w:w="2127"/>
                    <w:gridCol w:w="2551"/>
                    <w:gridCol w:w="2268"/>
                    <w:gridCol w:w="2526"/>
                  </w:tblGrid>
                  <w:tr w:rsidR="00304630">
                    <w:tc>
                      <w:tcPr>
                        <w:tcW w:w="2127"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rPr>
                            <w:spacing w:val="-2"/>
                            <w:sz w:val="22"/>
                            <w:szCs w:val="22"/>
                          </w:rPr>
                        </w:pPr>
                        <w:r>
                          <w:rPr>
                            <w:spacing w:val="-2"/>
                            <w:sz w:val="22"/>
                            <w:szCs w:val="22"/>
                          </w:rPr>
                          <w:t>Sektor</w:t>
                        </w:r>
                      </w:p>
                    </w:tc>
                    <w:tc>
                      <w:tcPr>
                        <w:tcW w:w="2551"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rPr>
                            <w:spacing w:val="-2"/>
                            <w:sz w:val="22"/>
                            <w:szCs w:val="22"/>
                          </w:rPr>
                        </w:pPr>
                        <w:r>
                          <w:rPr>
                            <w:spacing w:val="-2"/>
                            <w:sz w:val="22"/>
                            <w:szCs w:val="22"/>
                          </w:rPr>
                          <w:t>Doświadczenie w ostatnich 7 latach</w:t>
                        </w:r>
                      </w:p>
                    </w:tc>
                    <w:tc>
                      <w:tcPr>
                        <w:tcW w:w="2268"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rPr>
                            <w:spacing w:val="-2"/>
                            <w:sz w:val="22"/>
                            <w:szCs w:val="22"/>
                          </w:rPr>
                        </w:pPr>
                        <w:r>
                          <w:rPr>
                            <w:spacing w:val="-2"/>
                            <w:sz w:val="22"/>
                            <w:szCs w:val="22"/>
                          </w:rPr>
                          <w:t>Liczba projektów w ostatnich 7 latach</w:t>
                        </w:r>
                      </w:p>
                    </w:tc>
                    <w:tc>
                      <w:tcPr>
                        <w:tcW w:w="2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jc w:val="both"/>
                          <w:rPr>
                            <w:spacing w:val="-2"/>
                            <w:sz w:val="22"/>
                            <w:szCs w:val="22"/>
                          </w:rPr>
                        </w:pPr>
                        <w:r>
                          <w:rPr>
                            <w:spacing w:val="-2"/>
                            <w:sz w:val="22"/>
                            <w:szCs w:val="22"/>
                          </w:rPr>
                          <w:t>Szacowana kwota (w tysiącach euro) w ostatnich 7 latach</w:t>
                        </w:r>
                      </w:p>
                    </w:tc>
                  </w:tr>
                  <w:tr w:rsidR="00304630">
                    <w:tc>
                      <w:tcPr>
                        <w:tcW w:w="2127"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pPr>
                      </w:p>
                    </w:tc>
                    <w:tc>
                      <w:tcPr>
                        <w:tcW w:w="2551"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pPr>
                      </w:p>
                    </w:tc>
                    <w:tc>
                      <w:tcPr>
                        <w:tcW w:w="2268"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pPr>
                      </w:p>
                    </w:tc>
                    <w:tc>
                      <w:tcPr>
                        <w:tcW w:w="2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jc w:val="both"/>
                        </w:pPr>
                      </w:p>
                    </w:tc>
                  </w:tr>
                  <w:tr w:rsidR="00304630">
                    <w:tc>
                      <w:tcPr>
                        <w:tcW w:w="2127"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pPr>
                      </w:p>
                    </w:tc>
                    <w:tc>
                      <w:tcPr>
                        <w:tcW w:w="2551"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pPr>
                      </w:p>
                    </w:tc>
                    <w:tc>
                      <w:tcPr>
                        <w:tcW w:w="2268"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pPr>
                      </w:p>
                    </w:tc>
                    <w:tc>
                      <w:tcPr>
                        <w:tcW w:w="2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jc w:val="both"/>
                        </w:pPr>
                      </w:p>
                    </w:tc>
                  </w:tr>
                  <w:tr w:rsidR="00304630">
                    <w:tc>
                      <w:tcPr>
                        <w:tcW w:w="2127"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pPr>
                      </w:p>
                    </w:tc>
                    <w:tc>
                      <w:tcPr>
                        <w:tcW w:w="2551"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pPr>
                      </w:p>
                    </w:tc>
                    <w:tc>
                      <w:tcPr>
                        <w:tcW w:w="2268" w:type="dxa"/>
                        <w:tcBorders>
                          <w:top w:val="single" w:sz="4" w:space="0" w:color="000000"/>
                          <w:left w:val="single" w:sz="4" w:space="0" w:color="000000"/>
                          <w:bottom w:val="single" w:sz="4" w:space="0" w:color="000000"/>
                        </w:tcBorders>
                        <w:shd w:val="clear" w:color="auto" w:fill="auto"/>
                        <w:vAlign w:val="center"/>
                      </w:tcPr>
                      <w:p w:rsidR="00304630" w:rsidRDefault="00304630">
                        <w:pPr>
                          <w:snapToGrid w:val="0"/>
                          <w:jc w:val="both"/>
                        </w:pPr>
                      </w:p>
                    </w:tc>
                    <w:tc>
                      <w:tcPr>
                        <w:tcW w:w="2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630" w:rsidRDefault="00304630">
                        <w:pPr>
                          <w:snapToGrid w:val="0"/>
                          <w:jc w:val="both"/>
                        </w:pPr>
                      </w:p>
                    </w:tc>
                  </w:tr>
                </w:tbl>
                <w:p w:rsidR="00304630" w:rsidRDefault="00304630">
                  <w:r>
                    <w:t xml:space="preserve"> </w:t>
                  </w:r>
                </w:p>
              </w:txbxContent>
            </v:textbox>
            <w10:wrap type="square" side="largest" anchorx="margin"/>
          </v:shape>
        </w:pict>
      </w:r>
    </w:p>
    <w:p w:rsidR="00304630" w:rsidRDefault="00304630">
      <w:pPr>
        <w:jc w:val="both"/>
        <w:rPr>
          <w:sz w:val="22"/>
          <w:szCs w:val="22"/>
        </w:rPr>
      </w:pPr>
    </w:p>
    <w:p w:rsidR="00304630" w:rsidRDefault="00304630">
      <w:pPr>
        <w:pStyle w:val="Heading4"/>
        <w:numPr>
          <w:ilvl w:val="0"/>
          <w:numId w:val="12"/>
        </w:numPr>
      </w:pPr>
      <w:bookmarkStart w:id="31" w:name="__RefHeading__67_493284622"/>
      <w:bookmarkEnd w:id="31"/>
      <w:r>
        <w:lastRenderedPageBreak/>
        <w:t>Zasoby</w:t>
      </w:r>
    </w:p>
    <w:p w:rsidR="00304630" w:rsidRDefault="00304630">
      <w:pPr>
        <w:keepNext/>
        <w:ind w:left="1134" w:hanging="709"/>
        <w:rPr>
          <w:b/>
        </w:rPr>
      </w:pPr>
      <w:r>
        <w:rPr>
          <w:b/>
        </w:rPr>
        <w:t>3.2.1</w:t>
      </w:r>
      <w:r>
        <w:rPr>
          <w:b/>
        </w:rPr>
        <w:tab/>
        <w:t xml:space="preserve">Dane finansowe. Proszę podać następujące informacje, jeśli dotyczy, na podstawie rachunku zysku i strat oraz bilansu organizacji. Kwoty powinny być wyrażone w tysiącach euro. </w:t>
      </w:r>
    </w:p>
    <w:p w:rsidR="00304630" w:rsidRDefault="00304630">
      <w:pPr>
        <w:keepNext/>
        <w:ind w:left="1134" w:hanging="709"/>
        <w:rPr>
          <w:b/>
        </w:rPr>
      </w:pPr>
    </w:p>
    <w:tbl>
      <w:tblPr>
        <w:tblW w:w="0" w:type="auto"/>
        <w:tblInd w:w="108" w:type="dxa"/>
        <w:tblLayout w:type="fixed"/>
        <w:tblLook w:val="0000"/>
      </w:tblPr>
      <w:tblGrid>
        <w:gridCol w:w="1275"/>
        <w:gridCol w:w="1134"/>
        <w:gridCol w:w="1560"/>
        <w:gridCol w:w="1134"/>
        <w:gridCol w:w="1559"/>
        <w:gridCol w:w="1276"/>
        <w:gridCol w:w="1425"/>
      </w:tblGrid>
      <w:tr w:rsidR="00304630">
        <w:trPr>
          <w:cantSplit/>
        </w:trPr>
        <w:tc>
          <w:tcPr>
            <w:tcW w:w="127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sz w:val="22"/>
                <w:szCs w:val="22"/>
              </w:rPr>
            </w:pPr>
            <w:r>
              <w:rPr>
                <w:sz w:val="22"/>
                <w:szCs w:val="22"/>
              </w:rPr>
              <w:t>Rok</w:t>
            </w:r>
          </w:p>
        </w:tc>
        <w:tc>
          <w:tcPr>
            <w:tcW w:w="1134"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Obrót lub równowartość</w:t>
            </w:r>
          </w:p>
        </w:tc>
        <w:tc>
          <w:tcPr>
            <w:tcW w:w="1560"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Zysk netto lub równowartość</w:t>
            </w:r>
          </w:p>
        </w:tc>
        <w:tc>
          <w:tcPr>
            <w:tcW w:w="1134"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Bilans całkowity lub Budżet</w:t>
            </w:r>
          </w:p>
        </w:tc>
        <w:tc>
          <w:tcPr>
            <w:tcW w:w="1559"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Udział kapitału udziałowców lub równowartość</w:t>
            </w:r>
          </w:p>
        </w:tc>
        <w:tc>
          <w:tcPr>
            <w:tcW w:w="1276"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Zadłużenie średnio i długo terminowe</w:t>
            </w:r>
          </w:p>
        </w:tc>
        <w:tc>
          <w:tcPr>
            <w:tcW w:w="1425" w:type="dxa"/>
            <w:tcBorders>
              <w:top w:val="single" w:sz="4" w:space="0" w:color="000000"/>
              <w:left w:val="single" w:sz="4" w:space="0" w:color="000000"/>
              <w:bottom w:val="single" w:sz="4" w:space="0" w:color="000000"/>
              <w:right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Zadłużenie krótkoterminowe (&lt;1rok)</w:t>
            </w:r>
          </w:p>
        </w:tc>
      </w:tr>
      <w:tr w:rsidR="00304630">
        <w:trPr>
          <w:cantSplit/>
        </w:trPr>
        <w:tc>
          <w:tcPr>
            <w:tcW w:w="1275"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N-1</w:t>
            </w:r>
            <w:r>
              <w:rPr>
                <w:rStyle w:val="Znakiprzypiswdolnych"/>
                <w:sz w:val="20"/>
                <w:lang w:val="pl-PL"/>
              </w:rPr>
              <w:footnoteReference w:id="13"/>
            </w:r>
          </w:p>
        </w:tc>
        <w:tc>
          <w:tcPr>
            <w:tcW w:w="1134"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60"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134"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59"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276"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rPr>
          <w:cantSplit/>
        </w:trPr>
        <w:tc>
          <w:tcPr>
            <w:tcW w:w="1275"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N-2</w:t>
            </w:r>
          </w:p>
        </w:tc>
        <w:tc>
          <w:tcPr>
            <w:tcW w:w="1134"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60"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134"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59"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276"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rPr>
          <w:cantSplit/>
        </w:trPr>
        <w:tc>
          <w:tcPr>
            <w:tcW w:w="1275"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N-3</w:t>
            </w:r>
          </w:p>
        </w:tc>
        <w:tc>
          <w:tcPr>
            <w:tcW w:w="1134"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60"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134"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59"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276"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bl>
    <w:p w:rsidR="00304630" w:rsidRDefault="00304630">
      <w:pPr>
        <w:ind w:left="1134"/>
        <w:jc w:val="both"/>
      </w:pPr>
    </w:p>
    <w:p w:rsidR="00304630" w:rsidRDefault="00304630">
      <w:pPr>
        <w:ind w:left="1134" w:hanging="708"/>
        <w:rPr>
          <w:b/>
        </w:rPr>
      </w:pPr>
      <w:r>
        <w:rPr>
          <w:b/>
        </w:rPr>
        <w:t>3.2.2.</w:t>
      </w:r>
      <w:r>
        <w:rPr>
          <w:b/>
        </w:rPr>
        <w:tab/>
        <w:t>Źródło(a) finansowania (proszę zaznaczyć źródło(a) finansowania organizacji oraz określić wymagane informacje dodatkowe)</w:t>
      </w:r>
    </w:p>
    <w:p w:rsidR="00304630" w:rsidRDefault="00304630"/>
    <w:tbl>
      <w:tblPr>
        <w:tblW w:w="0" w:type="auto"/>
        <w:tblInd w:w="108" w:type="dxa"/>
        <w:tblLayout w:type="fixed"/>
        <w:tblLook w:val="0000"/>
      </w:tblPr>
      <w:tblGrid>
        <w:gridCol w:w="709"/>
        <w:gridCol w:w="3544"/>
        <w:gridCol w:w="2693"/>
        <w:gridCol w:w="2276"/>
      </w:tblGrid>
      <w:tr w:rsidR="00304630">
        <w:trPr>
          <w:cantSplit/>
        </w:trPr>
        <w:tc>
          <w:tcPr>
            <w:tcW w:w="709"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sz w:val="22"/>
                <w:szCs w:val="22"/>
              </w:rPr>
            </w:pPr>
            <w:r>
              <w:rPr>
                <w:sz w:val="22"/>
                <w:szCs w:val="22"/>
              </w:rPr>
              <w:t>Rok</w:t>
            </w:r>
          </w:p>
        </w:tc>
        <w:tc>
          <w:tcPr>
            <w:tcW w:w="3544"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sz w:val="22"/>
                <w:szCs w:val="22"/>
              </w:rPr>
            </w:pPr>
            <w:r>
              <w:rPr>
                <w:sz w:val="22"/>
                <w:szCs w:val="22"/>
              </w:rPr>
              <w:t>Źródło</w:t>
            </w:r>
          </w:p>
        </w:tc>
        <w:tc>
          <w:tcPr>
            <w:tcW w:w="2693"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Udział procentowy (całkowity za podany rok musi wynosić 100%)</w:t>
            </w:r>
          </w:p>
        </w:tc>
        <w:tc>
          <w:tcPr>
            <w:tcW w:w="2276" w:type="dxa"/>
            <w:tcBorders>
              <w:top w:val="single" w:sz="4" w:space="0" w:color="000000"/>
              <w:left w:val="single" w:sz="4" w:space="0" w:color="000000"/>
              <w:bottom w:val="single" w:sz="4" w:space="0" w:color="000000"/>
              <w:right w:val="single" w:sz="4" w:space="0" w:color="000000"/>
            </w:tcBorders>
            <w:shd w:val="clear" w:color="auto" w:fill="E6E6E6"/>
          </w:tcPr>
          <w:p w:rsidR="00304630" w:rsidRDefault="00304630">
            <w:pPr>
              <w:snapToGrid w:val="0"/>
              <w:spacing w:before="120" w:after="120"/>
              <w:jc w:val="center"/>
              <w:rPr>
                <w:sz w:val="22"/>
                <w:szCs w:val="22"/>
              </w:rPr>
            </w:pPr>
            <w:r>
              <w:rPr>
                <w:sz w:val="22"/>
                <w:szCs w:val="22"/>
              </w:rPr>
              <w:t>Liczba członków płacących składki (wyłącznie dla źródła = Składki członkowskie)</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Komisja Europejska</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jc w:val="both"/>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Instytucje publiczne państw członkowskich</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jc w:val="both"/>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Instytucje publiczne państw trzecich</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Organizacja Narodów Zjednoczonych</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Inne organizacje międzynarodowe</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Sektor prywatny</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Składki członkowskie</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both"/>
              <w:rPr>
                <w:spacing w:val="-2"/>
                <w:sz w:val="22"/>
                <w:szCs w:val="22"/>
              </w:rPr>
            </w:pP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rPr>
                <w:spacing w:val="-2"/>
                <w:sz w:val="22"/>
                <w:szCs w:val="22"/>
              </w:rPr>
            </w:pPr>
            <w:r>
              <w:rPr>
                <w:spacing w:val="-2"/>
                <w:sz w:val="22"/>
                <w:szCs w:val="22"/>
              </w:rPr>
              <w:t>□ Inne (proszę określić): ……………</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E5E5E5"/>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E5E5E5"/>
          </w:tcPr>
          <w:p w:rsidR="00304630" w:rsidRDefault="00304630">
            <w:pPr>
              <w:snapToGrid w:val="0"/>
              <w:jc w:val="both"/>
              <w:rPr>
                <w:spacing w:val="-2"/>
                <w:sz w:val="22"/>
                <w:szCs w:val="22"/>
              </w:rPr>
            </w:pPr>
            <w:r>
              <w:rPr>
                <w:spacing w:val="-2"/>
                <w:sz w:val="22"/>
                <w:szCs w:val="22"/>
              </w:rPr>
              <w:t>Razem</w:t>
            </w:r>
          </w:p>
        </w:tc>
        <w:tc>
          <w:tcPr>
            <w:tcW w:w="2693" w:type="dxa"/>
            <w:tcBorders>
              <w:top w:val="single" w:sz="4" w:space="0" w:color="000000"/>
              <w:left w:val="single" w:sz="4" w:space="0" w:color="000000"/>
              <w:bottom w:val="single" w:sz="4" w:space="0" w:color="000000"/>
            </w:tcBorders>
            <w:shd w:val="clear" w:color="auto" w:fill="E5E5E5"/>
          </w:tcPr>
          <w:p w:rsidR="00304630" w:rsidRDefault="00304630">
            <w:pPr>
              <w:snapToGrid w:val="0"/>
              <w:jc w:val="both"/>
              <w:rPr>
                <w:spacing w:val="-2"/>
                <w:sz w:val="22"/>
                <w:szCs w:val="22"/>
              </w:rPr>
            </w:pPr>
            <w:r>
              <w:rPr>
                <w:spacing w:val="-2"/>
                <w:sz w:val="22"/>
                <w:szCs w:val="22"/>
              </w:rPr>
              <w:t>100%</w:t>
            </w:r>
          </w:p>
        </w:tc>
        <w:tc>
          <w:tcPr>
            <w:tcW w:w="2276" w:type="dxa"/>
            <w:tcBorders>
              <w:top w:val="single" w:sz="4" w:space="0" w:color="000000"/>
              <w:left w:val="single" w:sz="4" w:space="0" w:color="000000"/>
              <w:bottom w:val="single" w:sz="4" w:space="0" w:color="000000"/>
              <w:right w:val="single" w:sz="4" w:space="0" w:color="000000"/>
            </w:tcBorders>
            <w:shd w:val="clear" w:color="auto" w:fill="E5E5E5"/>
          </w:tcPr>
          <w:p w:rsidR="00304630" w:rsidRDefault="00304630">
            <w:pPr>
              <w:snapToGrid w:val="0"/>
              <w:rPr>
                <w:spacing w:val="-2"/>
                <w:sz w:val="22"/>
                <w:szCs w:val="22"/>
              </w:rPr>
            </w:pPr>
            <w:r>
              <w:rPr>
                <w:spacing w:val="-2"/>
                <w:sz w:val="22"/>
                <w:szCs w:val="22"/>
              </w:rPr>
              <w:t>Nie dotyczy</w:t>
            </w:r>
          </w:p>
        </w:tc>
      </w:tr>
    </w:tbl>
    <w:p w:rsidR="00304630" w:rsidRDefault="00304630"/>
    <w:p w:rsidR="00304630" w:rsidRDefault="00304630">
      <w:pPr>
        <w:rPr>
          <w:sz w:val="22"/>
          <w:szCs w:val="22"/>
        </w:rPr>
      </w:pPr>
      <w:r>
        <w:rPr>
          <w:sz w:val="22"/>
        </w:rPr>
        <w:t>Ponadto, w przypadku, jeśli wartość wnioskowanego dofinansowania grantowego przekracza 500.000 euro, proszę podać informację dotyczącą raportu z audytu przeprowadzonego przez zatwierdzonego zewnętrznego audytora za ostatni rok finansowy. Wymóg ten nie dotyczy podmiotów publicznych.</w:t>
      </w:r>
      <w:r>
        <w:rPr>
          <w:sz w:val="22"/>
          <w:szCs w:val="22"/>
        </w:rPr>
        <w:br/>
      </w:r>
    </w:p>
    <w:tbl>
      <w:tblPr>
        <w:tblW w:w="0" w:type="auto"/>
        <w:tblInd w:w="108" w:type="dxa"/>
        <w:tblLayout w:type="fixed"/>
        <w:tblLook w:val="0000"/>
      </w:tblPr>
      <w:tblGrid>
        <w:gridCol w:w="1561"/>
        <w:gridCol w:w="3968"/>
        <w:gridCol w:w="3835"/>
      </w:tblGrid>
      <w:tr w:rsidR="00304630">
        <w:trPr>
          <w:cantSplit/>
        </w:trPr>
        <w:tc>
          <w:tcPr>
            <w:tcW w:w="1561"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sz w:val="22"/>
                <w:szCs w:val="22"/>
              </w:rPr>
            </w:pPr>
            <w:r>
              <w:rPr>
                <w:sz w:val="22"/>
                <w:szCs w:val="22"/>
              </w:rPr>
              <w:lastRenderedPageBreak/>
              <w:t>Rok</w:t>
            </w:r>
          </w:p>
        </w:tc>
        <w:tc>
          <w:tcPr>
            <w:tcW w:w="3968"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sz w:val="22"/>
                <w:szCs w:val="22"/>
              </w:rPr>
            </w:pPr>
            <w:r>
              <w:rPr>
                <w:sz w:val="22"/>
                <w:szCs w:val="22"/>
              </w:rPr>
              <w:t>Imię i nazwisko zatwierdzonego zewnętrznego audytora</w:t>
            </w:r>
          </w:p>
        </w:tc>
        <w:tc>
          <w:tcPr>
            <w:tcW w:w="3835" w:type="dxa"/>
            <w:tcBorders>
              <w:top w:val="single" w:sz="4" w:space="0" w:color="000000"/>
              <w:left w:val="single" w:sz="4" w:space="0" w:color="000000"/>
              <w:bottom w:val="single" w:sz="4" w:space="0" w:color="000000"/>
              <w:right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Okres ważności</w:t>
            </w:r>
          </w:p>
        </w:tc>
      </w:tr>
      <w:tr w:rsidR="00304630">
        <w:trPr>
          <w:cantSplit/>
        </w:trPr>
        <w:tc>
          <w:tcPr>
            <w:tcW w:w="1561"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N</w:t>
            </w:r>
          </w:p>
        </w:tc>
        <w:tc>
          <w:tcPr>
            <w:tcW w:w="3968"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p>
        </w:tc>
        <w:tc>
          <w:tcPr>
            <w:tcW w:w="383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r>
              <w:rPr>
                <w:sz w:val="22"/>
                <w:szCs w:val="22"/>
              </w:rPr>
              <w:t>Od dd/mm/rrrr do dd/mm/rrrr</w:t>
            </w:r>
          </w:p>
        </w:tc>
      </w:tr>
    </w:tbl>
    <w:p w:rsidR="00304630" w:rsidRDefault="00304630">
      <w:pPr>
        <w:spacing w:before="120"/>
        <w:jc w:val="both"/>
      </w:pPr>
    </w:p>
    <w:p w:rsidR="00304630" w:rsidRDefault="00304630">
      <w:pPr>
        <w:ind w:left="1134" w:hanging="708"/>
        <w:rPr>
          <w:b/>
        </w:rPr>
      </w:pPr>
      <w:r>
        <w:rPr>
          <w:b/>
        </w:rPr>
        <w:t>3.2.3.</w:t>
      </w:r>
      <w:r>
        <w:rPr>
          <w:b/>
        </w:rPr>
        <w:tab/>
        <w:t>Liczba osób zatrudnionych w instytucji (równowartość pełnego etatu):</w:t>
      </w:r>
    </w:p>
    <w:p w:rsidR="00304630" w:rsidRDefault="00304630">
      <w:pPr>
        <w:ind w:left="1134" w:hanging="708"/>
        <w:rPr>
          <w:sz w:val="22"/>
          <w:szCs w:val="22"/>
        </w:rPr>
      </w:pPr>
    </w:p>
    <w:tbl>
      <w:tblPr>
        <w:tblW w:w="0" w:type="auto"/>
        <w:tblInd w:w="108" w:type="dxa"/>
        <w:tblLayout w:type="fixed"/>
        <w:tblLook w:val="0000"/>
      </w:tblPr>
      <w:tblGrid>
        <w:gridCol w:w="4503"/>
        <w:gridCol w:w="4827"/>
      </w:tblGrid>
      <w:tr w:rsidR="00304630">
        <w:tc>
          <w:tcPr>
            <w:tcW w:w="4503" w:type="dxa"/>
            <w:tcBorders>
              <w:top w:val="single" w:sz="4" w:space="0" w:color="000000"/>
              <w:left w:val="single" w:sz="4" w:space="0" w:color="000000"/>
              <w:bottom w:val="single" w:sz="4" w:space="0" w:color="000000"/>
            </w:tcBorders>
            <w:shd w:val="clear" w:color="auto" w:fill="D9D9D9"/>
          </w:tcPr>
          <w:p w:rsidR="00304630" w:rsidRDefault="00304630">
            <w:pPr>
              <w:snapToGrid w:val="0"/>
              <w:spacing w:before="120"/>
              <w:jc w:val="both"/>
              <w:rPr>
                <w:sz w:val="22"/>
                <w:szCs w:val="22"/>
              </w:rPr>
            </w:pPr>
            <w:r>
              <w:rPr>
                <w:sz w:val="22"/>
                <w:szCs w:val="22"/>
              </w:rPr>
              <w:t>Rodzaj osób*</w:t>
            </w:r>
          </w:p>
        </w:tc>
        <w:tc>
          <w:tcPr>
            <w:tcW w:w="4827" w:type="dxa"/>
            <w:tcBorders>
              <w:top w:val="single" w:sz="4" w:space="0" w:color="000000"/>
              <w:left w:val="single" w:sz="4" w:space="0" w:color="000000"/>
              <w:bottom w:val="single" w:sz="4" w:space="0" w:color="000000"/>
              <w:right w:val="single" w:sz="4" w:space="0" w:color="000000"/>
            </w:tcBorders>
            <w:shd w:val="clear" w:color="auto" w:fill="D9D9D9"/>
          </w:tcPr>
          <w:p w:rsidR="00304630" w:rsidRDefault="00304630">
            <w:pPr>
              <w:snapToGrid w:val="0"/>
              <w:spacing w:before="120"/>
              <w:jc w:val="both"/>
              <w:rPr>
                <w:sz w:val="22"/>
                <w:szCs w:val="22"/>
              </w:rPr>
            </w:pPr>
            <w:r>
              <w:rPr>
                <w:sz w:val="22"/>
                <w:szCs w:val="22"/>
              </w:rPr>
              <w:t>Liczba osób</w:t>
            </w:r>
          </w:p>
        </w:tc>
      </w:tr>
      <w:tr w:rsidR="00304630">
        <w:tc>
          <w:tcPr>
            <w:tcW w:w="4503"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jc w:val="both"/>
              <w:rPr>
                <w:sz w:val="22"/>
                <w:szCs w:val="22"/>
              </w:rPr>
            </w:pPr>
          </w:p>
        </w:tc>
        <w:tc>
          <w:tcPr>
            <w:tcW w:w="482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jc w:val="both"/>
              <w:rPr>
                <w:spacing w:val="-2"/>
                <w:sz w:val="22"/>
                <w:szCs w:val="22"/>
              </w:rPr>
            </w:pPr>
          </w:p>
        </w:tc>
      </w:tr>
      <w:tr w:rsidR="00304630">
        <w:tc>
          <w:tcPr>
            <w:tcW w:w="4503"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jc w:val="both"/>
              <w:rPr>
                <w:sz w:val="22"/>
                <w:szCs w:val="22"/>
              </w:rPr>
            </w:pPr>
          </w:p>
        </w:tc>
        <w:tc>
          <w:tcPr>
            <w:tcW w:w="482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jc w:val="both"/>
              <w:rPr>
                <w:spacing w:val="-2"/>
                <w:sz w:val="22"/>
                <w:szCs w:val="22"/>
              </w:rPr>
            </w:pPr>
          </w:p>
        </w:tc>
      </w:tr>
      <w:tr w:rsidR="00304630">
        <w:tc>
          <w:tcPr>
            <w:tcW w:w="4503"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jc w:val="both"/>
              <w:rPr>
                <w:sz w:val="22"/>
                <w:szCs w:val="22"/>
              </w:rPr>
            </w:pPr>
          </w:p>
        </w:tc>
        <w:tc>
          <w:tcPr>
            <w:tcW w:w="482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jc w:val="both"/>
              <w:rPr>
                <w:spacing w:val="-2"/>
                <w:sz w:val="22"/>
                <w:szCs w:val="22"/>
              </w:rPr>
            </w:pPr>
          </w:p>
        </w:tc>
      </w:tr>
    </w:tbl>
    <w:p w:rsidR="00304630" w:rsidRDefault="00304630">
      <w:pPr>
        <w:spacing w:before="120"/>
        <w:ind w:left="2268" w:firstLine="567"/>
        <w:jc w:val="both"/>
        <w:rPr>
          <w:sz w:val="22"/>
          <w:szCs w:val="22"/>
        </w:rPr>
      </w:pPr>
      <w:r>
        <w:rPr>
          <w:sz w:val="22"/>
          <w:szCs w:val="22"/>
        </w:rPr>
        <w:t>*kierownik, sekretarka, specjaliści, itd.</w:t>
      </w:r>
    </w:p>
    <w:p w:rsidR="00304630" w:rsidRDefault="00304630">
      <w:pPr>
        <w:jc w:val="both"/>
        <w:rPr>
          <w:sz w:val="22"/>
          <w:szCs w:val="22"/>
        </w:rPr>
      </w:pPr>
    </w:p>
    <w:p w:rsidR="00304630" w:rsidRDefault="00304630">
      <w:pPr>
        <w:jc w:val="both"/>
        <w:rPr>
          <w:sz w:val="22"/>
          <w:szCs w:val="22"/>
        </w:rPr>
      </w:pPr>
    </w:p>
    <w:p w:rsidR="00304630" w:rsidRDefault="006A37BF" w:rsidP="006A37BF">
      <w:pPr>
        <w:pStyle w:val="Heading3"/>
        <w:numPr>
          <w:ilvl w:val="0"/>
          <w:numId w:val="0"/>
        </w:numPr>
        <w:ind w:left="709"/>
        <w:jc w:val="both"/>
      </w:pPr>
      <w:bookmarkStart w:id="32" w:name="__RefHeading__69_493284622"/>
      <w:bookmarkEnd w:id="32"/>
      <w:r>
        <w:t xml:space="preserve">4. </w:t>
      </w:r>
      <w:r w:rsidR="00304630">
        <w:t>ZARZĄD/WŁADZE ORGANIZACJI</w:t>
      </w:r>
    </w:p>
    <w:p w:rsidR="00304630" w:rsidRDefault="00304630"/>
    <w:tbl>
      <w:tblPr>
        <w:tblW w:w="0" w:type="auto"/>
        <w:tblInd w:w="108" w:type="dxa"/>
        <w:tblLayout w:type="fixed"/>
        <w:tblLook w:val="0000"/>
      </w:tblPr>
      <w:tblGrid>
        <w:gridCol w:w="1985"/>
        <w:gridCol w:w="1701"/>
        <w:gridCol w:w="1701"/>
        <w:gridCol w:w="1701"/>
        <w:gridCol w:w="2134"/>
      </w:tblGrid>
      <w:tr w:rsidR="00304630">
        <w:trPr>
          <w:tblHeader/>
        </w:trPr>
        <w:tc>
          <w:tcPr>
            <w:tcW w:w="1985" w:type="dxa"/>
            <w:tcBorders>
              <w:top w:val="single" w:sz="4" w:space="0" w:color="000000"/>
              <w:left w:val="single" w:sz="4" w:space="0" w:color="000000"/>
              <w:bottom w:val="single" w:sz="4" w:space="0" w:color="000000"/>
            </w:tcBorders>
            <w:shd w:val="clear" w:color="auto" w:fill="E5E5E5"/>
            <w:vAlign w:val="center"/>
          </w:tcPr>
          <w:p w:rsidR="00304630" w:rsidRDefault="00304630">
            <w:pPr>
              <w:snapToGrid w:val="0"/>
              <w:spacing w:before="120" w:after="120"/>
              <w:jc w:val="center"/>
              <w:rPr>
                <w:sz w:val="22"/>
                <w:szCs w:val="22"/>
              </w:rPr>
            </w:pPr>
            <w:r>
              <w:rPr>
                <w:sz w:val="22"/>
                <w:szCs w:val="22"/>
              </w:rPr>
              <w:t>Nazwisko i imię</w:t>
            </w:r>
          </w:p>
        </w:tc>
        <w:tc>
          <w:tcPr>
            <w:tcW w:w="1701" w:type="dxa"/>
            <w:tcBorders>
              <w:top w:val="single" w:sz="4" w:space="0" w:color="000000"/>
              <w:left w:val="single" w:sz="4" w:space="0" w:color="000000"/>
              <w:bottom w:val="single" w:sz="4" w:space="0" w:color="000000"/>
            </w:tcBorders>
            <w:shd w:val="clear" w:color="auto" w:fill="E5E5E5"/>
            <w:vAlign w:val="center"/>
          </w:tcPr>
          <w:p w:rsidR="00304630" w:rsidRDefault="00304630">
            <w:pPr>
              <w:snapToGrid w:val="0"/>
              <w:spacing w:before="120" w:after="120"/>
              <w:jc w:val="center"/>
              <w:rPr>
                <w:sz w:val="22"/>
                <w:szCs w:val="22"/>
              </w:rPr>
            </w:pPr>
            <w:r>
              <w:rPr>
                <w:sz w:val="22"/>
                <w:szCs w:val="22"/>
              </w:rPr>
              <w:t>Zawód</w:t>
            </w:r>
          </w:p>
        </w:tc>
        <w:tc>
          <w:tcPr>
            <w:tcW w:w="1701" w:type="dxa"/>
            <w:tcBorders>
              <w:top w:val="single" w:sz="4" w:space="0" w:color="000000"/>
              <w:left w:val="single" w:sz="4" w:space="0" w:color="000000"/>
              <w:bottom w:val="single" w:sz="4" w:space="0" w:color="000000"/>
            </w:tcBorders>
            <w:shd w:val="clear" w:color="auto" w:fill="E5E5E5"/>
            <w:vAlign w:val="center"/>
          </w:tcPr>
          <w:p w:rsidR="00304630" w:rsidRDefault="00304630">
            <w:pPr>
              <w:snapToGrid w:val="0"/>
              <w:spacing w:before="120" w:after="120"/>
              <w:jc w:val="center"/>
              <w:rPr>
                <w:sz w:val="22"/>
                <w:szCs w:val="22"/>
              </w:rPr>
            </w:pPr>
            <w:r>
              <w:rPr>
                <w:sz w:val="22"/>
                <w:szCs w:val="22"/>
              </w:rPr>
              <w:t>Stanowisko</w:t>
            </w:r>
          </w:p>
        </w:tc>
        <w:tc>
          <w:tcPr>
            <w:tcW w:w="1701" w:type="dxa"/>
            <w:tcBorders>
              <w:top w:val="single" w:sz="4" w:space="0" w:color="000000"/>
              <w:left w:val="single" w:sz="4" w:space="0" w:color="000000"/>
              <w:bottom w:val="single" w:sz="4" w:space="0" w:color="000000"/>
            </w:tcBorders>
            <w:shd w:val="clear" w:color="auto" w:fill="E5E5E5"/>
            <w:vAlign w:val="center"/>
          </w:tcPr>
          <w:p w:rsidR="00304630" w:rsidRDefault="00304630">
            <w:pPr>
              <w:snapToGrid w:val="0"/>
              <w:spacing w:before="120" w:after="120"/>
              <w:jc w:val="center"/>
              <w:rPr>
                <w:sz w:val="22"/>
                <w:szCs w:val="22"/>
              </w:rPr>
            </w:pPr>
            <w:r>
              <w:rPr>
                <w:sz w:val="22"/>
                <w:szCs w:val="22"/>
              </w:rPr>
              <w:t>Narodowość</w:t>
            </w:r>
          </w:p>
        </w:tc>
        <w:tc>
          <w:tcPr>
            <w:tcW w:w="2134" w:type="dxa"/>
            <w:tcBorders>
              <w:top w:val="single" w:sz="4" w:space="0" w:color="000000"/>
              <w:left w:val="single" w:sz="4" w:space="0" w:color="000000"/>
              <w:bottom w:val="single" w:sz="4" w:space="0" w:color="000000"/>
              <w:right w:val="single" w:sz="4" w:space="0" w:color="000000"/>
            </w:tcBorders>
            <w:shd w:val="clear" w:color="auto" w:fill="E5E5E5"/>
            <w:vAlign w:val="center"/>
          </w:tcPr>
          <w:p w:rsidR="00304630" w:rsidRDefault="00304630">
            <w:pPr>
              <w:snapToGrid w:val="0"/>
              <w:spacing w:before="120" w:after="120"/>
              <w:jc w:val="center"/>
              <w:rPr>
                <w:sz w:val="22"/>
                <w:szCs w:val="22"/>
              </w:rPr>
            </w:pPr>
            <w:r>
              <w:rPr>
                <w:sz w:val="22"/>
                <w:szCs w:val="22"/>
              </w:rPr>
              <w:t>Czas pracy na stanowisku</w:t>
            </w:r>
          </w:p>
        </w:tc>
      </w:tr>
      <w:tr w:rsidR="00304630">
        <w:tc>
          <w:tcPr>
            <w:tcW w:w="1985"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Pan</w:t>
            </w:r>
          </w:p>
        </w:tc>
        <w:tc>
          <w:tcPr>
            <w:tcW w:w="1701"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701"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701"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1985"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Pani</w:t>
            </w:r>
          </w:p>
        </w:tc>
        <w:tc>
          <w:tcPr>
            <w:tcW w:w="1701"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701"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701"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bl>
    <w:p w:rsidR="00304630" w:rsidRDefault="00304630"/>
    <w:p w:rsidR="00304630" w:rsidRDefault="00304630">
      <w:pPr>
        <w:pageBreakBefore/>
        <w:rPr>
          <w:sz w:val="18"/>
        </w:rPr>
      </w:pPr>
    </w:p>
    <w:p w:rsidR="00304630" w:rsidRDefault="00304630">
      <w:pPr>
        <w:pStyle w:val="IHEADING1"/>
      </w:pPr>
      <w:bookmarkStart w:id="33" w:name="__RefHeading__71_493284622"/>
      <w:bookmarkEnd w:id="33"/>
      <w:r>
        <w:t>PARTNERZY WNIOSKODAWCY UCZESTNICZĄCY W PROJEKCIE</w:t>
      </w:r>
    </w:p>
    <w:p w:rsidR="00304630" w:rsidRDefault="00304630">
      <w:pPr>
        <w:jc w:val="both"/>
        <w:rPr>
          <w:sz w:val="22"/>
          <w:szCs w:val="22"/>
        </w:rPr>
      </w:pPr>
    </w:p>
    <w:p w:rsidR="00304630" w:rsidRDefault="006A37BF" w:rsidP="006A37BF">
      <w:pPr>
        <w:pStyle w:val="Heading3"/>
        <w:numPr>
          <w:ilvl w:val="0"/>
          <w:numId w:val="0"/>
        </w:numPr>
        <w:ind w:left="850"/>
      </w:pPr>
      <w:bookmarkStart w:id="34" w:name="_Ref150682700"/>
      <w:bookmarkStart w:id="35" w:name="__RefHeading__73_493284622"/>
      <w:r>
        <w:t xml:space="preserve">1. </w:t>
      </w:r>
      <w:r w:rsidR="00304630">
        <w:t>OPIS PARTNERÓW</w:t>
      </w:r>
      <w:bookmarkEnd w:id="34"/>
    </w:p>
    <w:p w:rsidR="00304630" w:rsidRDefault="00304630">
      <w:pPr>
        <w:jc w:val="both"/>
        <w:rPr>
          <w:sz w:val="22"/>
          <w:szCs w:val="22"/>
        </w:rPr>
      </w:pPr>
      <w:r>
        <w:rPr>
          <w:sz w:val="22"/>
          <w:szCs w:val="22"/>
        </w:rPr>
        <w:t xml:space="preserve">Tę część wniosku należy wypełnić </w:t>
      </w:r>
      <w:r>
        <w:rPr>
          <w:b/>
          <w:sz w:val="22"/>
          <w:szCs w:val="22"/>
        </w:rPr>
        <w:t>dla każdej organizacji partnera</w:t>
      </w:r>
      <w:r>
        <w:rPr>
          <w:sz w:val="22"/>
          <w:szCs w:val="22"/>
        </w:rPr>
        <w:t xml:space="preserve"> projektu zgodnie z częścią 2.1.2 Wytycznych dla Wnioskodawców. Partnerzy zgodnie z tym co określono w tej samej części nie muszą być wymieniani. Proszę wstawić dodatkowe kopie tabel, zgodnie z liczbą partnerów. </w:t>
      </w:r>
    </w:p>
    <w:p w:rsidR="00304630" w:rsidRDefault="00304630">
      <w:pPr>
        <w:jc w:val="both"/>
        <w:rPr>
          <w:sz w:val="22"/>
          <w:szCs w:val="22"/>
        </w:rPr>
      </w:pPr>
    </w:p>
    <w:p w:rsidR="00304630" w:rsidRDefault="00304630">
      <w:pPr>
        <w:jc w:val="both"/>
        <w:rPr>
          <w:sz w:val="22"/>
          <w:szCs w:val="22"/>
        </w:rPr>
      </w:pPr>
    </w:p>
    <w:tbl>
      <w:tblPr>
        <w:tblW w:w="0" w:type="auto"/>
        <w:tblInd w:w="108" w:type="dxa"/>
        <w:tblLayout w:type="fixed"/>
        <w:tblLook w:val="0000"/>
      </w:tblPr>
      <w:tblGrid>
        <w:gridCol w:w="2835"/>
        <w:gridCol w:w="6387"/>
      </w:tblGrid>
      <w:tr w:rsidR="00304630">
        <w:tc>
          <w:tcPr>
            <w:tcW w:w="2835" w:type="dxa"/>
            <w:tcBorders>
              <w:top w:val="single" w:sz="4" w:space="0" w:color="000000"/>
              <w:left w:val="single" w:sz="4" w:space="0" w:color="000000"/>
              <w:bottom w:val="single" w:sz="4" w:space="0" w:color="000000"/>
            </w:tcBorders>
            <w:shd w:val="clear" w:color="auto" w:fill="E5E5E5"/>
            <w:vAlign w:val="center"/>
          </w:tcPr>
          <w:p w:rsidR="00304630" w:rsidRDefault="00304630">
            <w:pPr>
              <w:snapToGrid w:val="0"/>
              <w:spacing w:before="120" w:after="120"/>
              <w:rPr>
                <w:sz w:val="22"/>
                <w:szCs w:val="22"/>
              </w:rPr>
            </w:pPr>
          </w:p>
        </w:tc>
        <w:tc>
          <w:tcPr>
            <w:tcW w:w="6387" w:type="dxa"/>
            <w:tcBorders>
              <w:top w:val="single" w:sz="4" w:space="0" w:color="000000"/>
              <w:left w:val="single" w:sz="4" w:space="0" w:color="000000"/>
              <w:bottom w:val="single" w:sz="4" w:space="0" w:color="000000"/>
              <w:right w:val="single" w:sz="4" w:space="0" w:color="000000"/>
            </w:tcBorders>
            <w:shd w:val="clear" w:color="auto" w:fill="E5E5E5"/>
          </w:tcPr>
          <w:p w:rsidR="00304630" w:rsidRDefault="00304630">
            <w:pPr>
              <w:snapToGrid w:val="0"/>
              <w:spacing w:before="120" w:after="120"/>
              <w:rPr>
                <w:sz w:val="22"/>
                <w:szCs w:val="22"/>
              </w:rPr>
            </w:pPr>
            <w:r>
              <w:rPr>
                <w:sz w:val="22"/>
                <w:szCs w:val="22"/>
              </w:rPr>
              <w:t>Partner 1</w:t>
            </w: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b/>
                <w:sz w:val="22"/>
                <w:szCs w:val="22"/>
              </w:rPr>
            </w:pPr>
            <w:r>
              <w:rPr>
                <w:b/>
                <w:sz w:val="22"/>
                <w:szCs w:val="22"/>
              </w:rPr>
              <w:t>Pełna oficjalna nazwa</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b/>
                <w:sz w:val="22"/>
                <w:szCs w:val="22"/>
              </w:rPr>
            </w:pPr>
            <w:r>
              <w:rPr>
                <w:b/>
                <w:sz w:val="22"/>
                <w:szCs w:val="22"/>
              </w:rPr>
              <w:t>Data rejestracji</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b/>
                <w:sz w:val="22"/>
                <w:szCs w:val="22"/>
              </w:rPr>
            </w:pPr>
            <w:r>
              <w:rPr>
                <w:b/>
                <w:sz w:val="22"/>
                <w:szCs w:val="22"/>
              </w:rPr>
              <w:t>Miejsce rejestracji</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sz w:val="22"/>
                <w:szCs w:val="22"/>
              </w:rPr>
            </w:pPr>
            <w:r>
              <w:rPr>
                <w:b/>
                <w:sz w:val="22"/>
                <w:szCs w:val="22"/>
              </w:rPr>
              <w:t>Forma prawna</w:t>
            </w:r>
            <w:r>
              <w:rPr>
                <w:rStyle w:val="Znakiprzypiswdolnych"/>
                <w:szCs w:val="22"/>
                <w:lang w:val="pl-PL"/>
              </w:rPr>
              <w:footnoteReference w:id="14"/>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sz w:val="22"/>
                <w:szCs w:val="22"/>
              </w:rPr>
            </w:pPr>
            <w:r>
              <w:rPr>
                <w:b/>
                <w:sz w:val="22"/>
                <w:szCs w:val="22"/>
              </w:rPr>
              <w:t>Oficjalny adres rejestracji</w:t>
            </w:r>
            <w:r>
              <w:rPr>
                <w:rStyle w:val="Znakiprzypiswdolnych"/>
                <w:spacing w:val="-2"/>
                <w:szCs w:val="22"/>
                <w:lang w:val="pl-PL"/>
              </w:rPr>
              <w:footnoteReference w:id="15"/>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sz w:val="22"/>
                <w:szCs w:val="22"/>
              </w:rPr>
            </w:pPr>
            <w:r>
              <w:rPr>
                <w:b/>
                <w:spacing w:val="-2"/>
                <w:sz w:val="22"/>
                <w:szCs w:val="22"/>
              </w:rPr>
              <w:t>Kraj rejestracji</w:t>
            </w:r>
            <w:r>
              <w:rPr>
                <w:rStyle w:val="Znakiprzypiswdolnych"/>
                <w:spacing w:val="-2"/>
                <w:szCs w:val="22"/>
                <w:lang w:val="pl-PL"/>
              </w:rPr>
              <w:footnoteReference w:id="16"/>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b/>
                <w:sz w:val="22"/>
                <w:szCs w:val="22"/>
              </w:rPr>
            </w:pPr>
            <w:r>
              <w:rPr>
                <w:b/>
                <w:sz w:val="22"/>
                <w:szCs w:val="22"/>
              </w:rPr>
              <w:t>Osoba kontaktowa</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sz w:val="22"/>
                <w:szCs w:val="22"/>
              </w:rPr>
            </w:pPr>
            <w:r>
              <w:rPr>
                <w:b/>
                <w:sz w:val="22"/>
                <w:szCs w:val="22"/>
              </w:rPr>
              <w:t>Numer telefonu</w:t>
            </w:r>
            <w:r>
              <w:rPr>
                <w:sz w:val="22"/>
                <w:szCs w:val="22"/>
              </w:rPr>
              <w:t xml:space="preserve">: </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i/>
                <w:sz w:val="22"/>
                <w:szCs w:val="22"/>
              </w:rPr>
            </w:pPr>
            <w:r>
              <w:rPr>
                <w:i/>
                <w:sz w:val="22"/>
                <w:szCs w:val="22"/>
              </w:rPr>
              <w:t>Kod kraju + numer kierunkowy miasta + numer tel.</w:t>
            </w: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sz w:val="22"/>
                <w:szCs w:val="22"/>
              </w:rPr>
            </w:pPr>
            <w:r>
              <w:rPr>
                <w:b/>
                <w:sz w:val="22"/>
                <w:szCs w:val="22"/>
              </w:rPr>
              <w:t>Numer faksu</w:t>
            </w:r>
            <w:r>
              <w:rPr>
                <w:sz w:val="22"/>
                <w:szCs w:val="22"/>
              </w:rPr>
              <w:t xml:space="preserve">: </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i/>
                <w:sz w:val="22"/>
                <w:szCs w:val="22"/>
              </w:rPr>
            </w:pPr>
            <w:r>
              <w:rPr>
                <w:i/>
                <w:sz w:val="22"/>
                <w:szCs w:val="22"/>
              </w:rPr>
              <w:t xml:space="preserve">Kod kraju + numer kierunkowy miasta + numer tel. </w:t>
            </w: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b/>
                <w:sz w:val="22"/>
                <w:szCs w:val="22"/>
              </w:rPr>
            </w:pPr>
            <w:r>
              <w:rPr>
                <w:b/>
                <w:sz w:val="22"/>
                <w:szCs w:val="22"/>
              </w:rPr>
              <w:t>Adres poczty elektronicznej</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b/>
                <w:sz w:val="22"/>
                <w:szCs w:val="22"/>
              </w:rPr>
            </w:pPr>
            <w:r>
              <w:rPr>
                <w:b/>
                <w:sz w:val="22"/>
                <w:szCs w:val="22"/>
              </w:rPr>
              <w:t>Liczba pracowników</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b/>
                <w:sz w:val="22"/>
                <w:szCs w:val="22"/>
              </w:rPr>
            </w:pPr>
            <w:r>
              <w:rPr>
                <w:b/>
                <w:sz w:val="22"/>
                <w:szCs w:val="22"/>
              </w:rPr>
              <w:t>Inne odnośne zasoby</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0E0E0"/>
          </w:tcPr>
          <w:p w:rsidR="00304630" w:rsidRDefault="00304630">
            <w:pPr>
              <w:snapToGrid w:val="0"/>
              <w:spacing w:before="120" w:after="120"/>
              <w:rPr>
                <w:b/>
                <w:sz w:val="22"/>
                <w:szCs w:val="22"/>
              </w:rPr>
            </w:pPr>
            <w:r>
              <w:rPr>
                <w:b/>
                <w:sz w:val="22"/>
                <w:szCs w:val="22"/>
              </w:rPr>
              <w:t xml:space="preserve">Doświadczenie w realizowaniu podobnych </w:t>
            </w:r>
            <w:r>
              <w:rPr>
                <w:b/>
                <w:sz w:val="22"/>
                <w:szCs w:val="22"/>
              </w:rPr>
              <w:lastRenderedPageBreak/>
              <w:t>projektów, związanych z rolą we wdrażaniu proponowanego projektu</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0E0E0"/>
          </w:tcPr>
          <w:p w:rsidR="00304630" w:rsidRDefault="00304630">
            <w:pPr>
              <w:snapToGrid w:val="0"/>
              <w:spacing w:before="120" w:after="120"/>
              <w:rPr>
                <w:b/>
                <w:sz w:val="22"/>
                <w:szCs w:val="22"/>
              </w:rPr>
            </w:pPr>
            <w:r>
              <w:rPr>
                <w:b/>
                <w:sz w:val="22"/>
                <w:szCs w:val="22"/>
              </w:rPr>
              <w:lastRenderedPageBreak/>
              <w:t>Historia współpracy z wnioskodawcą</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0E0E0"/>
          </w:tcPr>
          <w:p w:rsidR="00304630" w:rsidRDefault="00304630">
            <w:pPr>
              <w:snapToGrid w:val="0"/>
              <w:spacing w:before="120" w:after="120"/>
              <w:rPr>
                <w:b/>
                <w:sz w:val="22"/>
                <w:szCs w:val="22"/>
              </w:rPr>
            </w:pPr>
            <w:r>
              <w:rPr>
                <w:b/>
                <w:sz w:val="22"/>
                <w:szCs w:val="22"/>
              </w:rPr>
              <w:t>Rola i zaangażowanie w przygotowanie proponowanego projektu</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0E0E0"/>
          </w:tcPr>
          <w:p w:rsidR="00304630" w:rsidRDefault="00304630">
            <w:pPr>
              <w:snapToGrid w:val="0"/>
              <w:spacing w:before="120" w:after="120"/>
              <w:rPr>
                <w:b/>
                <w:sz w:val="22"/>
                <w:szCs w:val="22"/>
              </w:rPr>
            </w:pPr>
            <w:r>
              <w:rPr>
                <w:b/>
                <w:sz w:val="22"/>
                <w:szCs w:val="22"/>
              </w:rPr>
              <w:t>Rola i zaangażowanie we wdrażaniu proponowanego projektu</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r w:rsidR="00304630">
        <w:tc>
          <w:tcPr>
            <w:tcW w:w="2835" w:type="dxa"/>
            <w:tcBorders>
              <w:top w:val="single" w:sz="4" w:space="0" w:color="000000"/>
              <w:left w:val="single" w:sz="4" w:space="0" w:color="000000"/>
              <w:bottom w:val="single" w:sz="4" w:space="0" w:color="000000"/>
            </w:tcBorders>
            <w:shd w:val="clear" w:color="auto" w:fill="E0E0E0"/>
          </w:tcPr>
          <w:p w:rsidR="00304630" w:rsidRDefault="00304630">
            <w:pPr>
              <w:snapToGrid w:val="0"/>
              <w:spacing w:before="120" w:after="120"/>
              <w:rPr>
                <w:b/>
                <w:sz w:val="22"/>
                <w:szCs w:val="22"/>
              </w:rPr>
            </w:pPr>
            <w:r>
              <w:rPr>
                <w:b/>
                <w:sz w:val="22"/>
                <w:szCs w:val="22"/>
              </w:rPr>
              <w:t>Wyjaśnienie zaangażowania partnera z zewnętrznego obszaru Programu (jeśli dotyczy).</w:t>
            </w:r>
          </w:p>
        </w:tc>
        <w:tc>
          <w:tcPr>
            <w:tcW w:w="6387"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rPr>
                <w:sz w:val="22"/>
                <w:szCs w:val="22"/>
              </w:rPr>
            </w:pPr>
          </w:p>
        </w:tc>
      </w:tr>
    </w:tbl>
    <w:p w:rsidR="00304630" w:rsidRDefault="00304630">
      <w:pPr>
        <w:jc w:val="both"/>
      </w:pPr>
    </w:p>
    <w:p w:rsidR="00304630" w:rsidRDefault="00304630">
      <w:pPr>
        <w:jc w:val="both"/>
        <w:rPr>
          <w:b/>
          <w:sz w:val="22"/>
          <w:szCs w:val="22"/>
        </w:rPr>
      </w:pPr>
      <w:r>
        <w:rPr>
          <w:b/>
          <w:sz w:val="22"/>
          <w:szCs w:val="22"/>
        </w:rPr>
        <w:t xml:space="preserve">Uwaga: Wniosek aplikacyjny należy przedłożyć wraz </w:t>
      </w:r>
      <w:r>
        <w:rPr>
          <w:b/>
          <w:sz w:val="22"/>
          <w:szCs w:val="22"/>
          <w:u w:val="single"/>
        </w:rPr>
        <w:t>z podpisaną i opatrzoną</w:t>
      </w:r>
      <w:r>
        <w:rPr>
          <w:b/>
          <w:sz w:val="22"/>
          <w:szCs w:val="22"/>
        </w:rPr>
        <w:t xml:space="preserve"> datą deklaracją partnerską zgodnie z częścią 2.1.2. Wytycznych dla wnioskodawców.</w:t>
      </w:r>
    </w:p>
    <w:p w:rsidR="00304630" w:rsidRDefault="00304630">
      <w:pPr>
        <w:keepNext/>
        <w:jc w:val="both"/>
        <w:rPr>
          <w:b/>
        </w:rPr>
      </w:pPr>
      <w:r>
        <w:rPr>
          <w:b/>
        </w:rPr>
        <w:t xml:space="preserve">Dane finansowe. Proszę przedstawić następujące informacje na podstawie rachunku zysków i strat oraz bilansu organizacji, kwoty należy podać w </w:t>
      </w:r>
      <w:r>
        <w:rPr>
          <w:b/>
          <w:u w:val="single"/>
        </w:rPr>
        <w:t>tysiącach euro</w:t>
      </w:r>
      <w:r>
        <w:rPr>
          <w:b/>
        </w:rPr>
        <w:t xml:space="preserve"> (uzupełnić, jeśli partner wspiera finansowo wdrażanie projektu, jak opisano w Załączniku B – arkusz b3 ,,Źródła finansowania projektu”)</w:t>
      </w:r>
    </w:p>
    <w:p w:rsidR="00304630" w:rsidRDefault="00304630">
      <w:pPr>
        <w:keepNext/>
        <w:rPr>
          <w:b/>
          <w:i/>
        </w:rPr>
      </w:pPr>
    </w:p>
    <w:tbl>
      <w:tblPr>
        <w:tblW w:w="0" w:type="auto"/>
        <w:tblInd w:w="108" w:type="dxa"/>
        <w:tblLayout w:type="fixed"/>
        <w:tblLook w:val="0000"/>
      </w:tblPr>
      <w:tblGrid>
        <w:gridCol w:w="851"/>
        <w:gridCol w:w="1327"/>
        <w:gridCol w:w="1559"/>
        <w:gridCol w:w="1134"/>
        <w:gridCol w:w="1559"/>
        <w:gridCol w:w="1225"/>
        <w:gridCol w:w="1568"/>
      </w:tblGrid>
      <w:tr w:rsidR="00304630">
        <w:trPr>
          <w:cantSplit/>
        </w:trPr>
        <w:tc>
          <w:tcPr>
            <w:tcW w:w="851"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sz w:val="22"/>
                <w:szCs w:val="22"/>
              </w:rPr>
            </w:pPr>
            <w:r>
              <w:rPr>
                <w:sz w:val="22"/>
                <w:szCs w:val="22"/>
              </w:rPr>
              <w:t>Rok</w:t>
            </w:r>
          </w:p>
        </w:tc>
        <w:tc>
          <w:tcPr>
            <w:tcW w:w="1327"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Obrót lub równowartość</w:t>
            </w:r>
          </w:p>
        </w:tc>
        <w:tc>
          <w:tcPr>
            <w:tcW w:w="1559"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Zysk netto lub równowartość</w:t>
            </w:r>
          </w:p>
        </w:tc>
        <w:tc>
          <w:tcPr>
            <w:tcW w:w="1134"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Bilans całkowity lub budżet</w:t>
            </w:r>
          </w:p>
        </w:tc>
        <w:tc>
          <w:tcPr>
            <w:tcW w:w="1559"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Udział kapitału udziałowców lub równowartość</w:t>
            </w:r>
          </w:p>
        </w:tc>
        <w:tc>
          <w:tcPr>
            <w:tcW w:w="1225"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Zadłużenie średnio i długo terminowe</w:t>
            </w:r>
          </w:p>
        </w:tc>
        <w:tc>
          <w:tcPr>
            <w:tcW w:w="1568" w:type="dxa"/>
            <w:tcBorders>
              <w:top w:val="single" w:sz="4" w:space="0" w:color="000000"/>
              <w:left w:val="single" w:sz="4" w:space="0" w:color="000000"/>
              <w:bottom w:val="single" w:sz="4" w:space="0" w:color="000000"/>
              <w:right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Zadłużenie krótkoterminowe (&lt;1rok)</w:t>
            </w:r>
          </w:p>
        </w:tc>
      </w:tr>
      <w:tr w:rsidR="00304630">
        <w:trPr>
          <w:cantSplit/>
        </w:trPr>
        <w:tc>
          <w:tcPr>
            <w:tcW w:w="851"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N</w:t>
            </w:r>
            <w:r>
              <w:rPr>
                <w:rStyle w:val="Znakiprzypiswdolnych"/>
                <w:sz w:val="20"/>
                <w:lang w:val="pl-PL"/>
              </w:rPr>
              <w:footnoteReference w:id="17"/>
            </w:r>
          </w:p>
        </w:tc>
        <w:tc>
          <w:tcPr>
            <w:tcW w:w="1327"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59"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134"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59"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225"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rPr>
          <w:cantSplit/>
        </w:trPr>
        <w:tc>
          <w:tcPr>
            <w:tcW w:w="851"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N-1</w:t>
            </w:r>
          </w:p>
        </w:tc>
        <w:tc>
          <w:tcPr>
            <w:tcW w:w="1327"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59"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134"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59"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225"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rPr>
          <w:cantSplit/>
        </w:trPr>
        <w:tc>
          <w:tcPr>
            <w:tcW w:w="851"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r>
              <w:rPr>
                <w:sz w:val="22"/>
                <w:szCs w:val="22"/>
              </w:rPr>
              <w:t>N-2</w:t>
            </w:r>
          </w:p>
        </w:tc>
        <w:tc>
          <w:tcPr>
            <w:tcW w:w="1327"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59"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134"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59"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225" w:type="dxa"/>
            <w:tcBorders>
              <w:top w:val="single" w:sz="4" w:space="0" w:color="000000"/>
              <w:left w:val="single" w:sz="4" w:space="0" w:color="000000"/>
              <w:bottom w:val="single" w:sz="4" w:space="0" w:color="000000"/>
            </w:tcBorders>
            <w:shd w:val="clear" w:color="auto" w:fill="auto"/>
          </w:tcPr>
          <w:p w:rsidR="00304630" w:rsidRDefault="00304630">
            <w:pPr>
              <w:snapToGrid w:val="0"/>
              <w:spacing w:before="120" w:after="120"/>
              <w:jc w:val="both"/>
              <w:rPr>
                <w:sz w:val="22"/>
                <w:szCs w:val="22"/>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bl>
    <w:p w:rsidR="00304630" w:rsidRDefault="00304630">
      <w:pPr>
        <w:ind w:left="1134"/>
        <w:jc w:val="both"/>
      </w:pPr>
    </w:p>
    <w:p w:rsidR="00304630" w:rsidRDefault="00304630">
      <w:pPr>
        <w:keepNext/>
        <w:jc w:val="both"/>
        <w:rPr>
          <w:b/>
          <w:i/>
        </w:rPr>
      </w:pPr>
      <w:r>
        <w:rPr>
          <w:b/>
        </w:rPr>
        <w:lastRenderedPageBreak/>
        <w:t>Źródło(a) finansowania (proszę zaznaczyć źródło(a) finansowania organizacji oraz określić wymagane informacje dodatkowe (</w:t>
      </w:r>
      <w:r>
        <w:rPr>
          <w:b/>
          <w:i/>
        </w:rPr>
        <w:t>uzupełnić, jeśli partner wspiera finansowo wdrażanie projektu, jak opisano w Załączniku B – arkusz b3 ,,Źródła finansowania projektu”)</w:t>
      </w:r>
    </w:p>
    <w:p w:rsidR="00304630" w:rsidRDefault="00304630">
      <w:pPr>
        <w:keepNext/>
        <w:jc w:val="both"/>
      </w:pPr>
    </w:p>
    <w:p w:rsidR="00304630" w:rsidRDefault="00304630">
      <w:pPr>
        <w:keepNext/>
        <w:jc w:val="both"/>
      </w:pPr>
    </w:p>
    <w:tbl>
      <w:tblPr>
        <w:tblW w:w="0" w:type="auto"/>
        <w:tblInd w:w="108" w:type="dxa"/>
        <w:tblLayout w:type="fixed"/>
        <w:tblLook w:val="0000"/>
      </w:tblPr>
      <w:tblGrid>
        <w:gridCol w:w="709"/>
        <w:gridCol w:w="3544"/>
        <w:gridCol w:w="2693"/>
        <w:gridCol w:w="2276"/>
      </w:tblGrid>
      <w:tr w:rsidR="00304630">
        <w:trPr>
          <w:cantSplit/>
        </w:trPr>
        <w:tc>
          <w:tcPr>
            <w:tcW w:w="709"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sz w:val="22"/>
                <w:szCs w:val="22"/>
              </w:rPr>
            </w:pPr>
            <w:r>
              <w:rPr>
                <w:sz w:val="22"/>
                <w:szCs w:val="22"/>
              </w:rPr>
              <w:t>Rok</w:t>
            </w:r>
          </w:p>
        </w:tc>
        <w:tc>
          <w:tcPr>
            <w:tcW w:w="3544"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sz w:val="22"/>
                <w:szCs w:val="22"/>
              </w:rPr>
            </w:pPr>
            <w:r>
              <w:rPr>
                <w:sz w:val="22"/>
                <w:szCs w:val="22"/>
              </w:rPr>
              <w:t>Źródło</w:t>
            </w:r>
          </w:p>
        </w:tc>
        <w:tc>
          <w:tcPr>
            <w:tcW w:w="2693"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center"/>
              <w:rPr>
                <w:iCs/>
                <w:sz w:val="22"/>
                <w:szCs w:val="22"/>
              </w:rPr>
            </w:pPr>
            <w:r>
              <w:rPr>
                <w:iCs/>
                <w:sz w:val="22"/>
                <w:szCs w:val="22"/>
              </w:rPr>
              <w:t>Udział procentowy (całkowity za podany rok musi wynosić 100%)</w:t>
            </w:r>
          </w:p>
        </w:tc>
        <w:tc>
          <w:tcPr>
            <w:tcW w:w="2276" w:type="dxa"/>
            <w:tcBorders>
              <w:top w:val="single" w:sz="4" w:space="0" w:color="000000"/>
              <w:left w:val="single" w:sz="4" w:space="0" w:color="000000"/>
              <w:bottom w:val="single" w:sz="4" w:space="0" w:color="000000"/>
              <w:right w:val="single" w:sz="4" w:space="0" w:color="000000"/>
            </w:tcBorders>
            <w:shd w:val="clear" w:color="auto" w:fill="E6E6E6"/>
          </w:tcPr>
          <w:p w:rsidR="00304630" w:rsidRDefault="00304630">
            <w:pPr>
              <w:snapToGrid w:val="0"/>
              <w:spacing w:before="120" w:after="120"/>
              <w:jc w:val="center"/>
              <w:rPr>
                <w:sz w:val="22"/>
                <w:szCs w:val="22"/>
              </w:rPr>
            </w:pPr>
            <w:r>
              <w:rPr>
                <w:sz w:val="22"/>
                <w:szCs w:val="22"/>
              </w:rPr>
              <w:t>Liczba członków opłacających składki (wyłącznie dla źródła = Składki członków)</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xml:space="preserve">□ UE </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Instytucje publiczne państw członkowskich</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Instytucje publiczne państw trzecich</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Organizacja Narodów Zjednoczonych</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Inne organizacje międzynarodowe</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Sektor prywatny</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 Składki członkowskie</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jc w:val="center"/>
              <w:rPr>
                <w:spacing w:val="-2"/>
                <w:sz w:val="22"/>
                <w:szCs w:val="22"/>
              </w:rPr>
            </w:pPr>
          </w:p>
        </w:tc>
      </w:tr>
      <w:tr w:rsidR="00304630">
        <w:trPr>
          <w:cantSplit/>
        </w:trPr>
        <w:tc>
          <w:tcPr>
            <w:tcW w:w="709"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auto"/>
          </w:tcPr>
          <w:p w:rsidR="00304630" w:rsidRDefault="00304630">
            <w:pPr>
              <w:snapToGrid w:val="0"/>
              <w:rPr>
                <w:spacing w:val="-2"/>
                <w:sz w:val="22"/>
                <w:szCs w:val="22"/>
              </w:rPr>
            </w:pPr>
            <w:r>
              <w:rPr>
                <w:spacing w:val="-2"/>
                <w:sz w:val="22"/>
                <w:szCs w:val="22"/>
              </w:rPr>
              <w:t>□ Inne (proszę określić): ……………</w:t>
            </w:r>
          </w:p>
        </w:tc>
        <w:tc>
          <w:tcPr>
            <w:tcW w:w="2693"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pacing w:val="-2"/>
                <w:sz w:val="22"/>
                <w:szCs w:val="22"/>
              </w:rPr>
            </w:pPr>
          </w:p>
        </w:tc>
        <w:tc>
          <w:tcPr>
            <w:tcW w:w="2276" w:type="dxa"/>
            <w:tcBorders>
              <w:top w:val="single" w:sz="4" w:space="0" w:color="000000"/>
              <w:left w:val="single" w:sz="4" w:space="0" w:color="000000"/>
              <w:bottom w:val="single" w:sz="4" w:space="0" w:color="000000"/>
              <w:right w:val="single" w:sz="4" w:space="0" w:color="000000"/>
            </w:tcBorders>
            <w:shd w:val="clear" w:color="auto" w:fill="E0E0E0"/>
          </w:tcPr>
          <w:p w:rsidR="00304630" w:rsidRDefault="00304630">
            <w:pPr>
              <w:snapToGrid w:val="0"/>
              <w:rPr>
                <w:spacing w:val="-2"/>
                <w:sz w:val="22"/>
                <w:szCs w:val="22"/>
              </w:rPr>
            </w:pPr>
            <w:r>
              <w:rPr>
                <w:spacing w:val="-2"/>
                <w:sz w:val="22"/>
                <w:szCs w:val="22"/>
              </w:rPr>
              <w:t>Nie dotyczy</w:t>
            </w:r>
          </w:p>
        </w:tc>
      </w:tr>
      <w:tr w:rsidR="00304630">
        <w:trPr>
          <w:cantSplit/>
        </w:trPr>
        <w:tc>
          <w:tcPr>
            <w:tcW w:w="709" w:type="dxa"/>
            <w:tcBorders>
              <w:top w:val="single" w:sz="4" w:space="0" w:color="000000"/>
              <w:left w:val="single" w:sz="4" w:space="0" w:color="000000"/>
              <w:bottom w:val="single" w:sz="4" w:space="0" w:color="000000"/>
            </w:tcBorders>
            <w:shd w:val="clear" w:color="auto" w:fill="E5E5E5"/>
          </w:tcPr>
          <w:p w:rsidR="00304630" w:rsidRDefault="00304630">
            <w:pPr>
              <w:snapToGrid w:val="0"/>
              <w:jc w:val="both"/>
              <w:rPr>
                <w:spacing w:val="-2"/>
                <w:sz w:val="22"/>
                <w:szCs w:val="22"/>
              </w:rPr>
            </w:pPr>
            <w:r>
              <w:rPr>
                <w:spacing w:val="-2"/>
                <w:sz w:val="22"/>
                <w:szCs w:val="22"/>
              </w:rPr>
              <w:t>N</w:t>
            </w:r>
          </w:p>
        </w:tc>
        <w:tc>
          <w:tcPr>
            <w:tcW w:w="3544" w:type="dxa"/>
            <w:tcBorders>
              <w:top w:val="single" w:sz="4" w:space="0" w:color="000000"/>
              <w:left w:val="single" w:sz="4" w:space="0" w:color="000000"/>
              <w:bottom w:val="single" w:sz="4" w:space="0" w:color="000000"/>
            </w:tcBorders>
            <w:shd w:val="clear" w:color="auto" w:fill="E5E5E5"/>
          </w:tcPr>
          <w:p w:rsidR="00304630" w:rsidRDefault="00304630">
            <w:pPr>
              <w:snapToGrid w:val="0"/>
              <w:jc w:val="both"/>
              <w:rPr>
                <w:spacing w:val="-2"/>
                <w:sz w:val="22"/>
                <w:szCs w:val="22"/>
              </w:rPr>
            </w:pPr>
            <w:r>
              <w:rPr>
                <w:spacing w:val="-2"/>
                <w:sz w:val="22"/>
                <w:szCs w:val="22"/>
              </w:rPr>
              <w:t>Razem</w:t>
            </w:r>
          </w:p>
        </w:tc>
        <w:tc>
          <w:tcPr>
            <w:tcW w:w="2693" w:type="dxa"/>
            <w:tcBorders>
              <w:top w:val="single" w:sz="4" w:space="0" w:color="000000"/>
              <w:left w:val="single" w:sz="4" w:space="0" w:color="000000"/>
              <w:bottom w:val="single" w:sz="4" w:space="0" w:color="000000"/>
            </w:tcBorders>
            <w:shd w:val="clear" w:color="auto" w:fill="E5E5E5"/>
          </w:tcPr>
          <w:p w:rsidR="00304630" w:rsidRDefault="00304630">
            <w:pPr>
              <w:snapToGrid w:val="0"/>
              <w:jc w:val="center"/>
              <w:rPr>
                <w:spacing w:val="-2"/>
                <w:sz w:val="22"/>
                <w:szCs w:val="22"/>
              </w:rPr>
            </w:pPr>
            <w:r>
              <w:rPr>
                <w:spacing w:val="-2"/>
                <w:sz w:val="22"/>
                <w:szCs w:val="22"/>
              </w:rPr>
              <w:t>100%</w:t>
            </w:r>
          </w:p>
        </w:tc>
        <w:tc>
          <w:tcPr>
            <w:tcW w:w="2276" w:type="dxa"/>
            <w:tcBorders>
              <w:top w:val="single" w:sz="4" w:space="0" w:color="000000"/>
              <w:left w:val="single" w:sz="4" w:space="0" w:color="000000"/>
              <w:bottom w:val="single" w:sz="4" w:space="0" w:color="000000"/>
              <w:right w:val="single" w:sz="4" w:space="0" w:color="000000"/>
            </w:tcBorders>
            <w:shd w:val="clear" w:color="auto" w:fill="E5E5E5"/>
          </w:tcPr>
          <w:p w:rsidR="00304630" w:rsidRDefault="00304630">
            <w:pPr>
              <w:snapToGrid w:val="0"/>
              <w:rPr>
                <w:spacing w:val="-2"/>
                <w:sz w:val="22"/>
                <w:szCs w:val="22"/>
              </w:rPr>
            </w:pPr>
            <w:r>
              <w:rPr>
                <w:spacing w:val="-2"/>
                <w:sz w:val="22"/>
                <w:szCs w:val="22"/>
              </w:rPr>
              <w:t>Nie dotyczy</w:t>
            </w:r>
          </w:p>
        </w:tc>
      </w:tr>
    </w:tbl>
    <w:p w:rsidR="00304630" w:rsidRDefault="00304630">
      <w:pPr>
        <w:jc w:val="both"/>
      </w:pPr>
    </w:p>
    <w:p w:rsidR="00304630" w:rsidRDefault="006A37BF" w:rsidP="006A37BF">
      <w:pPr>
        <w:pStyle w:val="Heading3"/>
        <w:pageBreakBefore/>
        <w:numPr>
          <w:ilvl w:val="0"/>
          <w:numId w:val="0"/>
        </w:numPr>
        <w:ind w:left="283"/>
      </w:pPr>
      <w:bookmarkStart w:id="36" w:name="__RefHeading__75_493284622"/>
      <w:bookmarkEnd w:id="36"/>
      <w:r>
        <w:lastRenderedPageBreak/>
        <w:t>2.</w:t>
      </w:r>
      <w:r w:rsidR="00304630">
        <w:t xml:space="preserve">  DEKLARACJA PARTNERSKA </w:t>
      </w:r>
    </w:p>
    <w:p w:rsidR="00304630" w:rsidRDefault="00304630">
      <w:pPr>
        <w:jc w:val="both"/>
        <w:rPr>
          <w:sz w:val="22"/>
          <w:szCs w:val="22"/>
        </w:rPr>
      </w:pPr>
      <w:r>
        <w:rPr>
          <w:sz w:val="22"/>
          <w:szCs w:val="22"/>
        </w:rPr>
        <w:t xml:space="preserve">Partnerstwo stanowi istotę stosunku pomiędzy dwoma lub więcej organizacjami, które dzieląc wspólne zobowiązania są zaangażowane we wdrażanie projektu finansowanego przez Wspólną Instytucję Zarządzającą. Aby zapewnić sprawną realizację projektu, Wspólna Instytucja Zarządzająca wymaga od wszystkich partnerów potwierdzenia, że akceptują oni zasady dobrej praktyki partnerstwa, opisane poniżej. </w:t>
      </w:r>
    </w:p>
    <w:p w:rsidR="00304630" w:rsidRDefault="00304630">
      <w:pPr>
        <w:jc w:val="both"/>
        <w:rPr>
          <w:sz w:val="22"/>
          <w:szCs w:val="22"/>
        </w:rPr>
      </w:pPr>
    </w:p>
    <w:p w:rsidR="00304630" w:rsidRDefault="00304630">
      <w:pPr>
        <w:numPr>
          <w:ilvl w:val="0"/>
          <w:numId w:val="6"/>
        </w:numPr>
        <w:jc w:val="both"/>
        <w:rPr>
          <w:sz w:val="22"/>
          <w:szCs w:val="22"/>
        </w:rPr>
      </w:pPr>
      <w:r>
        <w:rPr>
          <w:sz w:val="22"/>
          <w:szCs w:val="22"/>
        </w:rPr>
        <w:t>Przed przedłożeniem wniosku do Wspólnej Instytucji Zarządzającej wszyscy partnerzy projektu muszą zapoznać się z formularzem aplikacyjnym oraz zrozumieć, jaką rolę będą pełnić w projekcie.</w:t>
      </w:r>
    </w:p>
    <w:p w:rsidR="00304630" w:rsidRDefault="00304630">
      <w:pPr>
        <w:numPr>
          <w:ilvl w:val="0"/>
          <w:numId w:val="6"/>
        </w:numPr>
        <w:jc w:val="both"/>
        <w:rPr>
          <w:sz w:val="22"/>
          <w:szCs w:val="22"/>
        </w:rPr>
      </w:pPr>
      <w:r>
        <w:rPr>
          <w:sz w:val="22"/>
          <w:szCs w:val="22"/>
        </w:rPr>
        <w:t>Wszyscy partnerzy projektu muszą zapoznać się ze standardową umową o dofinansowanie grantowe oraz zrozumieć, jakie obowiązki zostaną im przypisane w ramach wdrażania projektu, po otrzymaniu dofinansowania. Partner Wiodący zostanie upoważniony do zawarcia umowy z Wspólną Instytucją Zarządzającą oraz będzie on reprezentował partnerów projektu w kontaktach z Wspólną Instytucją Zarządzającą w związku z wdrażaniem projektu.</w:t>
      </w:r>
    </w:p>
    <w:p w:rsidR="00304630" w:rsidRDefault="00304630">
      <w:pPr>
        <w:numPr>
          <w:ilvl w:val="0"/>
          <w:numId w:val="6"/>
        </w:numPr>
        <w:jc w:val="both"/>
        <w:rPr>
          <w:sz w:val="22"/>
          <w:szCs w:val="22"/>
        </w:rPr>
      </w:pPr>
      <w:r>
        <w:rPr>
          <w:sz w:val="22"/>
          <w:szCs w:val="22"/>
        </w:rPr>
        <w:t xml:space="preserve">Wnioskodawca musi regularnie konsultować się z partnerami projektu oraz informować ich o postępie wdrażania projektu. </w:t>
      </w:r>
    </w:p>
    <w:p w:rsidR="00304630" w:rsidRDefault="00304630">
      <w:pPr>
        <w:numPr>
          <w:ilvl w:val="0"/>
          <w:numId w:val="6"/>
        </w:numPr>
        <w:jc w:val="both"/>
        <w:rPr>
          <w:sz w:val="22"/>
          <w:szCs w:val="22"/>
        </w:rPr>
      </w:pPr>
      <w:r>
        <w:rPr>
          <w:sz w:val="22"/>
          <w:szCs w:val="22"/>
        </w:rPr>
        <w:t>Wszyscy partnerzy muszą otrzymywać kopie raportów – raporty rzeczowe (czteromiesięczne, okresowe, końcowe) oraz raporty finansowe – sporządzane dla Wspólnej Instytucji Zarządzającej.</w:t>
      </w:r>
    </w:p>
    <w:p w:rsidR="00304630" w:rsidRDefault="00304630">
      <w:pPr>
        <w:numPr>
          <w:ilvl w:val="0"/>
          <w:numId w:val="6"/>
        </w:numPr>
        <w:jc w:val="both"/>
        <w:rPr>
          <w:sz w:val="22"/>
          <w:szCs w:val="22"/>
        </w:rPr>
      </w:pPr>
      <w:r>
        <w:rPr>
          <w:sz w:val="22"/>
          <w:szCs w:val="22"/>
        </w:rPr>
        <w:t>Wnioski o istotne zmiany w projekcie (np. działania, partnerzy, itd.) powinny zostać zatwierdzone przez partnerów, zanim zostaną przedłożone Wspólnej Instytucji Zarządzającej. W przypadku nie uzyskania takiej zgody, wnioskodawca, przedstawiając zmiany do zatwierdzenia Wspólnej Instytucji Zarządzającej, musi poinformować o tym fakcie.</w:t>
      </w:r>
    </w:p>
    <w:p w:rsidR="00304630" w:rsidRDefault="00304630">
      <w:pPr>
        <w:numPr>
          <w:ilvl w:val="0"/>
          <w:numId w:val="6"/>
        </w:numPr>
        <w:jc w:val="both"/>
        <w:rPr>
          <w:sz w:val="22"/>
          <w:szCs w:val="22"/>
        </w:rPr>
      </w:pPr>
      <w:r>
        <w:rPr>
          <w:sz w:val="22"/>
          <w:szCs w:val="22"/>
        </w:rPr>
        <w:t>W przypadku, gdy Beneficjent nie posiada swojej siedziby głównej w państwie, w którym projekt jest wdrażany, partnerzy muszą przed zakończeniem projektu uzgodnić sprawiedliwe przekazanie sprzętu, pojazdów i materiałów eksploatacyjnych nabytych ze środków unijnych z Budżetu na rzecz projektu lokalnym partnerom Beneficjenta lub i/lub beneficjentom końcowym projektu.</w:t>
      </w:r>
    </w:p>
    <w:p w:rsidR="00304630" w:rsidRDefault="00304630">
      <w:pPr>
        <w:jc w:val="both"/>
        <w:rPr>
          <w:sz w:val="22"/>
          <w:szCs w:val="22"/>
        </w:rPr>
      </w:pPr>
    </w:p>
    <w:p w:rsidR="00304630" w:rsidRDefault="00304630">
      <w:pPr>
        <w:jc w:val="both"/>
        <w:rPr>
          <w:sz w:val="22"/>
          <w:szCs w:val="22"/>
        </w:rPr>
      </w:pPr>
      <w:r>
        <w:rPr>
          <w:sz w:val="22"/>
          <w:szCs w:val="22"/>
        </w:rPr>
        <w:t>Zapoznałem się i zatwierdziłem treść wniosku przedłożonego Wspólnej Instytucji Zarządzającej. Zobowiązuje się przestrzegać zasad dobrej praktyki partnerstwa.</w:t>
      </w:r>
    </w:p>
    <w:p w:rsidR="00304630" w:rsidRDefault="00304630">
      <w:pPr>
        <w:jc w:val="both"/>
        <w:rPr>
          <w:sz w:val="22"/>
          <w:szCs w:val="22"/>
        </w:rPr>
      </w:pPr>
    </w:p>
    <w:tbl>
      <w:tblPr>
        <w:tblW w:w="0" w:type="auto"/>
        <w:tblInd w:w="108" w:type="dxa"/>
        <w:tblLayout w:type="fixed"/>
        <w:tblLook w:val="0000"/>
      </w:tblPr>
      <w:tblGrid>
        <w:gridCol w:w="1951"/>
        <w:gridCol w:w="7485"/>
      </w:tblGrid>
      <w:tr w:rsidR="00304630">
        <w:tc>
          <w:tcPr>
            <w:tcW w:w="1951"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both"/>
              <w:rPr>
                <w:sz w:val="22"/>
                <w:szCs w:val="22"/>
              </w:rPr>
            </w:pPr>
            <w:r>
              <w:rPr>
                <w:sz w:val="22"/>
                <w:szCs w:val="22"/>
              </w:rPr>
              <w:t>Imię i nazwisko:</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1951"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both"/>
              <w:rPr>
                <w:sz w:val="22"/>
                <w:szCs w:val="22"/>
              </w:rPr>
            </w:pPr>
            <w:r>
              <w:rPr>
                <w:sz w:val="22"/>
                <w:szCs w:val="22"/>
              </w:rPr>
              <w:t>Organizacja:</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1951"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both"/>
              <w:rPr>
                <w:sz w:val="22"/>
                <w:szCs w:val="22"/>
              </w:rPr>
            </w:pPr>
            <w:r>
              <w:rPr>
                <w:sz w:val="22"/>
                <w:szCs w:val="22"/>
              </w:rPr>
              <w:t>Stanowisko:</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1951"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rPr>
                <w:sz w:val="22"/>
                <w:szCs w:val="22"/>
              </w:rPr>
            </w:pPr>
            <w:r>
              <w:rPr>
                <w:sz w:val="22"/>
                <w:szCs w:val="22"/>
              </w:rPr>
              <w:t>Podpis i pieczątka:</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r w:rsidR="00304630">
        <w:tc>
          <w:tcPr>
            <w:tcW w:w="1951"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120" w:after="120"/>
              <w:jc w:val="both"/>
              <w:rPr>
                <w:sz w:val="22"/>
                <w:szCs w:val="22"/>
              </w:rPr>
            </w:pPr>
            <w:r>
              <w:rPr>
                <w:sz w:val="22"/>
                <w:szCs w:val="22"/>
              </w:rPr>
              <w:t>Data i miejsce:</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120" w:after="120"/>
              <w:jc w:val="both"/>
              <w:rPr>
                <w:sz w:val="22"/>
                <w:szCs w:val="22"/>
              </w:rPr>
            </w:pPr>
          </w:p>
        </w:tc>
      </w:tr>
    </w:tbl>
    <w:p w:rsidR="00304630" w:rsidRDefault="00304630">
      <w:pPr>
        <w:jc w:val="both"/>
      </w:pPr>
    </w:p>
    <w:p w:rsidR="00304630" w:rsidRDefault="00304630">
      <w:pPr>
        <w:jc w:val="both"/>
        <w:rPr>
          <w:b/>
          <w:sz w:val="28"/>
          <w:szCs w:val="32"/>
        </w:rPr>
      </w:pPr>
      <w:r>
        <w:rPr>
          <w:b/>
          <w:sz w:val="28"/>
          <w:szCs w:val="32"/>
        </w:rPr>
        <w:lastRenderedPageBreak/>
        <w:t xml:space="preserve">PROSZĘ ZAUWAŻYĆ, ŻE ODZIELNE DEKLARACJE PARTNERSKIE POWINNY BYĆ WYPEŁNIONE, PODPISANE I ODATOWANE PRZEZ KAŻDEGO Z PARTNERÓW. </w:t>
      </w:r>
    </w:p>
    <w:p w:rsidR="00304630" w:rsidRDefault="00304630">
      <w:pPr>
        <w:jc w:val="both"/>
        <w:rPr>
          <w:b/>
          <w:sz w:val="32"/>
          <w:szCs w:val="32"/>
        </w:rPr>
      </w:pPr>
    </w:p>
    <w:p w:rsidR="00304630" w:rsidRDefault="00304630">
      <w:pPr>
        <w:jc w:val="both"/>
        <w:rPr>
          <w:sz w:val="22"/>
          <w:szCs w:val="22"/>
        </w:rPr>
      </w:pPr>
    </w:p>
    <w:p w:rsidR="00304630" w:rsidRDefault="00304630">
      <w:pPr>
        <w:pStyle w:val="IHEADING1"/>
        <w:pageBreakBefore/>
      </w:pPr>
      <w:bookmarkStart w:id="37" w:name="__RefHeading__77_493284622"/>
      <w:bookmarkEnd w:id="37"/>
      <w:r>
        <w:lastRenderedPageBreak/>
        <w:t>LISTA SPRAWDZAJĄCA</w:t>
      </w:r>
    </w:p>
    <w:p w:rsidR="00304630" w:rsidRDefault="00304630">
      <w:pPr>
        <w:spacing w:before="40" w:after="80" w:line="240" w:lineRule="exact"/>
        <w:jc w:val="center"/>
        <w:rPr>
          <w:b/>
          <w:caps/>
          <w:spacing w:val="-2"/>
          <w:sz w:val="22"/>
          <w:szCs w:val="24"/>
          <w:shd w:val="clear" w:color="auto" w:fill="FFFF00"/>
        </w:rPr>
      </w:pPr>
      <w:r>
        <w:rPr>
          <w:b/>
          <w:caps/>
          <w:spacing w:val="-2"/>
          <w:sz w:val="22"/>
          <w:szCs w:val="24"/>
          <w:shd w:val="clear" w:color="auto" w:fill="FFFF00"/>
        </w:rPr>
        <w:t>&lt;Numer + Nazwa naboru + linia budżetowa&gt;</w:t>
      </w:r>
    </w:p>
    <w:p w:rsidR="00304630" w:rsidRDefault="00304630">
      <w:pPr>
        <w:jc w:val="center"/>
        <w:rPr>
          <w:b/>
          <w:caps/>
          <w:spacing w:val="-2"/>
          <w:sz w:val="22"/>
          <w:szCs w:val="22"/>
        </w:rPr>
      </w:pPr>
    </w:p>
    <w:tbl>
      <w:tblPr>
        <w:tblW w:w="0" w:type="auto"/>
        <w:tblInd w:w="-180" w:type="dxa"/>
        <w:tblLayout w:type="fixed"/>
        <w:tblCellMar>
          <w:left w:w="0" w:type="dxa"/>
          <w:right w:w="0" w:type="dxa"/>
        </w:tblCellMar>
        <w:tblLook w:val="0000"/>
      </w:tblPr>
      <w:tblGrid>
        <w:gridCol w:w="4219"/>
        <w:gridCol w:w="4986"/>
        <w:gridCol w:w="742"/>
        <w:gridCol w:w="239"/>
        <w:gridCol w:w="205"/>
        <w:gridCol w:w="51"/>
      </w:tblGrid>
      <w:tr w:rsidR="00304630">
        <w:tc>
          <w:tcPr>
            <w:tcW w:w="4219" w:type="dxa"/>
            <w:tcBorders>
              <w:top w:val="single" w:sz="4" w:space="0" w:color="000000"/>
              <w:left w:val="single" w:sz="4" w:space="0" w:color="000000"/>
              <w:bottom w:val="single" w:sz="4" w:space="0" w:color="000000"/>
            </w:tcBorders>
            <w:shd w:val="clear" w:color="auto" w:fill="E6E6E6"/>
          </w:tcPr>
          <w:p w:rsidR="00304630" w:rsidRDefault="00304630">
            <w:pPr>
              <w:tabs>
                <w:tab w:val="left" w:pos="4820"/>
              </w:tabs>
              <w:snapToGrid w:val="0"/>
              <w:spacing w:before="80" w:after="80" w:line="240" w:lineRule="exact"/>
              <w:jc w:val="both"/>
              <w:rPr>
                <w:b/>
                <w:sz w:val="22"/>
                <w:szCs w:val="22"/>
              </w:rPr>
            </w:pPr>
            <w:r>
              <w:rPr>
                <w:b/>
                <w:sz w:val="22"/>
                <w:szCs w:val="22"/>
              </w:rPr>
              <w:t>DANE ADMINISTRACYJNE</w:t>
            </w:r>
          </w:p>
        </w:tc>
        <w:tc>
          <w:tcPr>
            <w:tcW w:w="4986" w:type="dxa"/>
            <w:tcBorders>
              <w:top w:val="single" w:sz="4" w:space="0" w:color="000000"/>
              <w:left w:val="single" w:sz="4" w:space="0" w:color="000000"/>
              <w:bottom w:val="single" w:sz="4" w:space="0" w:color="000000"/>
            </w:tcBorders>
            <w:shd w:val="clear" w:color="auto" w:fill="auto"/>
          </w:tcPr>
          <w:p w:rsidR="00304630" w:rsidRDefault="00304630">
            <w:pPr>
              <w:tabs>
                <w:tab w:val="left" w:pos="4820"/>
              </w:tabs>
              <w:snapToGrid w:val="0"/>
              <w:spacing w:before="80" w:after="80" w:line="240" w:lineRule="exact"/>
              <w:ind w:left="175"/>
              <w:jc w:val="both"/>
              <w:rPr>
                <w:sz w:val="22"/>
                <w:szCs w:val="22"/>
              </w:rPr>
            </w:pPr>
            <w:r>
              <w:rPr>
                <w:sz w:val="22"/>
                <w:szCs w:val="22"/>
              </w:rPr>
              <w:t>Wypełnia wnioskodawca</w:t>
            </w:r>
          </w:p>
        </w:tc>
        <w:tc>
          <w:tcPr>
            <w:tcW w:w="1237" w:type="dxa"/>
            <w:gridSpan w:val="4"/>
            <w:tcBorders>
              <w:left w:val="single" w:sz="4" w:space="0" w:color="000000"/>
            </w:tcBorders>
            <w:shd w:val="clear" w:color="auto" w:fill="auto"/>
          </w:tcPr>
          <w:p w:rsidR="00304630" w:rsidRDefault="00304630">
            <w:pPr>
              <w:snapToGrid w:val="0"/>
              <w:rPr>
                <w:b/>
                <w:sz w:val="22"/>
                <w:szCs w:val="22"/>
              </w:rPr>
            </w:pPr>
          </w:p>
        </w:tc>
      </w:tr>
      <w:tr w:rsidR="00304630">
        <w:tc>
          <w:tcPr>
            <w:tcW w:w="4219" w:type="dxa"/>
            <w:tcBorders>
              <w:top w:val="single" w:sz="4" w:space="0" w:color="000000"/>
              <w:left w:val="single" w:sz="4" w:space="0" w:color="000000"/>
              <w:bottom w:val="single" w:sz="4" w:space="0" w:color="000000"/>
            </w:tcBorders>
            <w:shd w:val="clear" w:color="auto" w:fill="E6E6E6"/>
          </w:tcPr>
          <w:p w:rsidR="00304630" w:rsidRDefault="00304630">
            <w:pPr>
              <w:tabs>
                <w:tab w:val="left" w:pos="4820"/>
              </w:tabs>
              <w:snapToGrid w:val="0"/>
              <w:spacing w:before="80" w:after="80" w:line="240" w:lineRule="exact"/>
              <w:jc w:val="both"/>
              <w:rPr>
                <w:b/>
                <w:sz w:val="22"/>
                <w:szCs w:val="22"/>
              </w:rPr>
            </w:pPr>
            <w:r>
              <w:rPr>
                <w:b/>
                <w:sz w:val="22"/>
                <w:szCs w:val="22"/>
              </w:rPr>
              <w:t>Nazwa wnioskodawcy</w:t>
            </w:r>
          </w:p>
        </w:tc>
        <w:tc>
          <w:tcPr>
            <w:tcW w:w="4986" w:type="dxa"/>
            <w:tcBorders>
              <w:top w:val="single" w:sz="4" w:space="0" w:color="000000"/>
              <w:left w:val="single" w:sz="4" w:space="0" w:color="000000"/>
              <w:bottom w:val="single" w:sz="4" w:space="0" w:color="000000"/>
            </w:tcBorders>
            <w:shd w:val="clear" w:color="auto" w:fill="auto"/>
          </w:tcPr>
          <w:p w:rsidR="00304630" w:rsidRDefault="00304630">
            <w:pPr>
              <w:tabs>
                <w:tab w:val="left" w:pos="4820"/>
              </w:tabs>
              <w:snapToGrid w:val="0"/>
              <w:spacing w:before="80" w:after="80" w:line="240" w:lineRule="exact"/>
              <w:ind w:left="34"/>
              <w:jc w:val="both"/>
              <w:rPr>
                <w:sz w:val="22"/>
                <w:szCs w:val="22"/>
              </w:rPr>
            </w:pPr>
          </w:p>
        </w:tc>
        <w:tc>
          <w:tcPr>
            <w:tcW w:w="1237" w:type="dxa"/>
            <w:gridSpan w:val="4"/>
            <w:tcBorders>
              <w:left w:val="single" w:sz="4" w:space="0" w:color="000000"/>
            </w:tcBorders>
            <w:shd w:val="clear" w:color="auto" w:fill="auto"/>
          </w:tcPr>
          <w:p w:rsidR="00304630" w:rsidRDefault="00304630">
            <w:pPr>
              <w:snapToGrid w:val="0"/>
              <w:rPr>
                <w:b/>
                <w:sz w:val="22"/>
                <w:szCs w:val="22"/>
              </w:rPr>
            </w:pPr>
          </w:p>
        </w:tc>
      </w:tr>
      <w:tr w:rsidR="00304630">
        <w:tc>
          <w:tcPr>
            <w:tcW w:w="4219" w:type="dxa"/>
            <w:tcBorders>
              <w:top w:val="single" w:sz="4" w:space="0" w:color="000000"/>
              <w:left w:val="single" w:sz="4" w:space="0" w:color="000000"/>
              <w:bottom w:val="single" w:sz="4" w:space="0" w:color="000000"/>
            </w:tcBorders>
            <w:shd w:val="clear" w:color="auto" w:fill="E6E6E6"/>
          </w:tcPr>
          <w:p w:rsidR="00304630" w:rsidRDefault="00304630">
            <w:pPr>
              <w:tabs>
                <w:tab w:val="left" w:pos="4820"/>
              </w:tabs>
              <w:snapToGrid w:val="0"/>
              <w:spacing w:before="80" w:after="80" w:line="240" w:lineRule="exact"/>
              <w:jc w:val="both"/>
              <w:rPr>
                <w:b/>
                <w:sz w:val="22"/>
                <w:szCs w:val="22"/>
              </w:rPr>
            </w:pPr>
            <w:r>
              <w:rPr>
                <w:b/>
                <w:sz w:val="22"/>
                <w:szCs w:val="22"/>
              </w:rPr>
              <w:t>Państwo</w:t>
            </w:r>
            <w:r>
              <w:rPr>
                <w:rStyle w:val="Znakiprzypiswdolnych"/>
                <w:b/>
                <w:szCs w:val="22"/>
                <w:lang w:val="pl-PL"/>
              </w:rPr>
              <w:footnoteReference w:id="18"/>
            </w:r>
            <w:r>
              <w:rPr>
                <w:b/>
                <w:sz w:val="22"/>
                <w:szCs w:val="22"/>
              </w:rPr>
              <w:t xml:space="preserve"> oraz data rejestracji</w:t>
            </w:r>
          </w:p>
        </w:tc>
        <w:tc>
          <w:tcPr>
            <w:tcW w:w="4986" w:type="dxa"/>
            <w:tcBorders>
              <w:top w:val="single" w:sz="4" w:space="0" w:color="000000"/>
              <w:left w:val="single" w:sz="4" w:space="0" w:color="000000"/>
              <w:bottom w:val="single" w:sz="4" w:space="0" w:color="000000"/>
            </w:tcBorders>
            <w:shd w:val="clear" w:color="auto" w:fill="auto"/>
          </w:tcPr>
          <w:p w:rsidR="00304630" w:rsidRDefault="00304630">
            <w:pPr>
              <w:tabs>
                <w:tab w:val="left" w:pos="4820"/>
              </w:tabs>
              <w:snapToGrid w:val="0"/>
              <w:spacing w:before="80" w:after="80" w:line="240" w:lineRule="exact"/>
              <w:jc w:val="both"/>
              <w:rPr>
                <w:sz w:val="22"/>
                <w:szCs w:val="22"/>
              </w:rPr>
            </w:pPr>
          </w:p>
        </w:tc>
        <w:tc>
          <w:tcPr>
            <w:tcW w:w="1237" w:type="dxa"/>
            <w:gridSpan w:val="4"/>
            <w:tcBorders>
              <w:left w:val="single" w:sz="4" w:space="0" w:color="000000"/>
            </w:tcBorders>
            <w:shd w:val="clear" w:color="auto" w:fill="auto"/>
          </w:tcPr>
          <w:p w:rsidR="00304630" w:rsidRDefault="00304630">
            <w:pPr>
              <w:snapToGrid w:val="0"/>
              <w:rPr>
                <w:b/>
                <w:sz w:val="22"/>
                <w:szCs w:val="22"/>
              </w:rPr>
            </w:pPr>
          </w:p>
        </w:tc>
      </w:tr>
      <w:tr w:rsidR="00304630">
        <w:tc>
          <w:tcPr>
            <w:tcW w:w="4219" w:type="dxa"/>
            <w:tcBorders>
              <w:top w:val="single" w:sz="4" w:space="0" w:color="000000"/>
              <w:left w:val="single" w:sz="4" w:space="0" w:color="000000"/>
              <w:bottom w:val="single" w:sz="4" w:space="0" w:color="000000"/>
            </w:tcBorders>
            <w:shd w:val="clear" w:color="auto" w:fill="E6E6E6"/>
          </w:tcPr>
          <w:p w:rsidR="00304630" w:rsidRDefault="00304630">
            <w:pPr>
              <w:tabs>
                <w:tab w:val="left" w:pos="4820"/>
              </w:tabs>
              <w:snapToGrid w:val="0"/>
              <w:spacing w:before="80" w:line="240" w:lineRule="exact"/>
              <w:jc w:val="both"/>
              <w:rPr>
                <w:sz w:val="22"/>
                <w:szCs w:val="22"/>
              </w:rPr>
            </w:pPr>
            <w:r>
              <w:rPr>
                <w:b/>
                <w:sz w:val="22"/>
                <w:szCs w:val="22"/>
              </w:rPr>
              <w:t>Forma prawna</w:t>
            </w:r>
            <w:r>
              <w:rPr>
                <w:rStyle w:val="Znakiprzypiswdolnych"/>
                <w:b/>
                <w:sz w:val="22"/>
                <w:szCs w:val="22"/>
                <w:lang w:val="pl-PL"/>
              </w:rPr>
              <w:footnoteReference w:id="19"/>
            </w:r>
          </w:p>
        </w:tc>
        <w:tc>
          <w:tcPr>
            <w:tcW w:w="4986" w:type="dxa"/>
            <w:tcBorders>
              <w:top w:val="single" w:sz="4" w:space="0" w:color="000000"/>
              <w:left w:val="single" w:sz="4" w:space="0" w:color="000000"/>
              <w:bottom w:val="single" w:sz="4" w:space="0" w:color="000000"/>
            </w:tcBorders>
            <w:shd w:val="clear" w:color="auto" w:fill="auto"/>
          </w:tcPr>
          <w:p w:rsidR="00304630" w:rsidRDefault="00304630">
            <w:pPr>
              <w:tabs>
                <w:tab w:val="left" w:pos="4820"/>
              </w:tabs>
              <w:snapToGrid w:val="0"/>
              <w:spacing w:before="80" w:after="80" w:line="240" w:lineRule="exact"/>
              <w:jc w:val="both"/>
              <w:rPr>
                <w:sz w:val="22"/>
                <w:szCs w:val="22"/>
              </w:rPr>
            </w:pPr>
          </w:p>
        </w:tc>
        <w:tc>
          <w:tcPr>
            <w:tcW w:w="1237" w:type="dxa"/>
            <w:gridSpan w:val="4"/>
            <w:tcBorders>
              <w:left w:val="single" w:sz="4" w:space="0" w:color="000000"/>
            </w:tcBorders>
            <w:shd w:val="clear" w:color="auto" w:fill="auto"/>
          </w:tcPr>
          <w:p w:rsidR="00304630" w:rsidRDefault="00304630">
            <w:pPr>
              <w:snapToGrid w:val="0"/>
              <w:rPr>
                <w:b/>
                <w:sz w:val="22"/>
                <w:szCs w:val="22"/>
              </w:rPr>
            </w:pPr>
          </w:p>
        </w:tc>
      </w:tr>
      <w:tr w:rsidR="00304630">
        <w:tc>
          <w:tcPr>
            <w:tcW w:w="4219" w:type="dxa"/>
            <w:tcBorders>
              <w:top w:val="single" w:sz="4" w:space="0" w:color="000000"/>
              <w:left w:val="single" w:sz="4" w:space="0" w:color="000000"/>
              <w:bottom w:val="single" w:sz="4" w:space="0" w:color="000000"/>
            </w:tcBorders>
            <w:shd w:val="clear" w:color="auto" w:fill="E6E6E6"/>
          </w:tcPr>
          <w:p w:rsidR="00304630" w:rsidRDefault="00304630">
            <w:pPr>
              <w:tabs>
                <w:tab w:val="left" w:pos="4820"/>
              </w:tabs>
              <w:snapToGrid w:val="0"/>
              <w:spacing w:before="80" w:after="80" w:line="240" w:lineRule="exact"/>
              <w:jc w:val="both"/>
              <w:rPr>
                <w:b/>
                <w:sz w:val="22"/>
                <w:szCs w:val="22"/>
              </w:rPr>
            </w:pPr>
            <w:r>
              <w:rPr>
                <w:b/>
                <w:sz w:val="22"/>
                <w:szCs w:val="22"/>
              </w:rPr>
              <w:t>Partner 1</w:t>
            </w:r>
          </w:p>
          <w:p w:rsidR="00304630" w:rsidRDefault="00304630">
            <w:pPr>
              <w:tabs>
                <w:tab w:val="left" w:pos="4820"/>
              </w:tabs>
              <w:spacing w:before="80" w:after="80" w:line="240" w:lineRule="exact"/>
              <w:jc w:val="both"/>
              <w:rPr>
                <w:sz w:val="22"/>
                <w:szCs w:val="22"/>
              </w:rPr>
            </w:pPr>
            <w:r>
              <w:rPr>
                <w:sz w:val="22"/>
                <w:szCs w:val="22"/>
              </w:rPr>
              <w:t>Nazwa:</w:t>
            </w:r>
          </w:p>
          <w:p w:rsidR="00304630" w:rsidRDefault="00304630">
            <w:pPr>
              <w:tabs>
                <w:tab w:val="left" w:pos="4820"/>
              </w:tabs>
              <w:spacing w:before="80" w:after="80" w:line="240" w:lineRule="exact"/>
              <w:jc w:val="both"/>
              <w:rPr>
                <w:sz w:val="22"/>
                <w:szCs w:val="22"/>
              </w:rPr>
            </w:pPr>
            <w:r>
              <w:rPr>
                <w:sz w:val="22"/>
                <w:szCs w:val="22"/>
              </w:rPr>
              <w:t>Państwo rejestracji:</w:t>
            </w:r>
          </w:p>
          <w:p w:rsidR="00304630" w:rsidRDefault="00304630">
            <w:pPr>
              <w:tabs>
                <w:tab w:val="left" w:pos="4820"/>
              </w:tabs>
              <w:spacing w:before="80" w:after="80" w:line="240" w:lineRule="exact"/>
              <w:jc w:val="both"/>
              <w:rPr>
                <w:sz w:val="22"/>
                <w:szCs w:val="22"/>
              </w:rPr>
            </w:pPr>
            <w:r>
              <w:rPr>
                <w:sz w:val="22"/>
                <w:szCs w:val="22"/>
              </w:rPr>
              <w:t>Forma prawna</w:t>
            </w:r>
          </w:p>
        </w:tc>
        <w:tc>
          <w:tcPr>
            <w:tcW w:w="4986" w:type="dxa"/>
            <w:tcBorders>
              <w:top w:val="single" w:sz="4" w:space="0" w:color="000000"/>
              <w:left w:val="single" w:sz="4" w:space="0" w:color="000000"/>
              <w:bottom w:val="single" w:sz="4" w:space="0" w:color="000000"/>
            </w:tcBorders>
            <w:shd w:val="clear" w:color="auto" w:fill="auto"/>
          </w:tcPr>
          <w:p w:rsidR="00304630" w:rsidRDefault="00304630">
            <w:pPr>
              <w:tabs>
                <w:tab w:val="left" w:pos="4820"/>
              </w:tabs>
              <w:snapToGrid w:val="0"/>
              <w:spacing w:before="80" w:after="80" w:line="240" w:lineRule="exact"/>
              <w:jc w:val="both"/>
              <w:rPr>
                <w:sz w:val="22"/>
                <w:szCs w:val="22"/>
              </w:rPr>
            </w:pPr>
          </w:p>
        </w:tc>
        <w:tc>
          <w:tcPr>
            <w:tcW w:w="1237" w:type="dxa"/>
            <w:gridSpan w:val="4"/>
            <w:tcBorders>
              <w:left w:val="single" w:sz="4" w:space="0" w:color="000000"/>
            </w:tcBorders>
            <w:shd w:val="clear" w:color="auto" w:fill="auto"/>
          </w:tcPr>
          <w:p w:rsidR="00304630" w:rsidRDefault="00304630">
            <w:pPr>
              <w:snapToGrid w:val="0"/>
              <w:rPr>
                <w:b/>
                <w:sz w:val="22"/>
                <w:szCs w:val="22"/>
              </w:rPr>
            </w:pPr>
          </w:p>
        </w:tc>
      </w:tr>
      <w:tr w:rsidR="00304630">
        <w:trPr>
          <w:trHeight w:val="1339"/>
        </w:trPr>
        <w:tc>
          <w:tcPr>
            <w:tcW w:w="4219" w:type="dxa"/>
            <w:tcBorders>
              <w:top w:val="single" w:sz="4" w:space="0" w:color="000000"/>
              <w:left w:val="single" w:sz="4" w:space="0" w:color="000000"/>
              <w:bottom w:val="single" w:sz="4" w:space="0" w:color="000000"/>
            </w:tcBorders>
            <w:shd w:val="clear" w:color="auto" w:fill="E6E6E6"/>
          </w:tcPr>
          <w:p w:rsidR="00304630" w:rsidRDefault="00304630">
            <w:pPr>
              <w:tabs>
                <w:tab w:val="left" w:pos="4820"/>
              </w:tabs>
              <w:snapToGrid w:val="0"/>
              <w:spacing w:before="80" w:after="80" w:line="240" w:lineRule="exact"/>
              <w:jc w:val="both"/>
              <w:rPr>
                <w:b/>
                <w:sz w:val="22"/>
                <w:szCs w:val="22"/>
              </w:rPr>
            </w:pPr>
            <w:r>
              <w:rPr>
                <w:b/>
                <w:sz w:val="22"/>
                <w:szCs w:val="22"/>
              </w:rPr>
              <w:t>Partner 2</w:t>
            </w:r>
          </w:p>
          <w:p w:rsidR="00304630" w:rsidRDefault="00304630">
            <w:pPr>
              <w:tabs>
                <w:tab w:val="left" w:pos="4820"/>
              </w:tabs>
              <w:spacing w:before="80" w:after="80" w:line="240" w:lineRule="exact"/>
              <w:jc w:val="both"/>
              <w:rPr>
                <w:sz w:val="22"/>
                <w:szCs w:val="22"/>
              </w:rPr>
            </w:pPr>
            <w:r>
              <w:rPr>
                <w:sz w:val="22"/>
                <w:szCs w:val="22"/>
              </w:rPr>
              <w:t>Nazwa:</w:t>
            </w:r>
          </w:p>
          <w:p w:rsidR="00304630" w:rsidRDefault="00304630">
            <w:pPr>
              <w:tabs>
                <w:tab w:val="left" w:pos="4820"/>
              </w:tabs>
              <w:spacing w:before="80" w:after="80" w:line="240" w:lineRule="exact"/>
              <w:jc w:val="both"/>
              <w:rPr>
                <w:sz w:val="22"/>
                <w:szCs w:val="22"/>
              </w:rPr>
            </w:pPr>
            <w:r>
              <w:rPr>
                <w:sz w:val="22"/>
                <w:szCs w:val="22"/>
              </w:rPr>
              <w:t>Państwo rejestracji:</w:t>
            </w:r>
          </w:p>
          <w:p w:rsidR="00304630" w:rsidRDefault="00304630">
            <w:pPr>
              <w:tabs>
                <w:tab w:val="left" w:pos="4820"/>
              </w:tabs>
              <w:spacing w:before="80" w:after="80" w:line="240" w:lineRule="exact"/>
              <w:jc w:val="both"/>
              <w:rPr>
                <w:sz w:val="22"/>
                <w:szCs w:val="22"/>
              </w:rPr>
            </w:pPr>
            <w:r>
              <w:rPr>
                <w:sz w:val="22"/>
                <w:szCs w:val="22"/>
              </w:rPr>
              <w:t>Forma prawna</w:t>
            </w:r>
          </w:p>
          <w:p w:rsidR="00304630" w:rsidRDefault="00304630">
            <w:pPr>
              <w:tabs>
                <w:tab w:val="left" w:pos="4820"/>
              </w:tabs>
              <w:spacing w:before="80" w:after="80" w:line="240" w:lineRule="exact"/>
              <w:jc w:val="both"/>
              <w:rPr>
                <w:sz w:val="22"/>
                <w:szCs w:val="22"/>
              </w:rPr>
            </w:pPr>
            <w:r>
              <w:rPr>
                <w:b/>
                <w:sz w:val="22"/>
                <w:szCs w:val="22"/>
              </w:rPr>
              <w:t xml:space="preserve">NB: </w:t>
            </w:r>
            <w:r>
              <w:rPr>
                <w:sz w:val="22"/>
                <w:szCs w:val="22"/>
              </w:rPr>
              <w:t>należy</w:t>
            </w:r>
            <w:r>
              <w:rPr>
                <w:b/>
                <w:sz w:val="22"/>
                <w:szCs w:val="22"/>
              </w:rPr>
              <w:t xml:space="preserve"> </w:t>
            </w:r>
            <w:r>
              <w:rPr>
                <w:sz w:val="22"/>
                <w:szCs w:val="22"/>
              </w:rPr>
              <w:t>dodać liczbę wierszy zgodną z liczbą partnerów</w:t>
            </w:r>
          </w:p>
        </w:tc>
        <w:tc>
          <w:tcPr>
            <w:tcW w:w="4986" w:type="dxa"/>
            <w:tcBorders>
              <w:top w:val="single" w:sz="4" w:space="0" w:color="000000"/>
              <w:left w:val="single" w:sz="4" w:space="0" w:color="000000"/>
              <w:bottom w:val="single" w:sz="4" w:space="0" w:color="000000"/>
            </w:tcBorders>
            <w:shd w:val="clear" w:color="auto" w:fill="auto"/>
          </w:tcPr>
          <w:p w:rsidR="00304630" w:rsidRDefault="00304630">
            <w:pPr>
              <w:tabs>
                <w:tab w:val="left" w:pos="4820"/>
              </w:tabs>
              <w:snapToGrid w:val="0"/>
              <w:spacing w:before="80" w:after="80" w:line="240" w:lineRule="exact"/>
              <w:jc w:val="both"/>
              <w:rPr>
                <w:sz w:val="22"/>
                <w:szCs w:val="22"/>
              </w:rPr>
            </w:pPr>
          </w:p>
        </w:tc>
        <w:tc>
          <w:tcPr>
            <w:tcW w:w="1237" w:type="dxa"/>
            <w:gridSpan w:val="4"/>
            <w:tcBorders>
              <w:left w:val="single" w:sz="4" w:space="0" w:color="000000"/>
            </w:tcBorders>
            <w:shd w:val="clear" w:color="auto" w:fill="auto"/>
          </w:tcPr>
          <w:p w:rsidR="00304630" w:rsidRDefault="00304630">
            <w:pPr>
              <w:snapToGrid w:val="0"/>
              <w:rPr>
                <w:b/>
                <w:caps/>
                <w:szCs w:val="24"/>
              </w:rPr>
            </w:pPr>
          </w:p>
        </w:tc>
      </w:tr>
      <w:tr w:rsidR="00304630">
        <w:tc>
          <w:tcPr>
            <w:tcW w:w="9947" w:type="dxa"/>
            <w:gridSpan w:val="3"/>
            <w:shd w:val="clear" w:color="auto" w:fill="auto"/>
          </w:tcPr>
          <w:p w:rsidR="00304630" w:rsidRDefault="00304630">
            <w:pPr>
              <w:snapToGrid w:val="0"/>
              <w:jc w:val="both"/>
              <w:rPr>
                <w:b/>
                <w:caps/>
                <w:szCs w:val="24"/>
              </w:rPr>
            </w:pPr>
            <w:r>
              <w:rPr>
                <w:b/>
                <w:caps/>
                <w:szCs w:val="24"/>
              </w:rPr>
              <w:t>PRZED WYSŁANIEM WNIOSKU NALEŻY SPRAWDZIĆ, CZY WSZYSTKIE DANE SĄ KOMPLETNE I UWZGLĘDNIAJĄ PONIŻSZE KRYTERIA:</w:t>
            </w:r>
          </w:p>
          <w:p w:rsidR="00304630" w:rsidRDefault="00304630">
            <w:pPr>
              <w:tabs>
                <w:tab w:val="left" w:pos="-284"/>
              </w:tabs>
              <w:spacing w:line="240" w:lineRule="exact"/>
              <w:jc w:val="both"/>
              <w:rPr>
                <w:b/>
                <w:sz w:val="16"/>
              </w:rPr>
            </w:pPr>
          </w:p>
          <w:p w:rsidR="00304630" w:rsidRDefault="00304630">
            <w:pPr>
              <w:tabs>
                <w:tab w:val="left" w:pos="-284"/>
              </w:tabs>
              <w:spacing w:line="240" w:lineRule="exact"/>
              <w:jc w:val="both"/>
              <w:rPr>
                <w:b/>
                <w:sz w:val="16"/>
              </w:rPr>
            </w:pPr>
          </w:p>
        </w:tc>
        <w:tc>
          <w:tcPr>
            <w:tcW w:w="444" w:type="dxa"/>
            <w:gridSpan w:val="2"/>
            <w:shd w:val="clear" w:color="auto" w:fill="auto"/>
          </w:tcPr>
          <w:p w:rsidR="00304630" w:rsidRDefault="00304630">
            <w:pPr>
              <w:tabs>
                <w:tab w:val="left" w:pos="-284"/>
              </w:tabs>
              <w:snapToGrid w:val="0"/>
              <w:spacing w:line="240" w:lineRule="exact"/>
              <w:jc w:val="center"/>
              <w:rPr>
                <w:sz w:val="16"/>
              </w:rPr>
            </w:pPr>
          </w:p>
        </w:tc>
        <w:tc>
          <w:tcPr>
            <w:tcW w:w="51" w:type="dxa"/>
            <w:shd w:val="clear" w:color="auto" w:fill="auto"/>
          </w:tcPr>
          <w:p w:rsidR="00304630" w:rsidRDefault="00304630">
            <w:pPr>
              <w:snapToGrid w:val="0"/>
            </w:pPr>
          </w:p>
        </w:tc>
      </w:tr>
      <w:tr w:rsidR="00304630">
        <w:tblPrEx>
          <w:tblCellMar>
            <w:left w:w="108" w:type="dxa"/>
            <w:right w:w="108" w:type="dxa"/>
          </w:tblCellMar>
        </w:tblPrEx>
        <w:tc>
          <w:tcPr>
            <w:tcW w:w="9947" w:type="dxa"/>
            <w:gridSpan w:val="3"/>
            <w:tcBorders>
              <w:bottom w:val="single" w:sz="4" w:space="0" w:color="000000"/>
            </w:tcBorders>
            <w:shd w:val="clear" w:color="auto" w:fill="auto"/>
          </w:tcPr>
          <w:p w:rsidR="00304630" w:rsidRDefault="00304630">
            <w:pPr>
              <w:tabs>
                <w:tab w:val="left" w:pos="-284"/>
              </w:tabs>
              <w:snapToGrid w:val="0"/>
              <w:spacing w:line="240" w:lineRule="exact"/>
              <w:jc w:val="both"/>
              <w:rPr>
                <w:bCs/>
                <w:i/>
                <w:iCs/>
                <w:sz w:val="22"/>
                <w:szCs w:val="22"/>
              </w:rPr>
            </w:pPr>
            <w:r>
              <w:rPr>
                <w:b/>
                <w:sz w:val="22"/>
                <w:szCs w:val="22"/>
              </w:rPr>
              <w:t>Nazwa wniosku: &lt;</w:t>
            </w:r>
            <w:r>
              <w:rPr>
                <w:sz w:val="22"/>
                <w:szCs w:val="22"/>
                <w:shd w:val="clear" w:color="auto" w:fill="FFFF00"/>
              </w:rPr>
              <w:t>wskazać nazwę</w:t>
            </w:r>
            <w:r>
              <w:rPr>
                <w:bCs/>
                <w:i/>
                <w:iCs/>
                <w:sz w:val="22"/>
                <w:szCs w:val="22"/>
              </w:rPr>
              <w:t>&gt;</w:t>
            </w:r>
          </w:p>
          <w:p w:rsidR="00304630" w:rsidRDefault="00304630">
            <w:pPr>
              <w:tabs>
                <w:tab w:val="left" w:pos="-284"/>
              </w:tabs>
              <w:spacing w:line="240" w:lineRule="exact"/>
              <w:jc w:val="both"/>
              <w:rPr>
                <w:b/>
                <w:sz w:val="22"/>
                <w:szCs w:val="22"/>
              </w:rPr>
            </w:pPr>
          </w:p>
          <w:p w:rsidR="00304630" w:rsidRDefault="00304630">
            <w:pPr>
              <w:tabs>
                <w:tab w:val="left" w:pos="-284"/>
              </w:tabs>
              <w:spacing w:line="240" w:lineRule="exact"/>
              <w:jc w:val="both"/>
              <w:rPr>
                <w:b/>
                <w:sz w:val="22"/>
                <w:szCs w:val="22"/>
              </w:rPr>
            </w:pPr>
          </w:p>
          <w:tbl>
            <w:tblPr>
              <w:tblW w:w="0" w:type="auto"/>
              <w:tblLayout w:type="fixed"/>
              <w:tblLook w:val="0000"/>
            </w:tblPr>
            <w:tblGrid>
              <w:gridCol w:w="530"/>
              <w:gridCol w:w="7838"/>
              <w:gridCol w:w="72"/>
              <w:gridCol w:w="590"/>
              <w:gridCol w:w="87"/>
              <w:gridCol w:w="494"/>
              <w:gridCol w:w="120"/>
              <w:gridCol w:w="40"/>
              <w:gridCol w:w="40"/>
              <w:gridCol w:w="40"/>
              <w:gridCol w:w="20"/>
            </w:tblGrid>
            <w:tr w:rsidR="00304630">
              <w:tc>
                <w:tcPr>
                  <w:tcW w:w="9871" w:type="dxa"/>
                  <w:gridSpan w:val="11"/>
                  <w:tcBorders>
                    <w:top w:val="single" w:sz="4" w:space="0" w:color="000000"/>
                    <w:left w:val="single" w:sz="4" w:space="0" w:color="000000"/>
                    <w:bottom w:val="single" w:sz="4" w:space="0" w:color="000000"/>
                    <w:right w:val="single" w:sz="4" w:space="0" w:color="000000"/>
                  </w:tcBorders>
                  <w:shd w:val="clear" w:color="auto" w:fill="DDD9C3"/>
                </w:tcPr>
                <w:p w:rsidR="00304630" w:rsidRDefault="00304630">
                  <w:pPr>
                    <w:snapToGrid w:val="0"/>
                    <w:rPr>
                      <w:b/>
                      <w:sz w:val="20"/>
                    </w:rPr>
                  </w:pPr>
                  <w:r>
                    <w:rPr>
                      <w:b/>
                      <w:sz w:val="20"/>
                    </w:rPr>
                    <w:t>WYPEŁNIA WNIOSKODAWCA</w:t>
                  </w:r>
                </w:p>
              </w:tc>
            </w:tr>
            <w:tr w:rsidR="00304630">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Termin złożenia wniosku został dotrzymany</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2.</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Pełny Formularz Wniosku Aplikacyjnego oraz dokumenty uzupełniające zostały złożone w zamkniętej i zapieczętowanej kopercie</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3.</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Został wykorzystany właściwy formularz wniosku aplikacyjnego opublikowany dla bieżącego naboru wniosków (formularz wniosku aplikacyjnego odpowiada formatowi szablonu formularza wniosku aplikacyjnego)</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4.</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Złożono jeden oryginał i 2 kopie wniosku aplikacyjnego</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vMerge w:val="restart"/>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5.</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Wniosek jest kompletny i wypełniony zgodnie z Wytycznymi dla Wnioskodawców (uwaga: załączono wszystkie wymagane załączniki):</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Wniosek jest sporządzony przy wykorzystaniu komputera</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Wniosek jest właściwie oprawiony/zszyty, strony są ponumerowane</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Na ostatniej stronie wniosku widnieje podpis, pieczątka, data oraz wskazana jest łączna liczba stron wniosku aplikacyjnego</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 xml:space="preserve">Czy wypełnione są kolejne punkty wniosku aplikacyjnego:  </w:t>
                  </w:r>
                </w:p>
                <w:p w:rsidR="00304630" w:rsidRDefault="00304630">
                  <w:pPr>
                    <w:jc w:val="both"/>
                    <w:rPr>
                      <w:sz w:val="22"/>
                      <w:szCs w:val="22"/>
                    </w:rPr>
                  </w:pPr>
                  <w:r>
                    <w:rPr>
                      <w:sz w:val="22"/>
                      <w:szCs w:val="22"/>
                    </w:rPr>
                    <w:t xml:space="preserve">1.4  - “Streszczenie”, </w:t>
                  </w:r>
                </w:p>
                <w:p w:rsidR="00304630" w:rsidRDefault="00304630">
                  <w:pPr>
                    <w:jc w:val="both"/>
                    <w:rPr>
                      <w:sz w:val="22"/>
                      <w:szCs w:val="22"/>
                    </w:rPr>
                  </w:pPr>
                  <w:r>
                    <w:rPr>
                      <w:sz w:val="22"/>
                      <w:szCs w:val="22"/>
                    </w:rPr>
                    <w:t xml:space="preserve">1.5 - “Cele”, </w:t>
                  </w:r>
                </w:p>
                <w:p w:rsidR="00304630" w:rsidRDefault="00304630">
                  <w:pPr>
                    <w:jc w:val="both"/>
                    <w:rPr>
                      <w:sz w:val="22"/>
                      <w:szCs w:val="22"/>
                    </w:rPr>
                  </w:pPr>
                  <w:r>
                    <w:rPr>
                      <w:sz w:val="22"/>
                      <w:szCs w:val="22"/>
                    </w:rPr>
                    <w:t xml:space="preserve">1.6 - “Znaczenie przedmiotowego projektu dla Programu”, </w:t>
                  </w:r>
                </w:p>
                <w:p w:rsidR="00304630" w:rsidRDefault="00304630">
                  <w:pPr>
                    <w:jc w:val="both"/>
                    <w:rPr>
                      <w:sz w:val="22"/>
                      <w:szCs w:val="22"/>
                    </w:rPr>
                  </w:pPr>
                  <w:r>
                    <w:rPr>
                      <w:sz w:val="22"/>
                      <w:szCs w:val="22"/>
                    </w:rPr>
                    <w:t xml:space="preserve">1.7 - “Opis projektu i jego skuteczność”,  </w:t>
                  </w:r>
                </w:p>
                <w:p w:rsidR="00304630" w:rsidRDefault="00304630">
                  <w:pPr>
                    <w:jc w:val="both"/>
                    <w:rPr>
                      <w:sz w:val="22"/>
                      <w:szCs w:val="22"/>
                    </w:rPr>
                  </w:pPr>
                  <w:r>
                    <w:rPr>
                      <w:sz w:val="22"/>
                      <w:szCs w:val="22"/>
                    </w:rPr>
                    <w:t xml:space="preserve">1.8 - “Efekt transgraniczny“, </w:t>
                  </w:r>
                </w:p>
                <w:p w:rsidR="00304630" w:rsidRDefault="00304630">
                  <w:pPr>
                    <w:jc w:val="both"/>
                    <w:rPr>
                      <w:sz w:val="22"/>
                      <w:szCs w:val="22"/>
                    </w:rPr>
                  </w:pPr>
                  <w:r>
                    <w:rPr>
                      <w:sz w:val="22"/>
                      <w:szCs w:val="22"/>
                    </w:rPr>
                    <w:t>1.10 - “Metodologia” oraz</w:t>
                  </w:r>
                </w:p>
                <w:p w:rsidR="00304630" w:rsidRDefault="00304630">
                  <w:pPr>
                    <w:jc w:val="both"/>
                    <w:rPr>
                      <w:sz w:val="22"/>
                      <w:szCs w:val="22"/>
                    </w:rPr>
                  </w:pPr>
                  <w:r>
                    <w:rPr>
                      <w:sz w:val="22"/>
                      <w:szCs w:val="22"/>
                    </w:rPr>
                    <w:t>1.13 - “Trwałość”.</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6.</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rsidP="00C83A1D">
                  <w:pPr>
                    <w:snapToGrid w:val="0"/>
                    <w:jc w:val="both"/>
                    <w:rPr>
                      <w:sz w:val="22"/>
                      <w:szCs w:val="22"/>
                    </w:rPr>
                  </w:pPr>
                  <w:r>
                    <w:rPr>
                      <w:sz w:val="22"/>
                      <w:szCs w:val="22"/>
                    </w:rPr>
                    <w:t>Wniosek jest sporządzony w języku angielskim</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vMerge w:val="restart"/>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7.</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Załączona jest elektroniczna wersja wniosku:</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Załączona jest wersja elektroniczna (nośnik CD/DVD) wymaganych załączników:</w:t>
                  </w:r>
                </w:p>
                <w:p w:rsidR="00304630" w:rsidRDefault="00304630">
                  <w:pPr>
                    <w:jc w:val="both"/>
                    <w:rPr>
                      <w:sz w:val="22"/>
                      <w:szCs w:val="22"/>
                    </w:rPr>
                  </w:pPr>
                  <w:r>
                    <w:rPr>
                      <w:sz w:val="22"/>
                      <w:szCs w:val="22"/>
                    </w:rPr>
                    <w:t xml:space="preserve">A –Formularz wniosku aplikacyjnego, </w:t>
                  </w:r>
                </w:p>
                <w:p w:rsidR="00304630" w:rsidRDefault="00304630">
                  <w:pPr>
                    <w:jc w:val="both"/>
                    <w:rPr>
                      <w:sz w:val="22"/>
                      <w:szCs w:val="22"/>
                    </w:rPr>
                  </w:pPr>
                  <w:r>
                    <w:rPr>
                      <w:sz w:val="22"/>
                      <w:szCs w:val="22"/>
                    </w:rPr>
                    <w:t xml:space="preserve">B – Budżet projektu, </w:t>
                  </w:r>
                </w:p>
                <w:p w:rsidR="00304630" w:rsidRDefault="00304630">
                  <w:pPr>
                    <w:jc w:val="both"/>
                    <w:rPr>
                      <w:sz w:val="22"/>
                      <w:szCs w:val="22"/>
                    </w:rPr>
                  </w:pPr>
                  <w:r>
                    <w:rPr>
                      <w:sz w:val="22"/>
                      <w:szCs w:val="22"/>
                    </w:rPr>
                    <w:t xml:space="preserve">C –Matryca logiczna projektu oraz </w:t>
                  </w:r>
                </w:p>
                <w:p w:rsidR="00304630" w:rsidRDefault="00304630">
                  <w:pPr>
                    <w:jc w:val="both"/>
                    <w:rPr>
                      <w:sz w:val="22"/>
                      <w:szCs w:val="22"/>
                    </w:rPr>
                  </w:pPr>
                  <w:r>
                    <w:rPr>
                      <w:sz w:val="22"/>
                      <w:szCs w:val="22"/>
                    </w:rPr>
                    <w:t xml:space="preserve">D – Opis projektu w języku angielskim) </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Elektroniczne i papierowe wersje odpowiednich załączników są identyczne:</w:t>
                  </w:r>
                </w:p>
                <w:p w:rsidR="00304630" w:rsidRDefault="00304630">
                  <w:pPr>
                    <w:jc w:val="both"/>
                    <w:rPr>
                      <w:sz w:val="22"/>
                      <w:szCs w:val="22"/>
                    </w:rPr>
                  </w:pPr>
                  <w:r>
                    <w:rPr>
                      <w:sz w:val="22"/>
                      <w:szCs w:val="22"/>
                    </w:rPr>
                    <w:t xml:space="preserve">A – Formularz wniosku aplikacyjnego, </w:t>
                  </w:r>
                </w:p>
                <w:p w:rsidR="00304630" w:rsidRDefault="00304630">
                  <w:pPr>
                    <w:jc w:val="both"/>
                    <w:rPr>
                      <w:sz w:val="22"/>
                      <w:szCs w:val="22"/>
                    </w:rPr>
                  </w:pPr>
                  <w:r>
                    <w:rPr>
                      <w:sz w:val="22"/>
                      <w:szCs w:val="22"/>
                    </w:rPr>
                    <w:t xml:space="preserve">B – Budżet projektu, </w:t>
                  </w:r>
                </w:p>
                <w:p w:rsidR="00304630" w:rsidRDefault="00304630">
                  <w:pPr>
                    <w:jc w:val="both"/>
                    <w:rPr>
                      <w:sz w:val="22"/>
                      <w:szCs w:val="22"/>
                    </w:rPr>
                  </w:pPr>
                  <w:r>
                    <w:rPr>
                      <w:sz w:val="22"/>
                      <w:szCs w:val="22"/>
                    </w:rPr>
                    <w:t xml:space="preserve">C – Matryca logiczna projektu oraz  </w:t>
                  </w:r>
                </w:p>
                <w:p w:rsidR="00304630" w:rsidRDefault="00304630">
                  <w:pPr>
                    <w:jc w:val="both"/>
                    <w:rPr>
                      <w:sz w:val="22"/>
                      <w:szCs w:val="22"/>
                    </w:rPr>
                  </w:pPr>
                  <w:r>
                    <w:rPr>
                      <w:sz w:val="22"/>
                      <w:szCs w:val="22"/>
                    </w:rPr>
                    <w:t xml:space="preserve">D – Opis projektu w języku angielskim) </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val="restart"/>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8.</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Budżet projektu – zawarty w załączniku B:</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Czy dostarczono wszystkie arkusze budżetu (budżet (b1), uzasadnienie wydatków (b2) oraz oczekiwane źródła finansowania (b3))?</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Czy wszystkie arkusze budżetu dostarczono w wymaganym formacie?</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Czy koszty wyrażono w walucie - euro?</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sz w:val="22"/>
                      <w:szCs w:val="22"/>
                    </w:rPr>
                  </w:pPr>
                  <w:r>
                    <w:rPr>
                      <w:sz w:val="22"/>
                      <w:szCs w:val="22"/>
                    </w:rPr>
                    <w:t>Czy wszystkie arkusze budżetu sporządzono zarówno w języku ojczystym, jak i w języku angielskim?</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val="restart"/>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9.</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Załączono Matrycę logiczną (Załącznik C):</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Czy dostarczono matrycę logiczną projektu?</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Czy matryca projektu została dostarczona w wymaganym formacie?</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Czy matryca logiczna projektu została sporządzona zarówno w języku ojczystym, jak i w języku angielskim?</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10.</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Czy streszczenie projektu w języku angielskim (Załącznik D) zostało sporządzone i wypełnione w wymaganym formacie?</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11.</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Deklaracja wnioskodawcy została złożona, wypełniona i podpisana przez osobę kierującą jednostką lub przez inną(e) uprawnioną(e) osobę(y) (w takim przypadku przedłożono upoważnienie w załączeniu) (jako część V formularza wniosku aplikacyjnego)</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12.</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jc w:val="both"/>
                    <w:rPr>
                      <w:color w:val="000000"/>
                      <w:sz w:val="22"/>
                      <w:szCs w:val="22"/>
                    </w:rPr>
                  </w:pPr>
                  <w:r>
                    <w:rPr>
                      <w:color w:val="000000"/>
                      <w:sz w:val="22"/>
                      <w:szCs w:val="22"/>
                    </w:rPr>
                    <w:t>Deklaracja partnerska została złożona, wypełniona i podpisana przez wszystkich partnerów (z wyjątkiem partnera wiodącego) przez osobę kierującą jednostką lub inną(e) upoważnioną(e) osobę(y)</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vMerge w:val="restart"/>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13.</w:t>
                  </w:r>
                </w:p>
              </w:tc>
              <w:tc>
                <w:tcPr>
                  <w:tcW w:w="7910" w:type="dxa"/>
                  <w:gridSpan w:val="2"/>
                  <w:tcBorders>
                    <w:top w:val="single" w:sz="4" w:space="0" w:color="000000"/>
                    <w:left w:val="single" w:sz="4" w:space="0" w:color="000000"/>
                    <w:bottom w:val="single" w:sz="4" w:space="0" w:color="000000"/>
                  </w:tcBorders>
                  <w:shd w:val="clear" w:color="auto" w:fill="EEECE1"/>
                </w:tcPr>
                <w:p w:rsidR="00304630" w:rsidRDefault="00304630" w:rsidP="00C83A1D">
                  <w:pPr>
                    <w:snapToGrid w:val="0"/>
                    <w:rPr>
                      <w:sz w:val="22"/>
                      <w:szCs w:val="22"/>
                    </w:rPr>
                  </w:pPr>
                  <w:r>
                    <w:rPr>
                      <w:sz w:val="22"/>
                      <w:szCs w:val="22"/>
                    </w:rPr>
                    <w:t>Wszystkie wymagane dokumenty uzupełniające zostały załączone (</w:t>
                  </w:r>
                  <w:r>
                    <w:rPr>
                      <w:i/>
                      <w:sz w:val="22"/>
                      <w:szCs w:val="22"/>
                    </w:rPr>
                    <w:t>zgodnie z wykazem zawartym w punkcie 2.2.1 Wytycznych dla Wnioskodawców).</w:t>
                  </w:r>
                  <w:r>
                    <w:rPr>
                      <w:sz w:val="22"/>
                      <w:szCs w:val="22"/>
                    </w:rPr>
                    <w:t xml:space="preserve"> Dokumenty uzupełniające są aktualne i zgodne z przepisami &lt;</w:t>
                  </w:r>
                  <w:r>
                    <w:rPr>
                      <w:i/>
                      <w:sz w:val="22"/>
                      <w:szCs w:val="22"/>
                    </w:rPr>
                    <w:t>polskiego/</w:t>
                  </w:r>
                  <w:r w:rsidR="00C83A1D">
                    <w:rPr>
                      <w:i/>
                      <w:sz w:val="22"/>
                      <w:szCs w:val="22"/>
                    </w:rPr>
                    <w:t>litewskiego</w:t>
                  </w:r>
                  <w:r>
                    <w:rPr>
                      <w:i/>
                      <w:sz w:val="22"/>
                      <w:szCs w:val="22"/>
                    </w:rPr>
                    <w:t>/</w:t>
                  </w:r>
                  <w:r w:rsidR="00C83A1D">
                    <w:rPr>
                      <w:i/>
                      <w:sz w:val="22"/>
                      <w:szCs w:val="22"/>
                    </w:rPr>
                    <w:t>rosyjskiego</w:t>
                  </w:r>
                  <w:r>
                    <w:rPr>
                      <w:sz w:val="22"/>
                      <w:szCs w:val="22"/>
                    </w:rPr>
                    <w:t>&gt; systemu prawnego</w:t>
                  </w:r>
                </w:p>
              </w:tc>
              <w:tc>
                <w:tcPr>
                  <w:tcW w:w="677"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EEECE1"/>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Załącznik A1 Statuty lub inne tożsame dokumenty np. przepisy wewnętrzne wnioskodawcy i wszystkich partnerów zostały przedstawione (jeśli dotyczy, zgodnie z punktem 2.2.1 Wytycznych dla Wnioskodawców)</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Załącznik A2 Czy złożono sprawozdanie z audytu wnioskodawcy za rok poprzedni (jeśli dotyczy)?</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Załącznik A3 Czy złożono kopie rachunku zysków i strat oraz bilansu lub innej istotnej dokumentacji finansowej za ostatnie 3 lata (jeśli dostępna) dotyczącej wnioskodawcy i partnera zapewniającego wkład finansowy do projektu, wskazujące ich sytuację finansową (jeśli dotyczy)?</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Załącznik A4 Czy załączono oświadczenie wnioskodawcy w sprawie zapewnienia środków finansowych niezbędnych do realizacji projektu? (obejmujące ogółem kwotę współfinansowania projektu) – czy w/w oświadczenie zostało właściwie wypełnione i podpisane przez osobę upoważnioną?</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Załącznik A5 Czy załączono właściwe upoważnienie wnioskodawcy dla wyznaczonej osoby do podpisania Wniosku aplikacyjnego  (jeśli dotyczy)?</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Załącznik A6 Czy dostarczono dokumentację rejestrową wnioskodawcy /partnera(ów) (jeśli dotyczy)?</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Załącznik A7 Czy dostarczono oświadczenie w sprawie prawa do odzyskania podatku VAT (jeśli dotyczy)?</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 xml:space="preserve">Załącznik A8 Czy złożono skrócone stadium wykonalności wraz ze </w:t>
                  </w:r>
                  <w:r>
                    <w:rPr>
                      <w:i/>
                      <w:iCs/>
                      <w:sz w:val="22"/>
                      <w:szCs w:val="22"/>
                    </w:rPr>
                    <w:t>streszczeniem w języku angielskim</w:t>
                  </w:r>
                  <w:r>
                    <w:rPr>
                      <w:sz w:val="22"/>
                      <w:szCs w:val="22"/>
                    </w:rPr>
                    <w:t>, odzwierciedlające główną treść dokumentu (jeśli dotyczy)?</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Załącznik A9 Czy dostarczono pozwolenie na budowę/jego odpowiednik (np. zgłoszenie robot budowlanych) / pozytywną decyzję w sprawie kompleksowej ekspertyzy państwowej / sporządzone przez wnioskodawcę oświadczenie zawierające odniesienie do odpowiednich przepisów krajowych mówiące o braku, w odniesieniu do prac budowlanych, konieczności uzyskania pozwolenia na budowę lub jego odpowiednika (jeśli dotyczy)?</w:t>
                  </w:r>
                </w:p>
                <w:p w:rsidR="00304630" w:rsidRDefault="00304630">
                  <w:pPr>
                    <w:tabs>
                      <w:tab w:val="left" w:pos="-284"/>
                    </w:tabs>
                    <w:spacing w:line="240" w:lineRule="exact"/>
                    <w:ind w:left="1134" w:hanging="1134"/>
                    <w:jc w:val="both"/>
                    <w:rPr>
                      <w:sz w:val="22"/>
                      <w:szCs w:val="22"/>
                    </w:rPr>
                  </w:pPr>
                </w:p>
                <w:p w:rsidR="00304630" w:rsidRDefault="00304630">
                  <w:pPr>
                    <w:tabs>
                      <w:tab w:val="left" w:pos="-284"/>
                    </w:tabs>
                    <w:spacing w:line="240" w:lineRule="exact"/>
                    <w:ind w:left="1134" w:hanging="1134"/>
                    <w:jc w:val="both"/>
                    <w:rPr>
                      <w:i/>
                      <w:sz w:val="22"/>
                      <w:szCs w:val="22"/>
                    </w:rPr>
                  </w:pPr>
                  <w:r>
                    <w:rPr>
                      <w:i/>
                      <w:sz w:val="22"/>
                      <w:szCs w:val="22"/>
                    </w:rPr>
                    <w:t>Uwaga: Należy przedłożyć nie później niż przed podpisaniem umowy</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Załącznik A10 Czy dostarczono oświadczenie wnioskodawcy/Partnera w zakresie prawa własności do gruntu/ nieruchomości na cele budowlane/ realizacji dostaw (jeśli dotyczy)?</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ind w:left="1134" w:hanging="1134"/>
                    <w:jc w:val="both"/>
                    <w:rPr>
                      <w:sz w:val="22"/>
                      <w:szCs w:val="22"/>
                    </w:rPr>
                  </w:pPr>
                  <w:r>
                    <w:rPr>
                      <w:sz w:val="22"/>
                      <w:szCs w:val="22"/>
                    </w:rPr>
                    <w:t>Załącznik A11 Czy załączono mapy, szkice lokalizacyjne sytuujące projekt (jeśli dotyczy)?</w:t>
                  </w:r>
                </w:p>
              </w:tc>
              <w:tc>
                <w:tcPr>
                  <w:tcW w:w="677"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754" w:type="dxa"/>
                  <w:gridSpan w:val="6"/>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vMerge w:val="restart"/>
                  <w:tcBorders>
                    <w:top w:val="single" w:sz="4" w:space="0" w:color="000000"/>
                    <w:left w:val="single" w:sz="4" w:space="0" w:color="000000"/>
                    <w:bottom w:val="single" w:sz="4" w:space="0" w:color="000000"/>
                  </w:tcBorders>
                  <w:shd w:val="clear" w:color="auto" w:fill="auto"/>
                </w:tcPr>
                <w:p w:rsidR="00304630" w:rsidRDefault="00304630">
                  <w:pPr>
                    <w:tabs>
                      <w:tab w:val="left" w:pos="-284"/>
                    </w:tabs>
                    <w:snapToGrid w:val="0"/>
                    <w:spacing w:line="240" w:lineRule="exact"/>
                    <w:ind w:left="1134" w:hanging="1134"/>
                    <w:jc w:val="both"/>
                    <w:rPr>
                      <w:sz w:val="22"/>
                      <w:szCs w:val="22"/>
                    </w:rPr>
                  </w:pPr>
                  <w:r>
                    <w:rPr>
                      <w:sz w:val="22"/>
                      <w:szCs w:val="22"/>
                    </w:rPr>
                    <w:t>Przedłożono Załącznik A12 (jeśli dotyczy). Należy przedłożyć nie później niż przed podpisaniem umowy</w:t>
                  </w:r>
                </w:p>
                <w:p w:rsidR="00304630" w:rsidRDefault="00304630">
                  <w:pPr>
                    <w:tabs>
                      <w:tab w:val="left" w:pos="-284"/>
                    </w:tabs>
                    <w:jc w:val="both"/>
                    <w:rPr>
                      <w:sz w:val="22"/>
                      <w:szCs w:val="22"/>
                    </w:rPr>
                  </w:pPr>
                  <w:r>
                    <w:rPr>
                      <w:sz w:val="22"/>
                      <w:szCs w:val="22"/>
                    </w:rPr>
                    <w:t xml:space="preserve">W ODNIESIENIU DO POLSKICH PARTNERÓW: Decyzja o środowiskowych uwarunkowaniach. Jeśli nie dotyczy- wówczas należy dostarczyć pisemne oświadczenie wydane przez właściwą instytucję, najpóźniej przed podpisaniem umowy grantowej.  </w:t>
                  </w:r>
                </w:p>
                <w:p w:rsidR="00304630" w:rsidRDefault="00304630">
                  <w:pPr>
                    <w:tabs>
                      <w:tab w:val="left" w:pos="-284"/>
                    </w:tabs>
                    <w:ind w:left="720"/>
                    <w:jc w:val="both"/>
                    <w:rPr>
                      <w:sz w:val="22"/>
                      <w:szCs w:val="22"/>
                    </w:rPr>
                  </w:pPr>
                </w:p>
                <w:p w:rsidR="00304630" w:rsidRDefault="00304630" w:rsidP="00C83A1D">
                  <w:pPr>
                    <w:pStyle w:val="Zwykytekst1"/>
                    <w:jc w:val="both"/>
                    <w:rPr>
                      <w:sz w:val="22"/>
                      <w:szCs w:val="22"/>
                    </w:rPr>
                  </w:pPr>
                </w:p>
              </w:tc>
              <w:tc>
                <w:tcPr>
                  <w:tcW w:w="677" w:type="dxa"/>
                  <w:gridSpan w:val="2"/>
                  <w:vMerge w:val="restart"/>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p w:rsidR="00304630" w:rsidRDefault="00304630">
                  <w:pPr>
                    <w:rPr>
                      <w:i/>
                      <w:sz w:val="22"/>
                      <w:szCs w:val="22"/>
                    </w:rPr>
                  </w:pPr>
                  <w:r>
                    <w:rPr>
                      <w:i/>
                      <w:sz w:val="22"/>
                      <w:szCs w:val="22"/>
                    </w:rPr>
                    <w:t>TAK</w:t>
                  </w:r>
                </w:p>
              </w:tc>
              <w:tc>
                <w:tcPr>
                  <w:tcW w:w="754" w:type="dxa"/>
                  <w:gridSpan w:val="6"/>
                  <w:tcBorders>
                    <w:top w:val="single" w:sz="4" w:space="0" w:color="000000"/>
                    <w:left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910" w:type="dxa"/>
                  <w:gridSpan w:val="2"/>
                  <w:vMerge/>
                  <w:tcBorders>
                    <w:top w:val="single" w:sz="4" w:space="0" w:color="000000"/>
                    <w:left w:val="single" w:sz="4" w:space="0" w:color="000000"/>
                    <w:bottom w:val="single" w:sz="4" w:space="0" w:color="000000"/>
                  </w:tcBorders>
                  <w:shd w:val="clear" w:color="auto" w:fill="auto"/>
                </w:tcPr>
                <w:p w:rsidR="00304630" w:rsidRDefault="00304630">
                  <w:pPr>
                    <w:snapToGrid w:val="0"/>
                  </w:pPr>
                </w:p>
              </w:tc>
              <w:tc>
                <w:tcPr>
                  <w:tcW w:w="677" w:type="dxa"/>
                  <w:gridSpan w:val="2"/>
                  <w:vMerge/>
                  <w:tcBorders>
                    <w:top w:val="single" w:sz="4" w:space="0" w:color="000000"/>
                    <w:left w:val="single" w:sz="4" w:space="0" w:color="000000"/>
                    <w:bottom w:val="single" w:sz="4" w:space="0" w:color="000000"/>
                  </w:tcBorders>
                  <w:shd w:val="clear" w:color="auto" w:fill="auto"/>
                </w:tcPr>
                <w:p w:rsidR="00304630" w:rsidRDefault="00304630">
                  <w:pPr>
                    <w:snapToGrid w:val="0"/>
                  </w:pPr>
                </w:p>
              </w:tc>
              <w:tc>
                <w:tcPr>
                  <w:tcW w:w="754" w:type="dxa"/>
                  <w:gridSpan w:val="6"/>
                  <w:tcBorders>
                    <w:left w:val="single" w:sz="4" w:space="0" w:color="000000"/>
                    <w:bottom w:val="single" w:sz="4" w:space="0" w:color="000000"/>
                    <w:right w:val="single" w:sz="4" w:space="0" w:color="000000"/>
                  </w:tcBorders>
                  <w:shd w:val="clear" w:color="auto" w:fill="auto"/>
                </w:tcPr>
                <w:p w:rsidR="00304630" w:rsidRDefault="00304630">
                  <w:pPr>
                    <w:snapToGrid w:val="0"/>
                    <w:rPr>
                      <w:i/>
                      <w:sz w:val="22"/>
                      <w:szCs w:val="22"/>
                    </w:rPr>
                  </w:pPr>
                  <w:r>
                    <w:rPr>
                      <w:i/>
                      <w:sz w:val="22"/>
                      <w:szCs w:val="22"/>
                    </w:rPr>
                    <w:t>NIE</w:t>
                  </w:r>
                </w:p>
              </w:tc>
            </w:tr>
            <w:tr w:rsidR="00304630">
              <w:tc>
                <w:tcPr>
                  <w:tcW w:w="9871" w:type="dxa"/>
                  <w:gridSpan w:val="11"/>
                  <w:tcBorders>
                    <w:top w:val="single" w:sz="4" w:space="0" w:color="000000"/>
                    <w:left w:val="single" w:sz="4" w:space="0" w:color="000000"/>
                    <w:bottom w:val="single" w:sz="4" w:space="0" w:color="000000"/>
                    <w:right w:val="single" w:sz="4" w:space="0" w:color="000000"/>
                  </w:tcBorders>
                  <w:shd w:val="clear" w:color="auto" w:fill="DDD9C3"/>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vMerge w:val="restart"/>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14.</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Wnioskodawca i partnerzy spełniają kryteria kwalifikowalności zgodnie z punktami: 2.1.1 i 2.1.2 Wytycznych dla wnioskodawców:</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pPr>
                </w:p>
              </w:tc>
            </w:tr>
            <w:tr w:rsidR="00304630">
              <w:tblPrEx>
                <w:tblCellMar>
                  <w:left w:w="0" w:type="dxa"/>
                  <w:right w:w="0" w:type="dxa"/>
                </w:tblCellMar>
              </w:tblPrEx>
              <w:trPr>
                <w:gridAfter w:val="1"/>
                <w:wAfter w:w="20" w:type="dxa"/>
              </w:trPr>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838"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Czy zaangażowane są osoby prawne lub jednostki nieposiadające osobowości prawnej?</w:t>
                  </w:r>
                </w:p>
              </w:tc>
              <w:tc>
                <w:tcPr>
                  <w:tcW w:w="662"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pPr>
                </w:p>
              </w:tc>
            </w:tr>
            <w:tr w:rsidR="00304630">
              <w:tblPrEx>
                <w:tblCellMar>
                  <w:left w:w="0" w:type="dxa"/>
                  <w:right w:w="0" w:type="dxa"/>
                </w:tblCellMar>
              </w:tblPrEx>
              <w:trPr>
                <w:gridAfter w:val="1"/>
                <w:wAfter w:w="20" w:type="dxa"/>
              </w:trPr>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838"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 xml:space="preserve">Czy są to jednostki nienastawione na osiąganie zysku (zgodnie z Dyrektywą </w:t>
                  </w:r>
                  <w:r>
                    <w:rPr>
                      <w:sz w:val="22"/>
                      <w:szCs w:val="22"/>
                    </w:rPr>
                    <w:lastRenderedPageBreak/>
                    <w:t>2004/18/WE, Artykułem 1):</w:t>
                  </w:r>
                </w:p>
                <w:p w:rsidR="00304630" w:rsidRDefault="00304630">
                  <w:pPr>
                    <w:pStyle w:val="Akapitzlist1"/>
                    <w:numPr>
                      <w:ilvl w:val="0"/>
                      <w:numId w:val="14"/>
                    </w:numPr>
                    <w:jc w:val="both"/>
                    <w:rPr>
                      <w:rFonts w:eastAsia="Calibri"/>
                      <w:sz w:val="22"/>
                      <w:szCs w:val="22"/>
                    </w:rPr>
                  </w:pPr>
                  <w:r>
                    <w:rPr>
                      <w:sz w:val="22"/>
                      <w:szCs w:val="22"/>
                    </w:rPr>
                    <w:t xml:space="preserve">  dana instytucja została powołana dla celów użyteczności publicznej lub w szczególnym celu zaspokajania potrzeb w interesie ogólnym</w:t>
                  </w:r>
                  <w:r>
                    <w:rPr>
                      <w:rFonts w:eastAsia="Calibri"/>
                      <w:sz w:val="22"/>
                      <w:szCs w:val="22"/>
                    </w:rPr>
                    <w:t xml:space="preserve">, </w:t>
                  </w:r>
                </w:p>
                <w:p w:rsidR="00304630" w:rsidRDefault="00304630">
                  <w:pPr>
                    <w:pStyle w:val="Akapitzlist1"/>
                    <w:numPr>
                      <w:ilvl w:val="0"/>
                      <w:numId w:val="14"/>
                    </w:numPr>
                    <w:jc w:val="both"/>
                    <w:rPr>
                      <w:rFonts w:eastAsia="Calibri"/>
                      <w:sz w:val="22"/>
                      <w:szCs w:val="22"/>
                    </w:rPr>
                  </w:pPr>
                  <w:r>
                    <w:rPr>
                      <w:rFonts w:eastAsia="Calibri"/>
                      <w:sz w:val="22"/>
                      <w:szCs w:val="22"/>
                    </w:rPr>
                    <w:t xml:space="preserve">   nie ma charakteru przemysłowego lub komercyjnego,</w:t>
                  </w:r>
                </w:p>
                <w:p w:rsidR="00304630" w:rsidRDefault="00304630">
                  <w:pPr>
                    <w:pStyle w:val="Akapitzlist1"/>
                    <w:numPr>
                      <w:ilvl w:val="0"/>
                      <w:numId w:val="14"/>
                    </w:numPr>
                    <w:jc w:val="both"/>
                    <w:rPr>
                      <w:rFonts w:eastAsia="Calibri"/>
                      <w:sz w:val="22"/>
                      <w:szCs w:val="22"/>
                    </w:rPr>
                  </w:pPr>
                  <w:r>
                    <w:rPr>
                      <w:rFonts w:eastAsia="Calibri"/>
                      <w:sz w:val="22"/>
                      <w:szCs w:val="22"/>
                    </w:rPr>
                    <w:t xml:space="preserve">  finansowana jest w przeważającej części przez państwo, jednostki samorządu terytorialnego lub inne podmioty podlegające prawu publicznemu; </w:t>
                  </w:r>
                </w:p>
                <w:p w:rsidR="00304630" w:rsidRDefault="00304630">
                  <w:pPr>
                    <w:pStyle w:val="Akapitzlist1"/>
                    <w:numPr>
                      <w:ilvl w:val="0"/>
                      <w:numId w:val="14"/>
                    </w:numPr>
                    <w:jc w:val="both"/>
                    <w:rPr>
                      <w:rFonts w:eastAsia="Calibri"/>
                      <w:sz w:val="22"/>
                      <w:szCs w:val="22"/>
                    </w:rPr>
                  </w:pPr>
                  <w:r>
                    <w:rPr>
                      <w:rFonts w:eastAsia="Calibri"/>
                      <w:sz w:val="22"/>
                      <w:szCs w:val="22"/>
                    </w:rPr>
                    <w:t xml:space="preserve">  podlega nadzorowi kierowniczemu ze strony w/w instytucji lub stanowi taką organizację, w której ponad połowa członków organu administracyjnego, zarządzającego lub nadzorczego została wyznaczona przez Państwo, jednostki samorządu terytorialnego lub przez inne podmioty podlegające prawu publicznemu</w:t>
                  </w:r>
                </w:p>
              </w:tc>
              <w:tc>
                <w:tcPr>
                  <w:tcW w:w="662"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lastRenderedPageBreak/>
                    <w:t>TAK</w:t>
                  </w:r>
                </w:p>
              </w:tc>
              <w:tc>
                <w:tcPr>
                  <w:tcW w:w="581"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pPr>
                </w:p>
              </w:tc>
            </w:tr>
            <w:tr w:rsidR="00304630">
              <w:tblPrEx>
                <w:tblCellMar>
                  <w:left w:w="0" w:type="dxa"/>
                  <w:right w:w="0" w:type="dxa"/>
                </w:tblCellMar>
              </w:tblPrEx>
              <w:trPr>
                <w:gridAfter w:val="1"/>
                <w:wAfter w:w="20" w:type="dxa"/>
              </w:trPr>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838"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 xml:space="preserve">należą do określonego typu organizacji, takich jak: </w:t>
                  </w:r>
                </w:p>
                <w:p w:rsidR="00304630" w:rsidRDefault="00304630">
                  <w:pPr>
                    <w:pStyle w:val="Akapitzlist1"/>
                    <w:numPr>
                      <w:ilvl w:val="0"/>
                      <w:numId w:val="18"/>
                    </w:numPr>
                    <w:jc w:val="both"/>
                    <w:rPr>
                      <w:sz w:val="22"/>
                      <w:szCs w:val="22"/>
                    </w:rPr>
                  </w:pPr>
                  <w:r>
                    <w:rPr>
                      <w:sz w:val="22"/>
                      <w:szCs w:val="22"/>
                    </w:rPr>
                    <w:t xml:space="preserve">  organizacje pozarządowe, </w:t>
                  </w:r>
                </w:p>
                <w:p w:rsidR="00304630" w:rsidRDefault="00304630">
                  <w:pPr>
                    <w:pStyle w:val="Akapitzlist1"/>
                    <w:numPr>
                      <w:ilvl w:val="0"/>
                      <w:numId w:val="18"/>
                    </w:numPr>
                    <w:jc w:val="both"/>
                    <w:rPr>
                      <w:sz w:val="22"/>
                      <w:szCs w:val="22"/>
                    </w:rPr>
                  </w:pPr>
                  <w:r>
                    <w:rPr>
                      <w:sz w:val="22"/>
                      <w:szCs w:val="22"/>
                    </w:rPr>
                    <w:t xml:space="preserve">  podmioty sektora publicznego,</w:t>
                  </w:r>
                </w:p>
                <w:p w:rsidR="00304630" w:rsidRDefault="00304630">
                  <w:pPr>
                    <w:pStyle w:val="Akapitzlist1"/>
                    <w:numPr>
                      <w:ilvl w:val="0"/>
                      <w:numId w:val="18"/>
                    </w:numPr>
                    <w:jc w:val="both"/>
                    <w:rPr>
                      <w:sz w:val="22"/>
                      <w:szCs w:val="22"/>
                    </w:rPr>
                  </w:pPr>
                  <w:r>
                    <w:rPr>
                      <w:sz w:val="22"/>
                      <w:szCs w:val="22"/>
                    </w:rPr>
                    <w:t xml:space="preserve">  władze lokalne,</w:t>
                  </w:r>
                </w:p>
                <w:p w:rsidR="00304630" w:rsidRDefault="00304630">
                  <w:pPr>
                    <w:pStyle w:val="Akapitzlist1"/>
                    <w:numPr>
                      <w:ilvl w:val="0"/>
                      <w:numId w:val="18"/>
                    </w:numPr>
                    <w:jc w:val="both"/>
                    <w:rPr>
                      <w:sz w:val="22"/>
                      <w:szCs w:val="22"/>
                    </w:rPr>
                  </w:pPr>
                  <w:r>
                    <w:rPr>
                      <w:sz w:val="22"/>
                      <w:szCs w:val="22"/>
                    </w:rPr>
                    <w:t xml:space="preserve">  podmioty prawa publicznego, </w:t>
                  </w:r>
                </w:p>
                <w:p w:rsidR="00304630" w:rsidRDefault="00304630">
                  <w:pPr>
                    <w:pStyle w:val="Akapitzlist1"/>
                    <w:numPr>
                      <w:ilvl w:val="0"/>
                      <w:numId w:val="18"/>
                    </w:numPr>
                    <w:jc w:val="both"/>
                    <w:rPr>
                      <w:sz w:val="22"/>
                      <w:szCs w:val="22"/>
                    </w:rPr>
                  </w:pPr>
                  <w:r>
                    <w:rPr>
                      <w:sz w:val="22"/>
                      <w:szCs w:val="22"/>
                    </w:rPr>
                    <w:t xml:space="preserve">  organizacje międzynarodowe (międzyrządowe) określone w Artykule 43 Przepisów Wykonawczych do Rozporządzenia Finansowego WE</w:t>
                  </w:r>
                </w:p>
              </w:tc>
              <w:tc>
                <w:tcPr>
                  <w:tcW w:w="662"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pPr>
                </w:p>
              </w:tc>
            </w:tr>
            <w:tr w:rsidR="00304630">
              <w:tblPrEx>
                <w:tblCellMar>
                  <w:left w:w="0" w:type="dxa"/>
                  <w:right w:w="0" w:type="dxa"/>
                </w:tblCellMar>
              </w:tblPrEx>
              <w:trPr>
                <w:gridAfter w:val="1"/>
                <w:wAfter w:w="20" w:type="dxa"/>
              </w:trPr>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838" w:type="dxa"/>
                  <w:tcBorders>
                    <w:top w:val="single" w:sz="4" w:space="0" w:color="000000"/>
                    <w:left w:val="single" w:sz="4" w:space="0" w:color="000000"/>
                    <w:bottom w:val="single" w:sz="4" w:space="0" w:color="000000"/>
                  </w:tcBorders>
                  <w:shd w:val="clear" w:color="auto" w:fill="auto"/>
                </w:tcPr>
                <w:p w:rsidR="00304630" w:rsidRDefault="00304630" w:rsidP="00C83A1D">
                  <w:pPr>
                    <w:snapToGrid w:val="0"/>
                    <w:jc w:val="both"/>
                    <w:rPr>
                      <w:sz w:val="22"/>
                      <w:szCs w:val="22"/>
                    </w:rPr>
                  </w:pPr>
                  <w:r>
                    <w:rPr>
                      <w:sz w:val="22"/>
                      <w:szCs w:val="22"/>
                    </w:rPr>
                    <w:t xml:space="preserve">posiadają przynależność państwową polską, </w:t>
                  </w:r>
                  <w:r w:rsidR="00C83A1D">
                    <w:rPr>
                      <w:sz w:val="22"/>
                      <w:szCs w:val="22"/>
                    </w:rPr>
                    <w:t>litewską</w:t>
                  </w:r>
                  <w:r>
                    <w:rPr>
                      <w:sz w:val="22"/>
                      <w:szCs w:val="22"/>
                    </w:rPr>
                    <w:t xml:space="preserve"> lub </w:t>
                  </w:r>
                  <w:r w:rsidR="00C83A1D">
                    <w:rPr>
                      <w:sz w:val="22"/>
                      <w:szCs w:val="22"/>
                    </w:rPr>
                    <w:t>rosyjską</w:t>
                  </w:r>
                  <w:r>
                    <w:rPr>
                      <w:sz w:val="22"/>
                      <w:szCs w:val="22"/>
                    </w:rPr>
                    <w:t>. Powyższe kryterium nie ma zastosowania do organizacji międzynarodowych, oraz</w:t>
                  </w:r>
                </w:p>
              </w:tc>
              <w:tc>
                <w:tcPr>
                  <w:tcW w:w="662"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pPr>
                </w:p>
              </w:tc>
            </w:tr>
            <w:tr w:rsidR="00304630">
              <w:tblPrEx>
                <w:tblCellMar>
                  <w:left w:w="0" w:type="dxa"/>
                  <w:right w:w="0" w:type="dxa"/>
                </w:tblCellMar>
              </w:tblPrEx>
              <w:trPr>
                <w:gridAfter w:val="1"/>
                <w:wAfter w:w="20" w:type="dxa"/>
              </w:trPr>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838"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są bezpośrednio odpowiedzialni za przygotowanie i zarządzanie przedmiotowym działaniem z udziałem swoich partnerów, i nie działają jako pośrednik, oraz</w:t>
                  </w:r>
                </w:p>
              </w:tc>
              <w:tc>
                <w:tcPr>
                  <w:tcW w:w="662"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pPr>
                </w:p>
              </w:tc>
            </w:tr>
            <w:tr w:rsidR="00304630">
              <w:tblPrEx>
                <w:tblCellMar>
                  <w:left w:w="0" w:type="dxa"/>
                  <w:right w:w="0" w:type="dxa"/>
                </w:tblCellMar>
              </w:tblPrEx>
              <w:trPr>
                <w:gridAfter w:val="1"/>
                <w:wAfter w:w="20" w:type="dxa"/>
                <w:trHeight w:val="562"/>
              </w:trPr>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838"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są zarejestrowani i ich siedziba znajduje się na terytorium obszaru objętego Programem (w tym miejscu można wymienić również główny rejon wsparcia oraz rejony przyległe)</w:t>
                  </w:r>
                </w:p>
              </w:tc>
              <w:tc>
                <w:tcPr>
                  <w:tcW w:w="662"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15</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rsidP="00C83A1D">
                  <w:pPr>
                    <w:snapToGrid w:val="0"/>
                    <w:jc w:val="both"/>
                    <w:rPr>
                      <w:sz w:val="22"/>
                      <w:szCs w:val="22"/>
                    </w:rPr>
                  </w:pPr>
                  <w:r>
                    <w:rPr>
                      <w:sz w:val="22"/>
                      <w:szCs w:val="22"/>
                    </w:rPr>
                    <w:t xml:space="preserve">Co najmniej jeden partner jest partnerem pochodzącym z </w:t>
                  </w:r>
                  <w:r w:rsidR="00C83A1D">
                    <w:rPr>
                      <w:sz w:val="22"/>
                      <w:szCs w:val="22"/>
                    </w:rPr>
                    <w:t>Rosji</w:t>
                  </w:r>
                  <w:r>
                    <w:rPr>
                      <w:sz w:val="22"/>
                      <w:szCs w:val="22"/>
                    </w:rPr>
                    <w:t xml:space="preserve"> i co najmniej jeden jest z </w:t>
                  </w:r>
                  <w:r w:rsidR="00C83A1D">
                    <w:rPr>
                      <w:sz w:val="22"/>
                      <w:szCs w:val="22"/>
                    </w:rPr>
                    <w:t>Polski</w:t>
                  </w:r>
                  <w:r>
                    <w:rPr>
                      <w:sz w:val="22"/>
                      <w:szCs w:val="22"/>
                    </w:rPr>
                    <w:t xml:space="preserve"> lub </w:t>
                  </w:r>
                  <w:r w:rsidR="00C83A1D">
                    <w:rPr>
                      <w:sz w:val="22"/>
                      <w:szCs w:val="22"/>
                    </w:rPr>
                    <w:t>Litwy.</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16.</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Projekt ma być realizowany na obszarze kwalifikowanym zgodnie z punktem 2.1.3 Wytycznych dla wnioskodawców</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17</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Co najmniej dwa (z czterech) wymogów partnerskiej współpracy wymienionych w punkcie 2.1.2 Wytycznych dla Wnioskodawców są spełnione:</w:t>
                  </w:r>
                </w:p>
                <w:p w:rsidR="00304630" w:rsidRDefault="00304630">
                  <w:pPr>
                    <w:numPr>
                      <w:ilvl w:val="0"/>
                      <w:numId w:val="4"/>
                    </w:numPr>
                    <w:jc w:val="both"/>
                    <w:rPr>
                      <w:sz w:val="22"/>
                      <w:szCs w:val="22"/>
                    </w:rPr>
                  </w:pPr>
                  <w:r>
                    <w:rPr>
                      <w:sz w:val="22"/>
                      <w:szCs w:val="22"/>
                    </w:rPr>
                    <w:t>projekt został wspólnie przygotowany;</w:t>
                  </w:r>
                </w:p>
                <w:p w:rsidR="00304630" w:rsidRDefault="00304630">
                  <w:pPr>
                    <w:numPr>
                      <w:ilvl w:val="0"/>
                      <w:numId w:val="4"/>
                    </w:numPr>
                    <w:jc w:val="both"/>
                    <w:rPr>
                      <w:sz w:val="22"/>
                      <w:szCs w:val="22"/>
                    </w:rPr>
                  </w:pPr>
                  <w:r>
                    <w:rPr>
                      <w:sz w:val="22"/>
                      <w:szCs w:val="22"/>
                    </w:rPr>
                    <w:t>projekt będzie wspólnie realizowany;</w:t>
                  </w:r>
                </w:p>
                <w:p w:rsidR="00304630" w:rsidRDefault="00304630">
                  <w:pPr>
                    <w:numPr>
                      <w:ilvl w:val="0"/>
                      <w:numId w:val="4"/>
                    </w:numPr>
                    <w:jc w:val="both"/>
                    <w:rPr>
                      <w:sz w:val="22"/>
                      <w:szCs w:val="22"/>
                    </w:rPr>
                  </w:pPr>
                  <w:r>
                    <w:rPr>
                      <w:sz w:val="22"/>
                      <w:szCs w:val="22"/>
                    </w:rPr>
                    <w:t>projekt będzie obsługiwany przez wspólny personel;</w:t>
                  </w:r>
                </w:p>
                <w:p w:rsidR="00304630" w:rsidRDefault="00304630">
                  <w:pPr>
                    <w:numPr>
                      <w:ilvl w:val="0"/>
                      <w:numId w:val="4"/>
                    </w:numPr>
                    <w:jc w:val="both"/>
                    <w:rPr>
                      <w:sz w:val="22"/>
                      <w:szCs w:val="22"/>
                    </w:rPr>
                  </w:pPr>
                  <w:r>
                    <w:rPr>
                      <w:sz w:val="22"/>
                      <w:szCs w:val="22"/>
                    </w:rPr>
                    <w:t>projekt będzie wspólnie finansowany.</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18</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Proponowane koszty nie zostały uznane za niekwalifikowalne zgodnie z punktem 2.1.4 Wytycznych dla Wnioskodawców</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19</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color w:val="000000"/>
                      <w:sz w:val="22"/>
                      <w:szCs w:val="22"/>
                    </w:rPr>
                  </w:pPr>
                  <w:r>
                    <w:rPr>
                      <w:color w:val="000000"/>
                      <w:sz w:val="22"/>
                      <w:szCs w:val="22"/>
                    </w:rPr>
                    <w:t>Proponowany projekt jest objęty Programem. Działania są zgodne z priorytetami i działaniami Programu.</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20</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color w:val="000000"/>
                      <w:sz w:val="22"/>
                      <w:szCs w:val="22"/>
                    </w:rPr>
                  </w:pPr>
                  <w:r>
                    <w:rPr>
                      <w:color w:val="000000"/>
                      <w:sz w:val="22"/>
                      <w:szCs w:val="22"/>
                    </w:rPr>
                    <w:t>Priorytet i działanie Projektu są zgodne z celami bieżącego Naboru wniosków</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21</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Czas realizacji Projektu jest równy lub krótszy niż 24 miesiące</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vMerge w:val="restart"/>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p>
                <w:p w:rsidR="00304630" w:rsidRDefault="00304630">
                  <w:pPr>
                    <w:rPr>
                      <w:sz w:val="22"/>
                      <w:szCs w:val="22"/>
                    </w:rPr>
                  </w:pPr>
                  <w:r>
                    <w:rPr>
                      <w:sz w:val="22"/>
                      <w:szCs w:val="22"/>
                    </w:rPr>
                    <w:t>22</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Wnioskowane dofinansowanie grantowe ze strony UE zawiera się w ramach dostępnych limitów:</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pPr>
                </w:p>
              </w:tc>
            </w:tr>
            <w:tr w:rsidR="00304630">
              <w:tblPrEx>
                <w:tblCellMar>
                  <w:left w:w="0" w:type="dxa"/>
                  <w:right w:w="0" w:type="dxa"/>
                </w:tblCellMar>
              </w:tblPrEx>
              <w:trPr>
                <w:gridAfter w:val="1"/>
                <w:wAfter w:w="20" w:type="dxa"/>
              </w:trPr>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838"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 xml:space="preserve"> Wnioskowane dofinansowanie grantowe UE jest równe lub przekracza kwotę 100.000 EURO</w:t>
                  </w:r>
                </w:p>
              </w:tc>
              <w:tc>
                <w:tcPr>
                  <w:tcW w:w="662"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pPr>
                </w:p>
              </w:tc>
            </w:tr>
            <w:tr w:rsidR="00304630">
              <w:tblPrEx>
                <w:tblCellMar>
                  <w:left w:w="0" w:type="dxa"/>
                  <w:right w:w="0" w:type="dxa"/>
                </w:tblCellMar>
              </w:tblPrEx>
              <w:trPr>
                <w:gridAfter w:val="1"/>
                <w:wAfter w:w="20" w:type="dxa"/>
              </w:trPr>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838"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Wnioskowane dofinansowanie grantowe UE jest równe lub niższe niż 4.000.000 EURO</w:t>
                  </w:r>
                </w:p>
              </w:tc>
              <w:tc>
                <w:tcPr>
                  <w:tcW w:w="662"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pPr>
                </w:p>
              </w:tc>
            </w:tr>
            <w:tr w:rsidR="00304630">
              <w:tblPrEx>
                <w:tblCellMar>
                  <w:left w:w="0" w:type="dxa"/>
                  <w:right w:w="0" w:type="dxa"/>
                </w:tblCellMar>
              </w:tblPrEx>
              <w:trPr>
                <w:gridAfter w:val="1"/>
                <w:wAfter w:w="20" w:type="dxa"/>
              </w:trPr>
              <w:tc>
                <w:tcPr>
                  <w:tcW w:w="530" w:type="dxa"/>
                  <w:vMerge/>
                  <w:tcBorders>
                    <w:top w:val="single" w:sz="4" w:space="0" w:color="000000"/>
                    <w:left w:val="single" w:sz="4" w:space="0" w:color="000000"/>
                    <w:bottom w:val="single" w:sz="4" w:space="0" w:color="000000"/>
                  </w:tcBorders>
                  <w:shd w:val="clear" w:color="auto" w:fill="EEECE1"/>
                </w:tcPr>
                <w:p w:rsidR="00304630" w:rsidRDefault="00304630">
                  <w:pPr>
                    <w:snapToGrid w:val="0"/>
                  </w:pPr>
                </w:p>
              </w:tc>
              <w:tc>
                <w:tcPr>
                  <w:tcW w:w="7838" w:type="dxa"/>
                  <w:tcBorders>
                    <w:top w:val="single" w:sz="4" w:space="0" w:color="000000"/>
                    <w:left w:val="single" w:sz="4" w:space="0" w:color="000000"/>
                    <w:bottom w:val="single" w:sz="4" w:space="0" w:color="000000"/>
                  </w:tcBorders>
                  <w:shd w:val="clear" w:color="auto" w:fill="auto"/>
                </w:tcPr>
                <w:p w:rsidR="00304630" w:rsidRDefault="00304630">
                  <w:pPr>
                    <w:snapToGrid w:val="0"/>
                    <w:jc w:val="both"/>
                    <w:rPr>
                      <w:sz w:val="22"/>
                      <w:szCs w:val="22"/>
                    </w:rPr>
                  </w:pPr>
                  <w:r>
                    <w:rPr>
                      <w:sz w:val="22"/>
                      <w:szCs w:val="22"/>
                    </w:rPr>
                    <w:t>Wnioskowane dofinansowanie grantowe UE jest równe lub niższe niż 90% całkowitych kosztów kwalifikowalnych</w:t>
                  </w:r>
                </w:p>
              </w:tc>
              <w:tc>
                <w:tcPr>
                  <w:tcW w:w="662"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auto"/>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lastRenderedPageBreak/>
                    <w:t>23.</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Wkład finansowy wnioskodawcy (oraz partnerów, jeśli dotyczy) jest równy lub przekracza 10% całkowitych kosztów kwalifikowalnych (wymagany minimalny udział procentowy)</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24.</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Zachowana jest zgodność z przepisami w sprawie pomocy publicznej (tj. przedmiotowy projekt nie stanowi przypadku pomocy państwowej) zgodnie z punktem 7 Formularza wniosku aplikacyjnego</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 w:val="22"/>
                      <w:szCs w:val="22"/>
                    </w:rPr>
                  </w:pPr>
                </w:p>
              </w:tc>
            </w:tr>
            <w:tr w:rsidR="00304630">
              <w:tblPrEx>
                <w:tblCellMar>
                  <w:left w:w="0" w:type="dxa"/>
                  <w:right w:w="0" w:type="dxa"/>
                </w:tblCellMar>
              </w:tblPrEx>
              <w:trPr>
                <w:gridAfter w:val="1"/>
                <w:wAfter w:w="20" w:type="dxa"/>
              </w:trPr>
              <w:tc>
                <w:tcPr>
                  <w:tcW w:w="530" w:type="dxa"/>
                  <w:tcBorders>
                    <w:top w:val="single" w:sz="4" w:space="0" w:color="000000"/>
                    <w:left w:val="single" w:sz="4" w:space="0" w:color="000000"/>
                    <w:bottom w:val="single" w:sz="4" w:space="0" w:color="000000"/>
                  </w:tcBorders>
                  <w:shd w:val="clear" w:color="auto" w:fill="EEECE1"/>
                </w:tcPr>
                <w:p w:rsidR="00304630" w:rsidRDefault="00304630">
                  <w:pPr>
                    <w:snapToGrid w:val="0"/>
                    <w:rPr>
                      <w:sz w:val="22"/>
                      <w:szCs w:val="22"/>
                    </w:rPr>
                  </w:pPr>
                  <w:r>
                    <w:rPr>
                      <w:sz w:val="22"/>
                      <w:szCs w:val="22"/>
                    </w:rPr>
                    <w:t>25.</w:t>
                  </w:r>
                </w:p>
              </w:tc>
              <w:tc>
                <w:tcPr>
                  <w:tcW w:w="7838" w:type="dxa"/>
                  <w:tcBorders>
                    <w:top w:val="single" w:sz="4" w:space="0" w:color="000000"/>
                    <w:left w:val="single" w:sz="4" w:space="0" w:color="000000"/>
                    <w:bottom w:val="single" w:sz="4" w:space="0" w:color="000000"/>
                  </w:tcBorders>
                  <w:shd w:val="clear" w:color="auto" w:fill="EEECE1"/>
                </w:tcPr>
                <w:p w:rsidR="00304630" w:rsidRDefault="00304630">
                  <w:pPr>
                    <w:snapToGrid w:val="0"/>
                    <w:jc w:val="both"/>
                    <w:rPr>
                      <w:sz w:val="22"/>
                      <w:szCs w:val="22"/>
                    </w:rPr>
                  </w:pPr>
                  <w:r>
                    <w:rPr>
                      <w:sz w:val="22"/>
                      <w:szCs w:val="22"/>
                    </w:rPr>
                    <w:t>Nie występuje nakładanie się lub powielanie w odniesieniu do innych programów pomocowych (np. programów UE, Mechanizmu Finansowego EOG i Norweskiego Mechanizmu Finansowego, Szwajcarsko-Polskiego Programu Współpracy) zgodnie z punktem 7 Formularza wniosku aplikacyjnego</w:t>
                  </w:r>
                </w:p>
              </w:tc>
              <w:tc>
                <w:tcPr>
                  <w:tcW w:w="662"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TAK</w:t>
                  </w:r>
                </w:p>
              </w:tc>
              <w:tc>
                <w:tcPr>
                  <w:tcW w:w="581" w:type="dxa"/>
                  <w:gridSpan w:val="2"/>
                  <w:tcBorders>
                    <w:top w:val="single" w:sz="4" w:space="0" w:color="000000"/>
                    <w:left w:val="single" w:sz="4" w:space="0" w:color="000000"/>
                    <w:bottom w:val="single" w:sz="4" w:space="0" w:color="000000"/>
                  </w:tcBorders>
                  <w:shd w:val="clear" w:color="auto" w:fill="EEECE1"/>
                </w:tcPr>
                <w:p w:rsidR="00304630" w:rsidRDefault="00304630">
                  <w:pPr>
                    <w:snapToGrid w:val="0"/>
                    <w:rPr>
                      <w:i/>
                      <w:sz w:val="22"/>
                      <w:szCs w:val="22"/>
                    </w:rPr>
                  </w:pPr>
                  <w:r>
                    <w:rPr>
                      <w:i/>
                      <w:sz w:val="22"/>
                      <w:szCs w:val="22"/>
                    </w:rPr>
                    <w:t>NIE</w:t>
                  </w:r>
                </w:p>
              </w:tc>
              <w:tc>
                <w:tcPr>
                  <w:tcW w:w="120" w:type="dxa"/>
                  <w:tcBorders>
                    <w:left w:val="single" w:sz="4" w:space="0" w:color="000000"/>
                  </w:tcBorders>
                  <w:shd w:val="clear" w:color="auto" w:fill="auto"/>
                </w:tcPr>
                <w:p w:rsidR="00304630" w:rsidRDefault="00304630">
                  <w:pPr>
                    <w:snapToGrid w:val="0"/>
                    <w:rPr>
                      <w:sz w:val="22"/>
                      <w:szCs w:val="22"/>
                    </w:rPr>
                  </w:pPr>
                </w:p>
              </w:tc>
              <w:tc>
                <w:tcPr>
                  <w:tcW w:w="40" w:type="dxa"/>
                  <w:shd w:val="clear" w:color="auto" w:fill="auto"/>
                </w:tcPr>
                <w:p w:rsidR="00304630" w:rsidRDefault="00304630">
                  <w:pPr>
                    <w:snapToGrid w:val="0"/>
                    <w:rPr>
                      <w:szCs w:val="24"/>
                    </w:rPr>
                  </w:pPr>
                </w:p>
              </w:tc>
              <w:tc>
                <w:tcPr>
                  <w:tcW w:w="40" w:type="dxa"/>
                  <w:shd w:val="clear" w:color="auto" w:fill="auto"/>
                </w:tcPr>
                <w:p w:rsidR="00304630" w:rsidRDefault="00304630">
                  <w:pPr>
                    <w:snapToGrid w:val="0"/>
                    <w:rPr>
                      <w:szCs w:val="24"/>
                    </w:rPr>
                  </w:pPr>
                </w:p>
              </w:tc>
              <w:tc>
                <w:tcPr>
                  <w:tcW w:w="40" w:type="dxa"/>
                  <w:shd w:val="clear" w:color="auto" w:fill="auto"/>
                </w:tcPr>
                <w:p w:rsidR="00304630" w:rsidRDefault="00304630">
                  <w:pPr>
                    <w:snapToGrid w:val="0"/>
                    <w:rPr>
                      <w:szCs w:val="24"/>
                    </w:rPr>
                  </w:pPr>
                </w:p>
              </w:tc>
            </w:tr>
          </w:tbl>
          <w:p w:rsidR="00304630" w:rsidRDefault="00304630">
            <w:pPr>
              <w:rPr>
                <w:szCs w:val="24"/>
              </w:rPr>
            </w:pPr>
          </w:p>
        </w:tc>
        <w:tc>
          <w:tcPr>
            <w:tcW w:w="239" w:type="dxa"/>
            <w:shd w:val="clear" w:color="auto" w:fill="auto"/>
          </w:tcPr>
          <w:p w:rsidR="00304630" w:rsidRDefault="00304630">
            <w:pPr>
              <w:tabs>
                <w:tab w:val="left" w:pos="-284"/>
              </w:tabs>
              <w:snapToGrid w:val="0"/>
              <w:spacing w:line="240" w:lineRule="exact"/>
              <w:jc w:val="center"/>
              <w:rPr>
                <w:szCs w:val="24"/>
              </w:rPr>
            </w:pPr>
          </w:p>
        </w:tc>
        <w:tc>
          <w:tcPr>
            <w:tcW w:w="256" w:type="dxa"/>
            <w:gridSpan w:val="2"/>
            <w:shd w:val="clear" w:color="auto" w:fill="auto"/>
          </w:tcPr>
          <w:p w:rsidR="00304630" w:rsidRDefault="00304630">
            <w:pPr>
              <w:tabs>
                <w:tab w:val="left" w:pos="-284"/>
              </w:tabs>
              <w:snapToGrid w:val="0"/>
              <w:spacing w:line="240" w:lineRule="exact"/>
              <w:jc w:val="center"/>
              <w:rPr>
                <w:szCs w:val="24"/>
              </w:rPr>
            </w:pPr>
          </w:p>
        </w:tc>
      </w:tr>
    </w:tbl>
    <w:p w:rsidR="00304630" w:rsidRDefault="00304630">
      <w:pPr>
        <w:sectPr w:rsidR="00304630">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418" w:header="720" w:footer="720" w:gutter="0"/>
          <w:cols w:space="708"/>
          <w:titlePg/>
          <w:docGrid w:linePitch="326"/>
        </w:sectPr>
      </w:pPr>
    </w:p>
    <w:p w:rsidR="00304630" w:rsidRDefault="00304630">
      <w:pPr>
        <w:pStyle w:val="IHEADING1"/>
      </w:pPr>
      <w:bookmarkStart w:id="38" w:name="__RefHeading__79_493284622"/>
      <w:bookmarkEnd w:id="38"/>
      <w:r>
        <w:lastRenderedPageBreak/>
        <w:t>OŚWIADCZENIE WNIOSKODAWCY</w:t>
      </w:r>
    </w:p>
    <w:p w:rsidR="00304630" w:rsidRDefault="00304630">
      <w:pPr>
        <w:tabs>
          <w:tab w:val="left" w:pos="-284"/>
        </w:tabs>
        <w:spacing w:after="120" w:line="240" w:lineRule="exact"/>
        <w:jc w:val="both"/>
        <w:rPr>
          <w:szCs w:val="24"/>
        </w:rPr>
      </w:pPr>
      <w:r>
        <w:rPr>
          <w:szCs w:val="24"/>
        </w:rPr>
        <w:t xml:space="preserve">Wnioskodawca, reprezentowany przez niżej podpisanego, będącego upoważnionym sygnatariuszem wnioskodawcy, w kontekście bieżącego zaproszenia do składania wniosków,  reprezentującego któregokolwiek z partnerów w proponowanym Projekcie, niniejszym oświadcza, że: </w:t>
      </w:r>
    </w:p>
    <w:p w:rsidR="00304630" w:rsidRDefault="00304630">
      <w:pPr>
        <w:tabs>
          <w:tab w:val="left" w:pos="-284"/>
          <w:tab w:val="left" w:pos="284"/>
        </w:tabs>
        <w:spacing w:line="240" w:lineRule="exact"/>
        <w:ind w:left="284" w:hanging="284"/>
        <w:jc w:val="both"/>
        <w:rPr>
          <w:szCs w:val="24"/>
        </w:rPr>
      </w:pPr>
      <w:r>
        <w:rPr>
          <w:szCs w:val="24"/>
        </w:rPr>
        <w:t>⁭</w:t>
      </w:r>
      <w:r>
        <w:rPr>
          <w:szCs w:val="24"/>
        </w:rPr>
        <w:tab/>
        <w:t>wnioskodawca posiada źródła finansowania oraz wiedzę techniczną i kwalifikacje określone w części 2 Wytycznych dla Wnioskodawców;</w:t>
      </w:r>
    </w:p>
    <w:p w:rsidR="00304630" w:rsidRDefault="00304630">
      <w:pPr>
        <w:tabs>
          <w:tab w:val="left" w:pos="-284"/>
          <w:tab w:val="left" w:pos="284"/>
        </w:tabs>
        <w:spacing w:line="240" w:lineRule="exact"/>
        <w:ind w:left="284" w:hanging="284"/>
        <w:jc w:val="both"/>
        <w:rPr>
          <w:szCs w:val="24"/>
        </w:rPr>
      </w:pPr>
    </w:p>
    <w:p w:rsidR="00304630" w:rsidRDefault="00304630">
      <w:pPr>
        <w:tabs>
          <w:tab w:val="left" w:pos="-284"/>
          <w:tab w:val="left" w:pos="284"/>
        </w:tabs>
        <w:spacing w:line="240" w:lineRule="exact"/>
        <w:ind w:left="284" w:hanging="284"/>
        <w:jc w:val="both"/>
        <w:rPr>
          <w:szCs w:val="24"/>
        </w:rPr>
      </w:pPr>
      <w:r>
        <w:rPr>
          <w:szCs w:val="24"/>
        </w:rPr>
        <w:t>⁭</w:t>
      </w:r>
      <w:r>
        <w:rPr>
          <w:szCs w:val="24"/>
        </w:rPr>
        <w:tab/>
        <w:t>wnioskodawca zobowiązuje się przestrzegać obowiązków przewidzianych w oświadczeniu, w sprawie partnerstwa we wniosku o dofinansowanie grantowe oraz zasad dobrej praktyki partnerstwa, jak określono w części III. 2 (OŚWIADCZENIE PARTNERSTWA) niniejszego wniosku aplikacyjnego;</w:t>
      </w:r>
    </w:p>
    <w:p w:rsidR="00304630" w:rsidRDefault="00304630">
      <w:pPr>
        <w:tabs>
          <w:tab w:val="left" w:pos="-284"/>
          <w:tab w:val="left" w:pos="284"/>
        </w:tabs>
        <w:spacing w:line="240" w:lineRule="exact"/>
        <w:ind w:left="284" w:hanging="284"/>
        <w:jc w:val="both"/>
        <w:rPr>
          <w:szCs w:val="24"/>
        </w:rPr>
      </w:pPr>
    </w:p>
    <w:p w:rsidR="00304630" w:rsidRDefault="00304630">
      <w:pPr>
        <w:tabs>
          <w:tab w:val="left" w:pos="-284"/>
          <w:tab w:val="left" w:pos="284"/>
        </w:tabs>
        <w:spacing w:line="240" w:lineRule="exact"/>
        <w:ind w:left="284" w:hanging="284"/>
        <w:jc w:val="both"/>
        <w:rPr>
          <w:szCs w:val="24"/>
        </w:rPr>
      </w:pPr>
      <w:r>
        <w:rPr>
          <w:szCs w:val="24"/>
        </w:rPr>
        <w:t>⁭</w:t>
      </w:r>
      <w:r>
        <w:rPr>
          <w:szCs w:val="24"/>
        </w:rPr>
        <w:tab/>
        <w:t>wnioskodawca jest bezpośrednio odpowiedzialny za przygotowanie, zarządzanie i wdrażanie przedmiotowego projektu wraz z partnerami uczestniczącymi w projekcie, jeśli dotyczy, oraz nie działa w charakterze pośrednika;</w:t>
      </w:r>
    </w:p>
    <w:p w:rsidR="00304630" w:rsidRDefault="00304630">
      <w:pPr>
        <w:tabs>
          <w:tab w:val="left" w:pos="-284"/>
          <w:tab w:val="left" w:pos="284"/>
        </w:tabs>
        <w:spacing w:line="240" w:lineRule="exact"/>
        <w:ind w:left="284" w:hanging="284"/>
        <w:jc w:val="both"/>
        <w:rPr>
          <w:szCs w:val="24"/>
        </w:rPr>
      </w:pPr>
    </w:p>
    <w:p w:rsidR="00304630" w:rsidRDefault="00304630">
      <w:pPr>
        <w:tabs>
          <w:tab w:val="left" w:pos="-284"/>
          <w:tab w:val="left" w:pos="284"/>
        </w:tabs>
        <w:spacing w:line="240" w:lineRule="exact"/>
        <w:ind w:left="284" w:hanging="284"/>
        <w:jc w:val="both"/>
        <w:rPr>
          <w:szCs w:val="24"/>
        </w:rPr>
      </w:pPr>
      <w:r>
        <w:rPr>
          <w:szCs w:val="24"/>
        </w:rPr>
        <w:t>⁭</w:t>
      </w:r>
      <w:r>
        <w:rPr>
          <w:szCs w:val="24"/>
        </w:rPr>
        <w:tab/>
        <w:t>wnioskodawca i jego partnerzy nie są w sytuacji wykluczającej z udziału w umowach wyszczególnionych w części 2.3.3 Praktycznego Przewodnika po procedurach zawierania umów dla zewnętrznych działań Wspólnot Europejskich (dostępnych na stronie internetowej:</w:t>
      </w:r>
      <w:hyperlink r:id="rId15" w:history="1">
        <w:r>
          <w:rPr>
            <w:rStyle w:val="Hyperlink"/>
          </w:rPr>
          <w:t>http://ec.europa.eu/europeaid/work/procedures/implementation/index_en.htm</w:t>
        </w:r>
      </w:hyperlink>
      <w:r>
        <w:rPr>
          <w:szCs w:val="24"/>
        </w:rPr>
        <w:t>)co oznacza, że zostaną oni wykluczeni z udziału w zamówieniach publicznych, jeżeli:</w:t>
      </w:r>
    </w:p>
    <w:p w:rsidR="00304630" w:rsidRDefault="00304630">
      <w:pPr>
        <w:tabs>
          <w:tab w:val="left" w:pos="-284"/>
          <w:tab w:val="left" w:pos="284"/>
        </w:tabs>
        <w:spacing w:line="240" w:lineRule="exact"/>
        <w:ind w:left="284" w:hanging="284"/>
        <w:jc w:val="both"/>
        <w:rPr>
          <w:szCs w:val="24"/>
        </w:rPr>
      </w:pPr>
    </w:p>
    <w:p w:rsidR="00304630" w:rsidRDefault="00304630">
      <w:pPr>
        <w:autoSpaceDE w:val="0"/>
        <w:ind w:left="568" w:hanging="284"/>
        <w:jc w:val="both"/>
        <w:rPr>
          <w:szCs w:val="24"/>
        </w:rPr>
      </w:pPr>
      <w:r>
        <w:rPr>
          <w:szCs w:val="24"/>
        </w:rPr>
        <w:t>a) znajdują się w stanie upadłości lub likwidacji, ich działalność podlega nadzorowi sądowemu, zawarli ugodę z wierzycielami, zawiesili prowadzenie działalności gospodarczej, podlegają postępowaniu sądowemu dotyczącemu powyższych spraw lub znajdują się w analogicznej sytuacji wynikającej z podobnej procedury przewidzianej w ustawodawstwie lub regulacjach krajowych;</w:t>
      </w:r>
    </w:p>
    <w:p w:rsidR="00304630" w:rsidRDefault="00304630">
      <w:pPr>
        <w:autoSpaceDE w:val="0"/>
        <w:ind w:left="568" w:hanging="284"/>
        <w:jc w:val="both"/>
        <w:rPr>
          <w:szCs w:val="24"/>
        </w:rPr>
      </w:pPr>
      <w:r>
        <w:rPr>
          <w:szCs w:val="24"/>
        </w:rPr>
        <w:t xml:space="preserve">b) zostali skazani za przestępstwo dotyczące etyki zawodowej prawomocnym wyrokiem mającym moc prawną na podstawie formuły </w:t>
      </w:r>
      <w:r>
        <w:rPr>
          <w:i/>
          <w:iCs/>
          <w:szCs w:val="24"/>
        </w:rPr>
        <w:t>res judicata;</w:t>
      </w:r>
      <w:r>
        <w:rPr>
          <w:szCs w:val="24"/>
        </w:rPr>
        <w:t xml:space="preserve"> (tj. od którego nie przysługuje środek odwoławczy);</w:t>
      </w:r>
    </w:p>
    <w:p w:rsidR="00304630" w:rsidRDefault="00304630">
      <w:pPr>
        <w:autoSpaceDE w:val="0"/>
        <w:ind w:left="568" w:hanging="284"/>
        <w:jc w:val="both"/>
        <w:rPr>
          <w:szCs w:val="24"/>
        </w:rPr>
      </w:pPr>
      <w:r>
        <w:rPr>
          <w:szCs w:val="24"/>
        </w:rPr>
        <w:t>c) są winni poważnego wykroczenia zawodowego, którego prawdziwość Wspólna Instytucja Zarządzająca może udowodnić;</w:t>
      </w:r>
    </w:p>
    <w:p w:rsidR="00304630" w:rsidRDefault="00304630">
      <w:pPr>
        <w:autoSpaceDE w:val="0"/>
        <w:ind w:left="568" w:hanging="284"/>
        <w:jc w:val="both"/>
        <w:rPr>
          <w:szCs w:val="24"/>
        </w:rPr>
      </w:pPr>
      <w:r>
        <w:rPr>
          <w:szCs w:val="24"/>
        </w:rPr>
        <w:t>d) nie wypełnili zobowiązań odnoszących się do opłacenia składek na ubezpieczenie społeczne lub płacenia podatków, zgodnie z przepisami kraju, w którym mają siedzibę lub kraju Wspólnej Instytucji Zarządzającej lub kraju realizacji umowy;</w:t>
      </w:r>
    </w:p>
    <w:p w:rsidR="00304630" w:rsidRDefault="00304630">
      <w:pPr>
        <w:autoSpaceDE w:val="0"/>
        <w:ind w:left="568" w:hanging="284"/>
        <w:jc w:val="both"/>
        <w:rPr>
          <w:szCs w:val="24"/>
        </w:rPr>
      </w:pPr>
      <w:r>
        <w:rPr>
          <w:szCs w:val="24"/>
        </w:rPr>
        <w:t xml:space="preserve">e) kiedykolwiek podlegali prawomocnemu wyrokowi, który ma moc prawną na podstawie formuły </w:t>
      </w:r>
      <w:r>
        <w:rPr>
          <w:i/>
          <w:iCs/>
          <w:szCs w:val="24"/>
        </w:rPr>
        <w:t>res judicata</w:t>
      </w:r>
      <w:r>
        <w:rPr>
          <w:szCs w:val="24"/>
        </w:rPr>
        <w:t xml:space="preserve"> za nadużycia finansowe, korupcję, zaangażowanie w działalność przestępczą lub każdą inną działalność naruszającą finansowe interesy Wspólnoty;</w:t>
      </w:r>
    </w:p>
    <w:p w:rsidR="00304630" w:rsidRDefault="00304630">
      <w:pPr>
        <w:autoSpaceDE w:val="0"/>
        <w:ind w:left="568" w:hanging="284"/>
        <w:jc w:val="both"/>
        <w:rPr>
          <w:szCs w:val="24"/>
        </w:rPr>
      </w:pPr>
      <w:r>
        <w:rPr>
          <w:szCs w:val="24"/>
        </w:rPr>
        <w:t>f) podlegają obecnie karze administracyjnej, o której mowa w Artykule 96(1) Rozporządzenia finansowego (BUDŻET) /w Artykule 99 Rozporządzenia finansowego (10. EFR).</w:t>
      </w:r>
    </w:p>
    <w:p w:rsidR="00304630" w:rsidRDefault="00304630">
      <w:pPr>
        <w:autoSpaceDE w:val="0"/>
        <w:jc w:val="both"/>
        <w:rPr>
          <w:szCs w:val="24"/>
        </w:rPr>
      </w:pPr>
    </w:p>
    <w:p w:rsidR="00304630" w:rsidRDefault="00304630">
      <w:pPr>
        <w:autoSpaceDE w:val="0"/>
        <w:jc w:val="both"/>
        <w:rPr>
          <w:szCs w:val="24"/>
        </w:rPr>
      </w:pPr>
      <w:r>
        <w:rPr>
          <w:szCs w:val="24"/>
        </w:rPr>
        <w:t>Punktów od (a) do (d) nie stosuje się w przypadku zapewnienia dostaw na szczególnie korzystnych warunkach od dostawcy definitywnie likwidującego swoją działalność albo od syndyków lub likwidatorów masy upadłościowej, poprzez układ z wierzycielami, lub w ramach podobnej procedury na mocy prawa krajowego.</w:t>
      </w:r>
    </w:p>
    <w:p w:rsidR="00304630" w:rsidRDefault="00304630">
      <w:pPr>
        <w:autoSpaceDE w:val="0"/>
        <w:jc w:val="both"/>
        <w:rPr>
          <w:szCs w:val="24"/>
        </w:rPr>
      </w:pPr>
    </w:p>
    <w:p w:rsidR="00304630" w:rsidRDefault="00304630">
      <w:pPr>
        <w:autoSpaceDE w:val="0"/>
        <w:rPr>
          <w:szCs w:val="24"/>
        </w:rPr>
      </w:pPr>
      <w:r>
        <w:rPr>
          <w:szCs w:val="24"/>
        </w:rPr>
        <w:t>Przypadki, o których mowa w punkcie (e) obejmują:</w:t>
      </w:r>
    </w:p>
    <w:p w:rsidR="00304630" w:rsidRDefault="00304630">
      <w:pPr>
        <w:numPr>
          <w:ilvl w:val="0"/>
          <w:numId w:val="8"/>
        </w:numPr>
        <w:autoSpaceDE w:val="0"/>
        <w:jc w:val="both"/>
        <w:rPr>
          <w:szCs w:val="24"/>
        </w:rPr>
      </w:pPr>
      <w:r>
        <w:rPr>
          <w:szCs w:val="24"/>
        </w:rPr>
        <w:t>Przypadki nadużyć finansowych, określonych w Artykule 1 Konwencji o ochronie interesów finansowych Wspólnot Europejskich, sporządzonej na mocy aktu Rady z dnia 26 lipca 1995</w:t>
      </w:r>
      <w:r>
        <w:rPr>
          <w:rStyle w:val="Znakiprzypiswdolnych"/>
          <w:sz w:val="24"/>
          <w:szCs w:val="24"/>
          <w:lang w:val="pl-PL"/>
        </w:rPr>
        <w:footnoteReference w:id="20"/>
      </w:r>
      <w:r>
        <w:rPr>
          <w:szCs w:val="24"/>
        </w:rPr>
        <w:t>;</w:t>
      </w:r>
    </w:p>
    <w:p w:rsidR="00304630" w:rsidRDefault="00304630">
      <w:pPr>
        <w:autoSpaceDE w:val="0"/>
        <w:jc w:val="both"/>
        <w:rPr>
          <w:szCs w:val="24"/>
        </w:rPr>
      </w:pPr>
    </w:p>
    <w:p w:rsidR="00304630" w:rsidRDefault="00304630">
      <w:pPr>
        <w:autoSpaceDE w:val="0"/>
        <w:jc w:val="both"/>
        <w:rPr>
          <w:szCs w:val="24"/>
        </w:rPr>
      </w:pPr>
    </w:p>
    <w:p w:rsidR="00304630" w:rsidRDefault="00304630">
      <w:pPr>
        <w:autoSpaceDE w:val="0"/>
        <w:ind w:left="567" w:hanging="283"/>
        <w:jc w:val="both"/>
        <w:rPr>
          <w:szCs w:val="24"/>
        </w:rPr>
      </w:pPr>
      <w:r>
        <w:rPr>
          <w:szCs w:val="24"/>
        </w:rPr>
        <w:t>2) przypadki korupcji, określone w Artykule 3 Konwencji w sprawie zwalczania korupcji, w którą zaangażowani są urzędnicy Wspólnot Europejskich lub urzędnicy Państw Członkowskich Unii Europejskiej, sporządzonej na mocy aktu Rady z dnia 26 maja 1997r.</w:t>
      </w:r>
      <w:r>
        <w:rPr>
          <w:rStyle w:val="Znakiprzypiswdolnych"/>
          <w:sz w:val="24"/>
          <w:szCs w:val="24"/>
          <w:lang w:val="pl-PL"/>
        </w:rPr>
        <w:footnoteReference w:id="21"/>
      </w:r>
      <w:r>
        <w:rPr>
          <w:szCs w:val="24"/>
        </w:rPr>
        <w:t>;</w:t>
      </w:r>
    </w:p>
    <w:p w:rsidR="00304630" w:rsidRDefault="00304630">
      <w:pPr>
        <w:autoSpaceDE w:val="0"/>
        <w:ind w:left="567" w:hanging="283"/>
        <w:jc w:val="both"/>
        <w:rPr>
          <w:szCs w:val="24"/>
        </w:rPr>
      </w:pPr>
      <w:r>
        <w:rPr>
          <w:szCs w:val="24"/>
        </w:rPr>
        <w:t>3) przypadki udziału w organizacjach przestępczych, zgodnie z określeniem zawartym w Artykule 2(1) Wspólnego Działania Rady 98/733/JHA</w:t>
      </w:r>
      <w:r>
        <w:rPr>
          <w:rStyle w:val="Znakiprzypiswdolnych"/>
          <w:sz w:val="24"/>
          <w:szCs w:val="24"/>
          <w:lang w:val="pl-PL"/>
        </w:rPr>
        <w:footnoteReference w:id="22"/>
      </w:r>
      <w:r>
        <w:rPr>
          <w:szCs w:val="24"/>
        </w:rPr>
        <w:t>;</w:t>
      </w:r>
    </w:p>
    <w:p w:rsidR="00304630" w:rsidRDefault="00304630">
      <w:pPr>
        <w:autoSpaceDE w:val="0"/>
        <w:ind w:left="567" w:hanging="283"/>
        <w:jc w:val="both"/>
        <w:rPr>
          <w:szCs w:val="24"/>
        </w:rPr>
      </w:pPr>
      <w:r>
        <w:rPr>
          <w:szCs w:val="24"/>
        </w:rPr>
        <w:t>4) przypadki prania brudnych pieniędzy, określone w Artykule 1 Dyrektywy Rady 91/308/EEC</w:t>
      </w:r>
      <w:r>
        <w:rPr>
          <w:rStyle w:val="Znakiprzypiswdolnych"/>
          <w:sz w:val="24"/>
          <w:szCs w:val="24"/>
          <w:lang w:val="pl-PL"/>
        </w:rPr>
        <w:footnoteReference w:id="23"/>
      </w:r>
      <w:r>
        <w:rPr>
          <w:szCs w:val="24"/>
        </w:rPr>
        <w:t>.</w:t>
      </w:r>
    </w:p>
    <w:p w:rsidR="00304630" w:rsidRDefault="00304630">
      <w:pPr>
        <w:tabs>
          <w:tab w:val="left" w:pos="-284"/>
          <w:tab w:val="left" w:pos="284"/>
        </w:tabs>
        <w:spacing w:line="240" w:lineRule="exact"/>
        <w:ind w:left="284" w:hanging="284"/>
        <w:jc w:val="both"/>
        <w:rPr>
          <w:szCs w:val="24"/>
        </w:rPr>
      </w:pPr>
    </w:p>
    <w:p w:rsidR="00304630" w:rsidRDefault="00304630">
      <w:pPr>
        <w:tabs>
          <w:tab w:val="left" w:pos="-284"/>
          <w:tab w:val="left" w:pos="284"/>
        </w:tabs>
        <w:spacing w:line="240" w:lineRule="exact"/>
        <w:ind w:left="284" w:hanging="284"/>
        <w:jc w:val="both"/>
        <w:rPr>
          <w:szCs w:val="24"/>
        </w:rPr>
      </w:pPr>
    </w:p>
    <w:p w:rsidR="00304630" w:rsidRDefault="00304630">
      <w:pPr>
        <w:tabs>
          <w:tab w:val="left" w:pos="-284"/>
          <w:tab w:val="left" w:pos="284"/>
        </w:tabs>
        <w:spacing w:line="240" w:lineRule="exact"/>
        <w:ind w:left="284" w:hanging="284"/>
        <w:jc w:val="both"/>
        <w:rPr>
          <w:szCs w:val="24"/>
        </w:rPr>
      </w:pPr>
      <w:r>
        <w:rPr>
          <w:szCs w:val="24"/>
        </w:rPr>
        <w:tab/>
        <w:t xml:space="preserve">Ponadto, uznaje się, że, jeżeli bierzemy udział będąc w jednej z tych sytuacji, możemy zostać wykluczeni z innych procedur zgodnie z częścią 2.3.5 Praktycznego Przewodnika; </w:t>
      </w:r>
    </w:p>
    <w:p w:rsidR="00304630" w:rsidRDefault="00304630">
      <w:pPr>
        <w:tabs>
          <w:tab w:val="left" w:pos="-284"/>
          <w:tab w:val="left" w:pos="284"/>
        </w:tabs>
        <w:spacing w:line="240" w:lineRule="exact"/>
        <w:ind w:left="284" w:hanging="284"/>
        <w:jc w:val="both"/>
        <w:rPr>
          <w:szCs w:val="24"/>
        </w:rPr>
      </w:pPr>
    </w:p>
    <w:p w:rsidR="00304630" w:rsidRDefault="00304630">
      <w:pPr>
        <w:tabs>
          <w:tab w:val="left" w:pos="-284"/>
          <w:tab w:val="left" w:pos="284"/>
        </w:tabs>
        <w:spacing w:line="240" w:lineRule="exact"/>
        <w:ind w:left="284" w:hanging="284"/>
        <w:jc w:val="both"/>
        <w:rPr>
          <w:szCs w:val="24"/>
        </w:rPr>
      </w:pPr>
      <w:r>
        <w:rPr>
          <w:szCs w:val="24"/>
        </w:rPr>
        <w:t>⁭</w:t>
      </w:r>
      <w:r>
        <w:rPr>
          <w:szCs w:val="24"/>
        </w:rPr>
        <w:tab/>
        <w:t>wnioskodawca i jego partner (jeśli występuje) jest proszony o niezwłoczne dostarczenie dokumentów uzupełniających przewidzianych zgodnie z częścią 2.2.1 Wytycznych dla Wnioskodawców;</w:t>
      </w:r>
    </w:p>
    <w:p w:rsidR="00304630" w:rsidRDefault="00304630">
      <w:pPr>
        <w:tabs>
          <w:tab w:val="left" w:pos="-284"/>
          <w:tab w:val="left" w:pos="284"/>
        </w:tabs>
        <w:spacing w:line="240" w:lineRule="exact"/>
        <w:ind w:left="284" w:hanging="284"/>
        <w:jc w:val="both"/>
        <w:rPr>
          <w:szCs w:val="24"/>
        </w:rPr>
      </w:pPr>
      <w:r>
        <w:rPr>
          <w:szCs w:val="24"/>
        </w:rPr>
        <w:t>⁭</w:t>
      </w:r>
      <w:r>
        <w:rPr>
          <w:szCs w:val="24"/>
        </w:rPr>
        <w:tab/>
        <w:t>wnioskodawca i jego partner (jeśli występuje) posiadają upoważnienie zgodnie z kryteriami określonymi w części 2.1.1 i 2.1.2 Wytycznych dla Wnioskodawców;</w:t>
      </w:r>
    </w:p>
    <w:p w:rsidR="00304630" w:rsidRDefault="00304630">
      <w:pPr>
        <w:tabs>
          <w:tab w:val="left" w:pos="-284"/>
          <w:tab w:val="left" w:pos="284"/>
        </w:tabs>
        <w:spacing w:line="240" w:lineRule="exact"/>
        <w:ind w:left="284" w:hanging="284"/>
        <w:jc w:val="both"/>
        <w:rPr>
          <w:szCs w:val="24"/>
        </w:rPr>
      </w:pPr>
      <w:r>
        <w:rPr>
          <w:szCs w:val="24"/>
        </w:rPr>
        <w:t>⁭</w:t>
      </w:r>
      <w:r>
        <w:rPr>
          <w:szCs w:val="24"/>
        </w:rPr>
        <w:tab/>
        <w:t xml:space="preserve">jeżeli zarekomendowano udzielenie dofinansowania grantowego, wnioskodawca akceptuje warunki sformułowane w Standardowej Umowie załączonej do Wytycznych dla Wnioskodawców (Załącznik F); </w:t>
      </w:r>
    </w:p>
    <w:p w:rsidR="00304630" w:rsidRDefault="00304630">
      <w:pPr>
        <w:tabs>
          <w:tab w:val="left" w:pos="284"/>
        </w:tabs>
        <w:ind w:left="284" w:hanging="284"/>
        <w:jc w:val="both"/>
        <w:rPr>
          <w:szCs w:val="24"/>
        </w:rPr>
      </w:pPr>
      <w:r>
        <w:rPr>
          <w:szCs w:val="24"/>
        </w:rPr>
        <w:t>⁭</w:t>
      </w:r>
      <w:r>
        <w:rPr>
          <w:szCs w:val="24"/>
        </w:rPr>
        <w:tab/>
        <w:t>wnioskodawca i jego partnerzy są świadomi, iż dla celów zabezpieczenia interesów finansowych Wspólnot, ich dane osobowe mogą zostać przeniesione do wewnętrznych podmiotów audytowych., Europejskiego Trybunału Obrachunkowego, zespołu ds. Nieprawidłowości Finansowych lub Europejskiego Urzędu ds. Zwalczania Nadużyć finansowych.</w:t>
      </w:r>
    </w:p>
    <w:p w:rsidR="00304630" w:rsidRDefault="00304630">
      <w:pPr>
        <w:tabs>
          <w:tab w:val="left" w:pos="-284"/>
        </w:tabs>
        <w:spacing w:line="240" w:lineRule="exact"/>
        <w:jc w:val="both"/>
        <w:rPr>
          <w:szCs w:val="24"/>
        </w:rPr>
      </w:pPr>
    </w:p>
    <w:p w:rsidR="00304630" w:rsidRDefault="00304630">
      <w:pPr>
        <w:tabs>
          <w:tab w:val="left" w:pos="-284"/>
        </w:tabs>
        <w:spacing w:after="120" w:line="240" w:lineRule="exact"/>
        <w:jc w:val="both"/>
        <w:rPr>
          <w:szCs w:val="24"/>
        </w:rPr>
      </w:pPr>
      <w:r>
        <w:rPr>
          <w:szCs w:val="24"/>
        </w:rPr>
        <w:t>Wnioski o dofinansowanie grantowe zostały przedłożone (lub mają być przedłożone) Instytucjom europejskim, Europejskiemu Funduszowi Rozwoju i Państwom Członkowskim Unii Europejskiej w ciągu ostatnich 12 miesięcy:</w:t>
      </w:r>
    </w:p>
    <w:p w:rsidR="00304630" w:rsidRDefault="00304630">
      <w:pPr>
        <w:numPr>
          <w:ilvl w:val="0"/>
          <w:numId w:val="20"/>
        </w:numPr>
        <w:tabs>
          <w:tab w:val="left" w:pos="-284"/>
          <w:tab w:val="left" w:pos="567"/>
        </w:tabs>
        <w:spacing w:after="120" w:line="240" w:lineRule="exact"/>
        <w:ind w:left="568" w:hanging="284"/>
        <w:jc w:val="both"/>
        <w:rPr>
          <w:szCs w:val="24"/>
        </w:rPr>
      </w:pPr>
      <w:r>
        <w:rPr>
          <w:szCs w:val="24"/>
        </w:rPr>
        <w:t>&lt;wykazać wyłącznie projekty w ramach tego samego obszaru, co bieżący wniosek&gt;</w:t>
      </w:r>
    </w:p>
    <w:p w:rsidR="00304630" w:rsidRDefault="00304630">
      <w:pPr>
        <w:tabs>
          <w:tab w:val="left" w:pos="-284"/>
        </w:tabs>
        <w:spacing w:line="240" w:lineRule="exact"/>
        <w:jc w:val="both"/>
        <w:rPr>
          <w:szCs w:val="24"/>
        </w:rPr>
      </w:pPr>
      <w:r>
        <w:rPr>
          <w:szCs w:val="24"/>
        </w:rPr>
        <w:t xml:space="preserve">Wnioskodawca zapewnia o braku nakładania się lub powielania w odniesieniu do innych programów pomocowych. </w:t>
      </w:r>
    </w:p>
    <w:p w:rsidR="00304630" w:rsidRDefault="00304630">
      <w:pPr>
        <w:tabs>
          <w:tab w:val="left" w:pos="-284"/>
        </w:tabs>
        <w:spacing w:line="240" w:lineRule="exact"/>
        <w:rPr>
          <w:szCs w:val="24"/>
        </w:rPr>
      </w:pPr>
    </w:p>
    <w:p w:rsidR="00304630" w:rsidRDefault="00304630">
      <w:pPr>
        <w:tabs>
          <w:tab w:val="left" w:pos="-284"/>
        </w:tabs>
        <w:spacing w:line="240" w:lineRule="exact"/>
        <w:rPr>
          <w:szCs w:val="24"/>
        </w:rPr>
      </w:pPr>
      <w:r>
        <w:rPr>
          <w:szCs w:val="24"/>
        </w:rPr>
        <w:lastRenderedPageBreak/>
        <w:t>Wnioskodawca i jego partnerzy zachowają dokumenty związane z realizacją Projektu przez okres nie mniejszy niż 7 lat, licząc od daty zakończenia realizacji Projektu.</w:t>
      </w:r>
    </w:p>
    <w:p w:rsidR="00304630" w:rsidRDefault="00304630">
      <w:pPr>
        <w:tabs>
          <w:tab w:val="left" w:pos="-284"/>
        </w:tabs>
        <w:spacing w:line="240" w:lineRule="exact"/>
        <w:rPr>
          <w:szCs w:val="24"/>
        </w:rPr>
      </w:pPr>
    </w:p>
    <w:p w:rsidR="00304630" w:rsidRDefault="00304630">
      <w:pPr>
        <w:tabs>
          <w:tab w:val="left" w:pos="-284"/>
        </w:tabs>
        <w:spacing w:line="240" w:lineRule="exact"/>
      </w:pPr>
    </w:p>
    <w:p w:rsidR="00304630" w:rsidRDefault="00304630">
      <w:pPr>
        <w:tabs>
          <w:tab w:val="left" w:pos="-284"/>
        </w:tabs>
        <w:spacing w:line="240" w:lineRule="exact"/>
        <w:rPr>
          <w:szCs w:val="24"/>
        </w:rPr>
      </w:pPr>
    </w:p>
    <w:p w:rsidR="00304630" w:rsidRDefault="00304630">
      <w:pPr>
        <w:tabs>
          <w:tab w:val="left" w:pos="-284"/>
        </w:tabs>
        <w:spacing w:after="120" w:line="240" w:lineRule="exact"/>
        <w:rPr>
          <w:szCs w:val="24"/>
        </w:rPr>
      </w:pPr>
      <w:r>
        <w:rPr>
          <w:szCs w:val="24"/>
        </w:rPr>
        <w:t>Podpisany w imieniu wnioskodawcy</w:t>
      </w:r>
    </w:p>
    <w:tbl>
      <w:tblPr>
        <w:tblW w:w="0" w:type="auto"/>
        <w:tblInd w:w="5" w:type="dxa"/>
        <w:tblLayout w:type="fixed"/>
        <w:tblCellMar>
          <w:left w:w="0" w:type="dxa"/>
          <w:right w:w="0" w:type="dxa"/>
        </w:tblCellMar>
        <w:tblLook w:val="0000"/>
      </w:tblPr>
      <w:tblGrid>
        <w:gridCol w:w="3039"/>
        <w:gridCol w:w="6232"/>
      </w:tblGrid>
      <w:tr w:rsidR="00304630">
        <w:trPr>
          <w:cantSplit/>
          <w:trHeight w:val="210"/>
        </w:trPr>
        <w:tc>
          <w:tcPr>
            <w:tcW w:w="3039"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60" w:after="60"/>
              <w:rPr>
                <w:b/>
                <w:color w:val="000000"/>
                <w:sz w:val="22"/>
                <w:szCs w:val="22"/>
              </w:rPr>
            </w:pPr>
            <w:r>
              <w:rPr>
                <w:b/>
                <w:color w:val="000000"/>
                <w:sz w:val="22"/>
                <w:szCs w:val="22"/>
              </w:rPr>
              <w:t>Imię i nazwisko</w:t>
            </w:r>
          </w:p>
        </w:tc>
        <w:tc>
          <w:tcPr>
            <w:tcW w:w="623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60" w:after="60"/>
              <w:rPr>
                <w:b/>
                <w:color w:val="000000"/>
                <w:sz w:val="22"/>
                <w:szCs w:val="22"/>
              </w:rPr>
            </w:pPr>
          </w:p>
        </w:tc>
      </w:tr>
      <w:tr w:rsidR="00304630">
        <w:trPr>
          <w:cantSplit/>
          <w:trHeight w:val="393"/>
        </w:trPr>
        <w:tc>
          <w:tcPr>
            <w:tcW w:w="3039"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60" w:after="60"/>
              <w:rPr>
                <w:b/>
                <w:color w:val="000000"/>
                <w:sz w:val="22"/>
                <w:szCs w:val="22"/>
              </w:rPr>
            </w:pPr>
            <w:r>
              <w:rPr>
                <w:b/>
                <w:color w:val="000000"/>
                <w:sz w:val="22"/>
                <w:szCs w:val="22"/>
              </w:rPr>
              <w:t>Podpis i pieczątka</w:t>
            </w:r>
          </w:p>
        </w:tc>
        <w:tc>
          <w:tcPr>
            <w:tcW w:w="623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60" w:after="60"/>
              <w:rPr>
                <w:b/>
                <w:color w:val="000000"/>
                <w:sz w:val="22"/>
                <w:szCs w:val="22"/>
              </w:rPr>
            </w:pPr>
          </w:p>
        </w:tc>
      </w:tr>
      <w:tr w:rsidR="00304630">
        <w:trPr>
          <w:cantSplit/>
          <w:trHeight w:val="348"/>
        </w:trPr>
        <w:tc>
          <w:tcPr>
            <w:tcW w:w="3039"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60" w:after="60"/>
              <w:rPr>
                <w:b/>
                <w:color w:val="000000"/>
                <w:sz w:val="22"/>
                <w:szCs w:val="22"/>
              </w:rPr>
            </w:pPr>
            <w:r>
              <w:rPr>
                <w:b/>
                <w:color w:val="000000"/>
                <w:sz w:val="22"/>
                <w:szCs w:val="22"/>
              </w:rPr>
              <w:t>Stanowisko</w:t>
            </w:r>
          </w:p>
        </w:tc>
        <w:tc>
          <w:tcPr>
            <w:tcW w:w="623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60" w:after="60"/>
              <w:rPr>
                <w:b/>
                <w:color w:val="000000"/>
                <w:sz w:val="22"/>
                <w:szCs w:val="22"/>
              </w:rPr>
            </w:pPr>
          </w:p>
        </w:tc>
      </w:tr>
      <w:tr w:rsidR="00304630">
        <w:trPr>
          <w:cantSplit/>
          <w:trHeight w:val="393"/>
        </w:trPr>
        <w:tc>
          <w:tcPr>
            <w:tcW w:w="3039" w:type="dxa"/>
            <w:tcBorders>
              <w:top w:val="single" w:sz="4" w:space="0" w:color="000000"/>
              <w:left w:val="single" w:sz="4" w:space="0" w:color="000000"/>
              <w:bottom w:val="single" w:sz="4" w:space="0" w:color="000000"/>
            </w:tcBorders>
            <w:shd w:val="clear" w:color="auto" w:fill="E6E6E6"/>
          </w:tcPr>
          <w:p w:rsidR="00304630" w:rsidRDefault="00304630">
            <w:pPr>
              <w:snapToGrid w:val="0"/>
              <w:spacing w:before="60" w:after="60"/>
              <w:rPr>
                <w:b/>
                <w:color w:val="000000"/>
                <w:sz w:val="22"/>
                <w:szCs w:val="22"/>
              </w:rPr>
            </w:pPr>
            <w:r>
              <w:rPr>
                <w:b/>
                <w:color w:val="000000"/>
                <w:sz w:val="22"/>
                <w:szCs w:val="22"/>
              </w:rPr>
              <w:t>Data</w:t>
            </w:r>
          </w:p>
        </w:tc>
        <w:tc>
          <w:tcPr>
            <w:tcW w:w="6232" w:type="dxa"/>
            <w:tcBorders>
              <w:top w:val="single" w:sz="4" w:space="0" w:color="000000"/>
              <w:left w:val="single" w:sz="4" w:space="0" w:color="000000"/>
              <w:bottom w:val="single" w:sz="4" w:space="0" w:color="000000"/>
              <w:right w:val="single" w:sz="4" w:space="0" w:color="000000"/>
            </w:tcBorders>
            <w:shd w:val="clear" w:color="auto" w:fill="auto"/>
          </w:tcPr>
          <w:p w:rsidR="00304630" w:rsidRDefault="00304630">
            <w:pPr>
              <w:snapToGrid w:val="0"/>
              <w:spacing w:before="60" w:after="60"/>
              <w:rPr>
                <w:b/>
                <w:color w:val="000000"/>
                <w:sz w:val="22"/>
                <w:szCs w:val="22"/>
              </w:rPr>
            </w:pPr>
          </w:p>
        </w:tc>
      </w:tr>
      <w:bookmarkEnd w:id="35"/>
    </w:tbl>
    <w:p w:rsidR="00304630" w:rsidRDefault="00304630"/>
    <w:sectPr w:rsidR="00304630" w:rsidSect="00A86FCF">
      <w:headerReference w:type="even" r:id="rId16"/>
      <w:headerReference w:type="default" r:id="rId17"/>
      <w:footerReference w:type="even" r:id="rId18"/>
      <w:footerReference w:type="default" r:id="rId19"/>
      <w:headerReference w:type="first" r:id="rId20"/>
      <w:footerReference w:type="first" r:id="rId21"/>
      <w:pgSz w:w="11906" w:h="16838"/>
      <w:pgMar w:top="1410" w:right="1418" w:bottom="1410" w:left="1418" w:header="1134" w:footer="1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B78" w:rsidRDefault="00004B78">
      <w:r>
        <w:separator/>
      </w:r>
    </w:p>
  </w:endnote>
  <w:endnote w:type="continuationSeparator" w:id="0">
    <w:p w:rsidR="00004B78" w:rsidRDefault="00004B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Microsoft YaHei">
    <w:charset w:val="EE"/>
    <w:family w:val="auto"/>
    <w:pitch w:val="variable"/>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pPr>
      <w:pStyle w:val="Footer"/>
      <w:tabs>
        <w:tab w:val="right" w:pos="8931"/>
      </w:tabs>
      <w:ind w:right="360"/>
      <w:rPr>
        <w:rStyle w:val="PageNumber"/>
        <w:rFonts w:ascii="Times New Roman" w:hAnsi="Times New Roman"/>
        <w:sz w:val="18"/>
        <w:szCs w:val="18"/>
        <w:lang w:val="nl-NL"/>
      </w:rPr>
    </w:pPr>
    <w:r>
      <w:rPr>
        <w:rFonts w:ascii="Times New Roman" w:hAnsi="Times New Roman"/>
        <w:sz w:val="18"/>
        <w:szCs w:val="18"/>
        <w:lang w:val="nl-NL"/>
      </w:rPr>
      <w:t xml:space="preserve"> </w:t>
    </w:r>
    <w:r>
      <w:rPr>
        <w:rStyle w:val="PageNumber"/>
        <w:rFonts w:ascii="Times New Roman" w:hAnsi="Times New Roman"/>
        <w:sz w:val="18"/>
        <w:szCs w:val="18"/>
        <w:lang w:val="nl-NL"/>
      </w:rPr>
      <w:t xml:space="preserve">FORMULARZ WNIOSKU O DOTACJĘ </w:t>
    </w:r>
    <w:r>
      <w:rPr>
        <w:rStyle w:val="PageNumber"/>
        <w:rFonts w:ascii="Times New Roman" w:hAnsi="Times New Roman"/>
        <w:sz w:val="18"/>
        <w:szCs w:val="18"/>
        <w:lang w:val="nl-NL"/>
      </w:rPr>
      <w:t xml:space="preserve">–  </w:t>
    </w:r>
    <w:r w:rsidR="005A4EE6">
      <w:rPr>
        <w:rStyle w:val="PageNumber"/>
        <w:rFonts w:ascii="Times New Roman" w:hAnsi="Times New Roman"/>
        <w:sz w:val="18"/>
        <w:szCs w:val="18"/>
        <w:lang w:val="nl-NL"/>
      </w:rPr>
      <w:tab/>
    </w:r>
    <w:r>
      <w:rPr>
        <w:rStyle w:val="PageNumber"/>
        <w:rFonts w:ascii="Times New Roman" w:hAnsi="Times New Roman"/>
        <w:sz w:val="18"/>
        <w:szCs w:val="18"/>
        <w:lang w:val="nl-NL"/>
      </w:rPr>
      <w:t xml:space="preserve">            Strona </w:t>
    </w:r>
    <w:r w:rsidR="009D13B9">
      <w:rPr>
        <w:rStyle w:val="PageNumber"/>
        <w:sz w:val="18"/>
        <w:szCs w:val="18"/>
        <w:lang w:val="nl-NL"/>
      </w:rPr>
      <w:fldChar w:fldCharType="begin"/>
    </w:r>
    <w:r>
      <w:rPr>
        <w:rStyle w:val="PageNumber"/>
        <w:sz w:val="18"/>
        <w:szCs w:val="18"/>
        <w:lang w:val="nl-NL"/>
      </w:rPr>
      <w:instrText xml:space="preserve"> PAGE </w:instrText>
    </w:r>
    <w:r w:rsidR="009D13B9">
      <w:rPr>
        <w:rStyle w:val="PageNumber"/>
        <w:sz w:val="18"/>
        <w:szCs w:val="18"/>
        <w:lang w:val="nl-NL"/>
      </w:rPr>
      <w:fldChar w:fldCharType="separate"/>
    </w:r>
    <w:r w:rsidR="00F572F5">
      <w:rPr>
        <w:rStyle w:val="PageNumber"/>
        <w:noProof/>
        <w:sz w:val="18"/>
        <w:szCs w:val="18"/>
        <w:lang w:val="nl-NL"/>
      </w:rPr>
      <w:t>3</w:t>
    </w:r>
    <w:r w:rsidR="009D13B9">
      <w:rPr>
        <w:rStyle w:val="PageNumber"/>
        <w:sz w:val="18"/>
        <w:szCs w:val="18"/>
        <w:lang w:val="nl-NL"/>
      </w:rPr>
      <w:fldChar w:fldCharType="end"/>
    </w:r>
    <w:r>
      <w:rPr>
        <w:rStyle w:val="PageNumber"/>
        <w:rFonts w:ascii="Times New Roman" w:hAnsi="Times New Roman"/>
        <w:sz w:val="18"/>
        <w:szCs w:val="18"/>
        <w:lang w:val="nl-NL"/>
      </w:rPr>
      <w:t xml:space="preserve"> z 33</w:t>
    </w:r>
    <w:r>
      <w:rPr>
        <w:rStyle w:val="PageNumber"/>
        <w:rFonts w:ascii="Times New Roman" w:hAnsi="Times New Roman"/>
        <w:sz w:val="18"/>
        <w:szCs w:val="18"/>
        <w:lang w:val="nl-NL"/>
      </w:rPr>
      <w:br/>
    </w:r>
  </w:p>
  <w:p w:rsidR="00304630" w:rsidRDefault="00304630">
    <w:pPr>
      <w:pStyle w:val="Footer"/>
      <w:tabs>
        <w:tab w:val="right" w:pos="8931"/>
      </w:tabs>
      <w:ind w:right="360"/>
      <w:rPr>
        <w:rFonts w:ascii="Times New Roman" w:hAnsi="Times New Roman"/>
        <w:sz w:val="18"/>
        <w:szCs w:val="18"/>
        <w:lang w:val="nl-NL"/>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pPr>
      <w:pStyle w:val="Footer"/>
      <w:tabs>
        <w:tab w:val="right" w:pos="14175"/>
      </w:tabs>
      <w:ind w:right="360"/>
      <w:rPr>
        <w:rFonts w:ascii="Times New Roman" w:hAnsi="Times New Roman"/>
        <w:sz w:val="20"/>
        <w:szCs w:val="18"/>
        <w:lang w:val="nl-NL"/>
      </w:rPr>
    </w:pPr>
  </w:p>
  <w:p w:rsidR="00304630" w:rsidRDefault="00304630">
    <w:pPr>
      <w:pStyle w:val="Footer"/>
      <w:tabs>
        <w:tab w:val="left" w:pos="0"/>
        <w:tab w:val="right" w:pos="14175"/>
      </w:tabs>
      <w:ind w:right="360"/>
      <w:rPr>
        <w:rFonts w:ascii="Times New Roman" w:hAnsi="Times New Roman"/>
        <w:sz w:val="20"/>
        <w:szCs w:val="18"/>
        <w:lang w:val="nl-NL"/>
      </w:rPr>
    </w:pPr>
    <w:r>
      <w:rPr>
        <w:rFonts w:ascii="Times New Roman" w:hAnsi="Times New Roman"/>
        <w:sz w:val="20"/>
        <w:szCs w:val="18"/>
        <w:lang w:val="nl-NL"/>
      </w:rPr>
      <w:tab/>
    </w:r>
  </w:p>
  <w:p w:rsidR="00304630" w:rsidRDefault="00304630">
    <w:pPr>
      <w:pStyle w:val="Footer"/>
      <w:tabs>
        <w:tab w:val="right" w:pos="9072"/>
      </w:tabs>
      <w:ind w:right="360"/>
      <w:rPr>
        <w:rFonts w:ascii="Times New Roman" w:hAnsi="Times New Roman"/>
        <w:b/>
        <w:sz w:val="18"/>
        <w:szCs w:val="18"/>
        <w:lang w:val="nl-NL"/>
      </w:rPr>
    </w:pPr>
    <w:r>
      <w:rPr>
        <w:rFonts w:ascii="Times New Roman" w:hAnsi="Times New Roman"/>
        <w:b/>
        <w:sz w:val="18"/>
        <w:szCs w:val="18"/>
        <w:lang w:val="nl-NL"/>
      </w:rPr>
      <w:tab/>
    </w:r>
    <w:r>
      <w:rPr>
        <w:rFonts w:ascii="Times New Roman" w:hAnsi="Times New Roman"/>
        <w:b/>
        <w:sz w:val="18"/>
        <w:szCs w:val="18"/>
        <w:lang w:val="nl-NL"/>
      </w:rPr>
      <w:tab/>
    </w:r>
    <w:r>
      <w:rPr>
        <w:rFonts w:ascii="Times New Roman" w:hAnsi="Times New Roman"/>
        <w:b/>
        <w:sz w:val="18"/>
        <w:szCs w:val="18"/>
        <w:lang w:val="nl-NL"/>
      </w:rPr>
      <w:tab/>
    </w:r>
    <w:r>
      <w:rPr>
        <w:rFonts w:ascii="Times New Roman" w:hAnsi="Times New Roman"/>
        <w:b/>
        <w:sz w:val="18"/>
        <w:szCs w:val="18"/>
        <w:lang w:val="nl-NL"/>
      </w:rPr>
      <w:tab/>
    </w:r>
  </w:p>
  <w:p w:rsidR="00304630" w:rsidRDefault="00304630">
    <w:pPr>
      <w:rPr>
        <w:rStyle w:val="PageNumber"/>
        <w:sz w:val="18"/>
        <w:szCs w:val="18"/>
        <w:lang w:val="nl-NL"/>
      </w:rPr>
    </w:pPr>
    <w:r>
      <w:rPr>
        <w:sz w:val="18"/>
        <w:szCs w:val="18"/>
        <w:lang w:val="nl-NL"/>
      </w:rPr>
      <w:t xml:space="preserve">FORMULARZ WNIOSKU </w:t>
    </w:r>
    <w:r>
      <w:rPr>
        <w:sz w:val="18"/>
        <w:szCs w:val="18"/>
        <w:lang w:val="nl-NL"/>
      </w:rPr>
      <w:t xml:space="preserve">O DOTACJĘ – </w:t>
    </w:r>
    <w:r w:rsidR="005A4EE6">
      <w:rPr>
        <w:sz w:val="18"/>
        <w:szCs w:val="18"/>
        <w:lang w:val="nl-NL"/>
      </w:rPr>
      <w:t xml:space="preserve"> </w:t>
    </w:r>
    <w:r w:rsidR="005A4EE6">
      <w:rPr>
        <w:sz w:val="18"/>
        <w:szCs w:val="18"/>
      </w:rPr>
      <w:tab/>
    </w:r>
    <w:r w:rsidR="005A4EE6">
      <w:rPr>
        <w:sz w:val="18"/>
        <w:szCs w:val="18"/>
      </w:rPr>
      <w:tab/>
    </w:r>
    <w:r w:rsidR="005A4EE6">
      <w:rPr>
        <w:sz w:val="18"/>
        <w:szCs w:val="18"/>
      </w:rPr>
      <w:tab/>
    </w:r>
    <w:r w:rsidR="005A4EE6">
      <w:rPr>
        <w:sz w:val="18"/>
        <w:szCs w:val="18"/>
      </w:rPr>
      <w:tab/>
    </w:r>
    <w:r w:rsidR="005A4EE6">
      <w:rPr>
        <w:sz w:val="18"/>
        <w:szCs w:val="18"/>
      </w:rPr>
      <w:tab/>
    </w:r>
    <w:r w:rsidR="005A4EE6">
      <w:rPr>
        <w:sz w:val="18"/>
        <w:szCs w:val="18"/>
      </w:rPr>
      <w:tab/>
    </w:r>
    <w:r w:rsidR="005A4EE6">
      <w:rPr>
        <w:sz w:val="18"/>
        <w:szCs w:val="18"/>
      </w:rPr>
      <w:tab/>
    </w:r>
    <w:r>
      <w:rPr>
        <w:sz w:val="18"/>
        <w:szCs w:val="18"/>
      </w:rPr>
      <w:t xml:space="preserve">               Strona</w:t>
    </w:r>
    <w:r>
      <w:rPr>
        <w:sz w:val="18"/>
        <w:szCs w:val="18"/>
        <w:lang w:val="nl-NL"/>
      </w:rPr>
      <w:t xml:space="preserve"> </w:t>
    </w:r>
    <w:r w:rsidR="009D13B9">
      <w:rPr>
        <w:rStyle w:val="PageNumber"/>
        <w:sz w:val="18"/>
        <w:szCs w:val="18"/>
      </w:rPr>
      <w:fldChar w:fldCharType="begin"/>
    </w:r>
    <w:r>
      <w:rPr>
        <w:rStyle w:val="PageNumber"/>
        <w:sz w:val="18"/>
        <w:szCs w:val="18"/>
      </w:rPr>
      <w:instrText xml:space="preserve"> PAGE </w:instrText>
    </w:r>
    <w:r w:rsidR="009D13B9">
      <w:rPr>
        <w:rStyle w:val="PageNumber"/>
        <w:sz w:val="18"/>
        <w:szCs w:val="18"/>
      </w:rPr>
      <w:fldChar w:fldCharType="separate"/>
    </w:r>
    <w:r w:rsidR="00F572F5">
      <w:rPr>
        <w:rStyle w:val="PageNumber"/>
        <w:noProof/>
        <w:sz w:val="18"/>
        <w:szCs w:val="18"/>
      </w:rPr>
      <w:t>5</w:t>
    </w:r>
    <w:r w:rsidR="009D13B9">
      <w:rPr>
        <w:rStyle w:val="PageNumber"/>
        <w:sz w:val="18"/>
        <w:szCs w:val="18"/>
      </w:rPr>
      <w:fldChar w:fldCharType="end"/>
    </w:r>
    <w:r>
      <w:rPr>
        <w:rStyle w:val="PageNumber"/>
        <w:sz w:val="18"/>
        <w:szCs w:val="18"/>
        <w:lang w:val="nl-NL"/>
      </w:rPr>
      <w:t xml:space="preserve"> z </w:t>
    </w:r>
    <w:r w:rsidR="009D13B9">
      <w:rPr>
        <w:rStyle w:val="PageNumber"/>
        <w:sz w:val="18"/>
        <w:szCs w:val="18"/>
      </w:rPr>
      <w:fldChar w:fldCharType="begin"/>
    </w:r>
    <w:r>
      <w:rPr>
        <w:rStyle w:val="PageNumber"/>
        <w:sz w:val="18"/>
        <w:szCs w:val="18"/>
      </w:rPr>
      <w:instrText xml:space="preserve"> NUMPAGES \*Arabic </w:instrText>
    </w:r>
    <w:r w:rsidR="009D13B9">
      <w:rPr>
        <w:rStyle w:val="PageNumber"/>
        <w:sz w:val="18"/>
        <w:szCs w:val="18"/>
      </w:rPr>
      <w:fldChar w:fldCharType="separate"/>
    </w:r>
    <w:r w:rsidR="00F572F5">
      <w:rPr>
        <w:rStyle w:val="PageNumber"/>
        <w:noProof/>
        <w:sz w:val="18"/>
        <w:szCs w:val="18"/>
      </w:rPr>
      <w:t>31</w:t>
    </w:r>
    <w:r w:rsidR="009D13B9">
      <w:rPr>
        <w:rStyle w:val="PageNumber"/>
        <w:sz w:val="18"/>
        <w:szCs w:val="18"/>
      </w:rPr>
      <w:fldChar w:fldCharType="end"/>
    </w:r>
    <w:r>
      <w:rPr>
        <w:rStyle w:val="PageNumber"/>
        <w:sz w:val="18"/>
        <w:szCs w:val="18"/>
        <w:lang w:val="nl-NL"/>
      </w:rPr>
      <w:br/>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pPr>
      <w:rPr>
        <w:rStyle w:val="PageNumber"/>
        <w:sz w:val="18"/>
        <w:szCs w:val="18"/>
        <w:lang w:val="nl-NL"/>
      </w:rPr>
    </w:pPr>
    <w:r>
      <w:rPr>
        <w:sz w:val="18"/>
        <w:szCs w:val="18"/>
        <w:lang w:val="nl-NL"/>
      </w:rPr>
      <w:t xml:space="preserve">FORMULARZ WNIOSKU O DOTACJĘ –  </w:t>
    </w:r>
    <w:r w:rsidR="005A4EE6">
      <w:rPr>
        <w:sz w:val="18"/>
        <w:szCs w:val="18"/>
      </w:rPr>
      <w:tab/>
    </w:r>
    <w:r w:rsidR="005A4EE6">
      <w:rPr>
        <w:sz w:val="18"/>
        <w:szCs w:val="18"/>
      </w:rPr>
      <w:tab/>
    </w:r>
    <w:r w:rsidR="005A4EE6">
      <w:rPr>
        <w:sz w:val="18"/>
        <w:szCs w:val="18"/>
      </w:rPr>
      <w:tab/>
    </w:r>
    <w:r w:rsidR="005A4EE6">
      <w:rPr>
        <w:sz w:val="18"/>
        <w:szCs w:val="18"/>
      </w:rPr>
      <w:tab/>
    </w:r>
    <w:r w:rsidR="005A4EE6">
      <w:rPr>
        <w:sz w:val="18"/>
        <w:szCs w:val="18"/>
      </w:rPr>
      <w:tab/>
    </w:r>
    <w:r w:rsidR="005A4EE6">
      <w:rPr>
        <w:sz w:val="18"/>
        <w:szCs w:val="18"/>
      </w:rPr>
      <w:tab/>
    </w:r>
    <w:r w:rsidR="005A4EE6">
      <w:rPr>
        <w:sz w:val="18"/>
        <w:szCs w:val="18"/>
      </w:rPr>
      <w:tab/>
    </w:r>
    <w:r w:rsidR="005A4EE6">
      <w:rPr>
        <w:sz w:val="18"/>
        <w:szCs w:val="18"/>
      </w:rPr>
      <w:tab/>
    </w:r>
    <w:r>
      <w:rPr>
        <w:sz w:val="18"/>
        <w:szCs w:val="18"/>
      </w:rPr>
      <w:t xml:space="preserve">               Strona</w:t>
    </w:r>
    <w:r>
      <w:rPr>
        <w:sz w:val="18"/>
        <w:szCs w:val="18"/>
        <w:lang w:val="nl-NL"/>
      </w:rPr>
      <w:t xml:space="preserve"> </w:t>
    </w:r>
    <w:r w:rsidR="009D13B9">
      <w:rPr>
        <w:rStyle w:val="PageNumber"/>
        <w:sz w:val="18"/>
        <w:szCs w:val="18"/>
      </w:rPr>
      <w:fldChar w:fldCharType="begin"/>
    </w:r>
    <w:r>
      <w:rPr>
        <w:rStyle w:val="PageNumber"/>
        <w:sz w:val="18"/>
        <w:szCs w:val="18"/>
      </w:rPr>
      <w:instrText xml:space="preserve"> PAGE </w:instrText>
    </w:r>
    <w:r w:rsidR="009D13B9">
      <w:rPr>
        <w:rStyle w:val="PageNumber"/>
        <w:sz w:val="18"/>
        <w:szCs w:val="18"/>
      </w:rPr>
      <w:fldChar w:fldCharType="separate"/>
    </w:r>
    <w:r w:rsidR="00F572F5">
      <w:rPr>
        <w:rStyle w:val="PageNumber"/>
        <w:noProof/>
        <w:sz w:val="18"/>
        <w:szCs w:val="18"/>
      </w:rPr>
      <w:t>4</w:t>
    </w:r>
    <w:r w:rsidR="009D13B9">
      <w:rPr>
        <w:rStyle w:val="PageNumber"/>
        <w:sz w:val="18"/>
        <w:szCs w:val="18"/>
      </w:rPr>
      <w:fldChar w:fldCharType="end"/>
    </w:r>
    <w:r>
      <w:rPr>
        <w:rStyle w:val="PageNumber"/>
        <w:sz w:val="18"/>
        <w:szCs w:val="18"/>
        <w:lang w:val="nl-NL"/>
      </w:rPr>
      <w:t xml:space="preserve"> z </w:t>
    </w:r>
    <w:r w:rsidR="009D13B9">
      <w:rPr>
        <w:rStyle w:val="PageNumber"/>
        <w:sz w:val="18"/>
        <w:szCs w:val="18"/>
      </w:rPr>
      <w:fldChar w:fldCharType="begin"/>
    </w:r>
    <w:r>
      <w:rPr>
        <w:rStyle w:val="PageNumber"/>
        <w:sz w:val="18"/>
        <w:szCs w:val="18"/>
      </w:rPr>
      <w:instrText xml:space="preserve"> NUMPAGES \*Arabic </w:instrText>
    </w:r>
    <w:r w:rsidR="009D13B9">
      <w:rPr>
        <w:rStyle w:val="PageNumber"/>
        <w:sz w:val="18"/>
        <w:szCs w:val="18"/>
      </w:rPr>
      <w:fldChar w:fldCharType="separate"/>
    </w:r>
    <w:r w:rsidR="00F572F5">
      <w:rPr>
        <w:rStyle w:val="PageNumber"/>
        <w:noProof/>
        <w:sz w:val="18"/>
        <w:szCs w:val="18"/>
      </w:rPr>
      <w:t>31</w:t>
    </w:r>
    <w:r w:rsidR="009D13B9">
      <w:rPr>
        <w:rStyle w:val="PageNumber"/>
        <w:sz w:val="18"/>
        <w:szCs w:val="18"/>
      </w:rPr>
      <w:fldChar w:fldCharType="end"/>
    </w:r>
    <w:r>
      <w:rPr>
        <w:rStyle w:val="PageNumber"/>
        <w:sz w:val="18"/>
        <w:szCs w:val="18"/>
        <w:lang w:val="nl-NL"/>
      </w:rPr>
      <w:br/>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pPr>
      <w:rPr>
        <w:sz w:val="18"/>
        <w:szCs w:val="18"/>
      </w:rPr>
    </w:pPr>
    <w:r>
      <w:rPr>
        <w:sz w:val="18"/>
        <w:szCs w:val="18"/>
        <w:lang w:val="nl-NL"/>
      </w:rPr>
      <w:t xml:space="preserve">FORMULARZ </w:t>
    </w:r>
    <w:r>
      <w:rPr>
        <w:sz w:val="18"/>
        <w:szCs w:val="18"/>
        <w:lang w:val="nl-NL"/>
      </w:rPr>
      <w:t>WNIOSKU O DOTACJĘ –</w:t>
    </w:r>
    <w:r w:rsidR="005A4EE6">
      <w:rPr>
        <w:sz w:val="18"/>
        <w:szCs w:val="18"/>
      </w:rPr>
      <w:t xml:space="preserve">                                                                                         </w:t>
    </w:r>
    <w:r>
      <w:rPr>
        <w:sz w:val="18"/>
        <w:szCs w:val="18"/>
      </w:rPr>
      <w:t xml:space="preserve">                 Strona </w:t>
    </w:r>
    <w:r w:rsidR="009D13B9">
      <w:rPr>
        <w:sz w:val="18"/>
        <w:szCs w:val="18"/>
      </w:rPr>
      <w:fldChar w:fldCharType="begin"/>
    </w:r>
    <w:r>
      <w:rPr>
        <w:sz w:val="18"/>
        <w:szCs w:val="18"/>
      </w:rPr>
      <w:instrText xml:space="preserve"> PAGE </w:instrText>
    </w:r>
    <w:r w:rsidR="009D13B9">
      <w:rPr>
        <w:sz w:val="18"/>
        <w:szCs w:val="18"/>
      </w:rPr>
      <w:fldChar w:fldCharType="separate"/>
    </w:r>
    <w:r w:rsidR="00F572F5">
      <w:rPr>
        <w:noProof/>
        <w:sz w:val="18"/>
        <w:szCs w:val="18"/>
      </w:rPr>
      <w:t>31</w:t>
    </w:r>
    <w:r w:rsidR="009D13B9">
      <w:rPr>
        <w:sz w:val="18"/>
        <w:szCs w:val="18"/>
      </w:rPr>
      <w:fldChar w:fldCharType="end"/>
    </w:r>
    <w:r>
      <w:rPr>
        <w:sz w:val="18"/>
        <w:szCs w:val="18"/>
      </w:rPr>
      <w:t xml:space="preserve"> z 33</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B78" w:rsidRDefault="00004B78">
      <w:r>
        <w:separator/>
      </w:r>
    </w:p>
  </w:footnote>
  <w:footnote w:type="continuationSeparator" w:id="0">
    <w:p w:rsidR="00004B78" w:rsidRDefault="00004B78">
      <w:r>
        <w:continuationSeparator/>
      </w:r>
    </w:p>
  </w:footnote>
  <w:footnote w:id="1">
    <w:p w:rsidR="00304630" w:rsidRDefault="00304630">
      <w:pPr>
        <w:pStyle w:val="FootnoteText"/>
        <w:rPr>
          <w:sz w:val="16"/>
          <w:szCs w:val="16"/>
        </w:rPr>
      </w:pPr>
      <w:r>
        <w:rPr>
          <w:rStyle w:val="Znakiprzypiswdolnych"/>
        </w:rPr>
        <w:footnoteRef/>
      </w:r>
      <w:r>
        <w:rPr>
          <w:sz w:val="16"/>
          <w:szCs w:val="16"/>
        </w:rPr>
        <w:tab/>
        <w:t xml:space="preserve">      Instytucja Kontraktująca (IK) = Wspólna Instytucja Zarządzająca (WIZ) = Ministerstwo Rozwoju Regionalnego Rzeczpospolitej Polskiej</w:t>
      </w:r>
    </w:p>
  </w:footnote>
  <w:footnote w:id="2">
    <w:p w:rsidR="00304630" w:rsidRDefault="00304630">
      <w:pPr>
        <w:pStyle w:val="FootnoteText"/>
        <w:tabs>
          <w:tab w:val="left" w:pos="284"/>
        </w:tabs>
        <w:ind w:left="284" w:hanging="284"/>
        <w:rPr>
          <w:sz w:val="16"/>
        </w:rPr>
      </w:pPr>
      <w:r>
        <w:rPr>
          <w:rStyle w:val="Znakiprzypiswdolnych"/>
        </w:rPr>
        <w:footnoteRef/>
      </w:r>
      <w:r>
        <w:rPr>
          <w:sz w:val="16"/>
        </w:rPr>
        <w:tab/>
      </w:r>
      <w:r>
        <w:rPr>
          <w:sz w:val="16"/>
        </w:rPr>
        <w:t>Statut musi umożliwić ustalenie, że organizacja została powołana aktem objętym prawem krajowym danego państwa. W związku z tym, każda osoba prawna, której statut został ustanowiony w innym kraju, nie może być uznana za kwalifikowaną lokalna organizację.</w:t>
      </w:r>
    </w:p>
    <w:p w:rsidR="00304630" w:rsidRDefault="00304630">
      <w:pPr>
        <w:pStyle w:val="FootnoteText"/>
      </w:pPr>
    </w:p>
  </w:footnote>
  <w:footnote w:id="3">
    <w:p w:rsidR="00304630" w:rsidRDefault="00304630">
      <w:pPr>
        <w:pStyle w:val="FootnoteText"/>
      </w:pPr>
      <w:r>
        <w:rPr>
          <w:rStyle w:val="Znakiprzypiswdolnych"/>
        </w:rPr>
        <w:footnoteRef/>
      </w:r>
      <w:r>
        <w:tab/>
        <w:t xml:space="preserve"> </w:t>
      </w:r>
      <w:r>
        <w:t xml:space="preserve">Projekt </w:t>
      </w:r>
    </w:p>
  </w:footnote>
  <w:footnote w:id="4">
    <w:p w:rsidR="00304630" w:rsidRDefault="00304630">
      <w:pPr>
        <w:tabs>
          <w:tab w:val="left" w:pos="284"/>
        </w:tabs>
        <w:ind w:left="284" w:hanging="284"/>
        <w:rPr>
          <w:sz w:val="18"/>
          <w:szCs w:val="18"/>
        </w:rPr>
      </w:pPr>
      <w:r>
        <w:rPr>
          <w:rStyle w:val="Znakiprzypiswdolnych"/>
        </w:rPr>
        <w:footnoteRef/>
      </w:r>
      <w:r>
        <w:rPr>
          <w:sz w:val="18"/>
          <w:szCs w:val="18"/>
        </w:rPr>
        <w:tab/>
      </w:r>
      <w:r>
        <w:rPr>
          <w:sz w:val="18"/>
          <w:szCs w:val="18"/>
        </w:rPr>
        <w:t>,,Grupy docelowe” należy rozumieć jako grupy/jednostki, które odniosą bezpośrednie korzyści z realizacji projektu na poziomie realizacji projektu – Zobacz pkt. 2.3 w Części II dla wykazu.</w:t>
      </w:r>
    </w:p>
  </w:footnote>
  <w:footnote w:id="5">
    <w:p w:rsidR="00304630" w:rsidRDefault="00304630">
      <w:pPr>
        <w:pStyle w:val="FootnoteText"/>
        <w:tabs>
          <w:tab w:val="left" w:pos="284"/>
        </w:tabs>
        <w:ind w:left="284" w:hanging="284"/>
        <w:rPr>
          <w:spacing w:val="0"/>
          <w:sz w:val="18"/>
          <w:szCs w:val="18"/>
        </w:rPr>
      </w:pPr>
      <w:r>
        <w:rPr>
          <w:rStyle w:val="Znakiprzypiswdolnych"/>
        </w:rPr>
        <w:footnoteRef/>
      </w:r>
      <w:r>
        <w:tab/>
      </w:r>
      <w:r>
        <w:t>,,</w:t>
      </w:r>
      <w:r>
        <w:rPr>
          <w:spacing w:val="0"/>
          <w:sz w:val="18"/>
          <w:szCs w:val="18"/>
        </w:rPr>
        <w:t xml:space="preserve">Beneficjentów końcowych” należy rozumieć jako te grupy/jednostki, które odniosą korzyści z wdrożenia projektu w dłuższej perspektywie czasowej na poziomie społeczeństwa lub sektora jako całości. </w:t>
      </w:r>
    </w:p>
  </w:footnote>
  <w:footnote w:id="6">
    <w:p w:rsidR="00304630" w:rsidRDefault="00304630">
      <w:pPr>
        <w:pStyle w:val="FootnoteText"/>
        <w:rPr>
          <w:spacing w:val="0"/>
          <w:sz w:val="18"/>
          <w:szCs w:val="18"/>
        </w:rPr>
      </w:pPr>
      <w:r>
        <w:rPr>
          <w:rStyle w:val="Znakiprzypiswdolnych"/>
        </w:rPr>
        <w:footnoteRef/>
      </w:r>
      <w:r>
        <w:rPr>
          <w:spacing w:val="0"/>
          <w:sz w:val="18"/>
          <w:szCs w:val="18"/>
        </w:rPr>
        <w:tab/>
        <w:t xml:space="preserve">    </w:t>
      </w:r>
      <w:r>
        <w:rPr>
          <w:spacing w:val="0"/>
          <w:sz w:val="18"/>
          <w:szCs w:val="18"/>
        </w:rPr>
        <w:t>Oczekiwane rezultaty muszą być spójne z Matrycą logiczną</w:t>
      </w:r>
    </w:p>
  </w:footnote>
  <w:footnote w:id="7">
    <w:p w:rsidR="00304630" w:rsidRDefault="00304630">
      <w:pPr>
        <w:pStyle w:val="FootnoteText"/>
      </w:pPr>
      <w:r>
        <w:t>.</w:t>
      </w:r>
    </w:p>
  </w:footnote>
  <w:footnote w:id="8">
    <w:p w:rsidR="00304630" w:rsidRDefault="00304630">
      <w:pPr>
        <w:pStyle w:val="FootnoteText"/>
      </w:pPr>
      <w:r>
        <w:rPr>
          <w:rStyle w:val="Znakiprzypiswdolnych"/>
        </w:rPr>
        <w:footnoteRef/>
      </w:r>
      <w:r>
        <w:tab/>
        <w:t xml:space="preserve"> W wyjątkowych przypadkach i jeśli konieczne, aby osiągnąć cele projektu, należy podjąć pewne działania w innych regionach z obszaru poza Programem. Działania te należy wyszczególnić i uzasadnić we Wniosku aplikacyjnym. Z zastrzeżeniem końcowego zatwierdzenia przez WIZ przed podpisaniem Umowy grantowej.</w:t>
      </w:r>
    </w:p>
  </w:footnote>
  <w:footnote w:id="9">
    <w:p w:rsidR="00304630" w:rsidRDefault="00304630">
      <w:pPr>
        <w:pStyle w:val="FootnoteText"/>
        <w:tabs>
          <w:tab w:val="left" w:pos="284"/>
        </w:tabs>
        <w:ind w:left="284" w:hanging="284"/>
      </w:pPr>
      <w:r>
        <w:rPr>
          <w:rStyle w:val="Znakiprzypiswdolnych"/>
        </w:rPr>
        <w:footnoteRef/>
      </w:r>
      <w:r>
        <w:tab/>
      </w:r>
      <w:r>
        <w:t>Jeśli Darczyńcą jest Komisja Europejska lub państwo członkowskie, proszę określić linię budżetową WE, EFR lub państwo członkowskie UE.</w:t>
      </w:r>
    </w:p>
  </w:footnote>
  <w:footnote w:id="10">
    <w:p w:rsidR="00304630" w:rsidRDefault="00304630">
      <w:pPr>
        <w:pStyle w:val="FootnoteText"/>
        <w:rPr>
          <w:sz w:val="18"/>
          <w:szCs w:val="18"/>
        </w:rPr>
      </w:pPr>
      <w:r>
        <w:rPr>
          <w:rStyle w:val="Znakiprzypiswdolnych"/>
        </w:rPr>
        <w:footnoteRef/>
      </w:r>
      <w:r>
        <w:rPr>
          <w:sz w:val="18"/>
          <w:szCs w:val="18"/>
        </w:rPr>
        <w:tab/>
        <w:t xml:space="preserve">    </w:t>
      </w:r>
      <w:r>
        <w:rPr>
          <w:sz w:val="18"/>
          <w:szCs w:val="18"/>
        </w:rPr>
        <w:t>Proszę dodać tyle wierszy, ile potrzeba</w:t>
      </w:r>
    </w:p>
  </w:footnote>
  <w:footnote w:id="11">
    <w:p w:rsidR="00304630" w:rsidRDefault="00304630">
      <w:pPr>
        <w:pStyle w:val="FootnoteText"/>
        <w:tabs>
          <w:tab w:val="left" w:pos="284"/>
        </w:tabs>
        <w:ind w:left="284" w:hanging="284"/>
      </w:pPr>
      <w:r>
        <w:rPr>
          <w:rStyle w:val="Znakiprzypiswdolnych"/>
        </w:rPr>
        <w:footnoteRef/>
      </w:r>
      <w:r>
        <w:tab/>
        <w:t xml:space="preserve"> </w:t>
      </w:r>
      <w:r>
        <w:tab/>
      </w:r>
      <w:r>
        <w:t>Dla organizacji. Jeśli nie w jednym z państw wyszczególnionych w części 2.1.1 Wytycznych proszę określić lokalizację.</w:t>
      </w:r>
    </w:p>
  </w:footnote>
  <w:footnote w:id="12">
    <w:p w:rsidR="00304630" w:rsidRDefault="00304630">
      <w:pPr>
        <w:tabs>
          <w:tab w:val="left" w:pos="284"/>
        </w:tabs>
        <w:rPr>
          <w:sz w:val="20"/>
        </w:rPr>
      </w:pPr>
      <w:r>
        <w:rPr>
          <w:rStyle w:val="Znakiprzypiswdolnych"/>
        </w:rPr>
        <w:footnoteRef/>
      </w:r>
      <w:r>
        <w:rPr>
          <w:sz w:val="20"/>
        </w:rPr>
        <w:tab/>
      </w:r>
      <w:r>
        <w:rPr>
          <w:sz w:val="20"/>
        </w:rPr>
        <w:t>Np. Zrzeszenie/federacja/sojusz</w:t>
      </w:r>
    </w:p>
  </w:footnote>
  <w:footnote w:id="13">
    <w:p w:rsidR="00304630" w:rsidRDefault="00304630">
      <w:pPr>
        <w:pStyle w:val="FootnoteText"/>
        <w:tabs>
          <w:tab w:val="left" w:pos="284"/>
        </w:tabs>
        <w:ind w:left="284" w:hanging="284"/>
      </w:pPr>
      <w:r>
        <w:rPr>
          <w:rStyle w:val="Znakiprzypiswdolnych"/>
        </w:rPr>
        <w:footnoteRef/>
      </w:r>
      <w:r>
        <w:tab/>
      </w:r>
      <w:r>
        <w:t>N = poprzedni rok finansowy</w:t>
      </w:r>
    </w:p>
  </w:footnote>
  <w:footnote w:id="14">
    <w:p w:rsidR="00304630" w:rsidRDefault="00304630">
      <w:pPr>
        <w:pStyle w:val="FootnoteText"/>
        <w:tabs>
          <w:tab w:val="left" w:pos="284"/>
        </w:tabs>
        <w:ind w:left="284" w:hanging="284"/>
      </w:pPr>
      <w:r>
        <w:rPr>
          <w:rStyle w:val="Znakiprzypiswdolnych"/>
        </w:rPr>
        <w:footnoteRef/>
      </w:r>
      <w:r>
        <w:tab/>
      </w:r>
      <w:r>
        <w:t>Np. o charakterze non-profit, organ administracji rządowej, organizacja międzynarodowa</w:t>
      </w:r>
    </w:p>
  </w:footnote>
  <w:footnote w:id="15">
    <w:p w:rsidR="00304630" w:rsidRDefault="00304630">
      <w:pPr>
        <w:pStyle w:val="FootnoteText"/>
        <w:tabs>
          <w:tab w:val="left" w:pos="284"/>
        </w:tabs>
        <w:ind w:left="284" w:hanging="284"/>
      </w:pPr>
      <w:r>
        <w:rPr>
          <w:rStyle w:val="Znakiprzypiswdolnych"/>
        </w:rPr>
        <w:footnoteRef/>
      </w:r>
      <w:r>
        <w:tab/>
      </w:r>
      <w:r>
        <w:t>Jeśli nie w jednym z krajów wyszczególnionych w części 2.1.1 Wytycznych, proszę uzasadnić lokalizację</w:t>
      </w:r>
    </w:p>
  </w:footnote>
  <w:footnote w:id="16">
    <w:p w:rsidR="00304630" w:rsidRDefault="00304630">
      <w:pPr>
        <w:pStyle w:val="FootnoteText"/>
        <w:tabs>
          <w:tab w:val="left" w:pos="284"/>
        </w:tabs>
        <w:ind w:left="284" w:hanging="284"/>
      </w:pPr>
      <w:r>
        <w:rPr>
          <w:rStyle w:val="Znakiprzypiswdolnych"/>
        </w:rPr>
        <w:footnoteRef/>
      </w:r>
      <w:r>
        <w:tab/>
      </w:r>
      <w:r>
        <w:t>W odniesieniu do organizacji</w:t>
      </w:r>
    </w:p>
  </w:footnote>
  <w:footnote w:id="17">
    <w:p w:rsidR="00304630" w:rsidRDefault="00304630">
      <w:pPr>
        <w:pStyle w:val="FootnoteText"/>
        <w:tabs>
          <w:tab w:val="left" w:pos="284"/>
        </w:tabs>
        <w:ind w:left="284" w:hanging="284"/>
      </w:pPr>
      <w:r>
        <w:rPr>
          <w:rStyle w:val="Znakiprzypiswdolnych"/>
        </w:rPr>
        <w:footnoteRef/>
      </w:r>
      <w:r>
        <w:tab/>
      </w:r>
      <w:r>
        <w:t>N = poprzedni rok finansowy</w:t>
      </w:r>
    </w:p>
  </w:footnote>
  <w:footnote w:id="18">
    <w:p w:rsidR="00304630" w:rsidRDefault="00304630">
      <w:pPr>
        <w:pStyle w:val="FootnoteText"/>
        <w:tabs>
          <w:tab w:val="left" w:pos="284"/>
        </w:tabs>
        <w:ind w:left="284" w:hanging="284"/>
      </w:pPr>
      <w:r>
        <w:rPr>
          <w:rStyle w:val="Znakiprzypiswdolnych"/>
        </w:rPr>
        <w:footnoteRef/>
      </w:r>
      <w:r>
        <w:tab/>
      </w:r>
      <w:r>
        <w:t>W odniesieniu do organizacji</w:t>
      </w:r>
    </w:p>
  </w:footnote>
  <w:footnote w:id="19">
    <w:p w:rsidR="00304630" w:rsidRDefault="00304630">
      <w:pPr>
        <w:pStyle w:val="FootnoteText"/>
        <w:tabs>
          <w:tab w:val="left" w:pos="284"/>
        </w:tabs>
        <w:ind w:left="284" w:hanging="284"/>
      </w:pPr>
      <w:r>
        <w:rPr>
          <w:rStyle w:val="Znakiprzypiswdolnych"/>
        </w:rPr>
        <w:footnoteRef/>
      </w:r>
      <w:r>
        <w:tab/>
      </w:r>
      <w:r>
        <w:t xml:space="preserve">Np. o charakterze non-profit, jednostka administracji rządowej, organizacja międzynarodowa </w:t>
      </w:r>
    </w:p>
  </w:footnote>
  <w:footnote w:id="20">
    <w:p w:rsidR="00304630" w:rsidRDefault="00304630">
      <w:pPr>
        <w:autoSpaceDE w:val="0"/>
        <w:rPr>
          <w:sz w:val="14"/>
          <w:szCs w:val="14"/>
        </w:rPr>
      </w:pPr>
      <w:r>
        <w:rPr>
          <w:rStyle w:val="Znakiprzypiswdolnych"/>
        </w:rPr>
        <w:footnoteRef/>
      </w:r>
      <w:r>
        <w:rPr>
          <w:sz w:val="14"/>
          <w:szCs w:val="14"/>
        </w:rPr>
        <w:tab/>
        <w:t xml:space="preserve"> </w:t>
      </w:r>
      <w:r>
        <w:rPr>
          <w:sz w:val="14"/>
          <w:szCs w:val="14"/>
        </w:rPr>
        <w:t>DZ.U I 316, 27.11.1995, str. 48.</w:t>
      </w:r>
    </w:p>
    <w:p w:rsidR="00304630" w:rsidRDefault="00304630">
      <w:pPr>
        <w:pStyle w:val="FootnoteText"/>
        <w:rPr>
          <w:sz w:val="4"/>
          <w:szCs w:val="4"/>
        </w:rPr>
      </w:pPr>
    </w:p>
  </w:footnote>
  <w:footnote w:id="21">
    <w:p w:rsidR="00304630" w:rsidRDefault="00304630">
      <w:pPr>
        <w:autoSpaceDE w:val="0"/>
        <w:rPr>
          <w:sz w:val="14"/>
          <w:szCs w:val="14"/>
        </w:rPr>
      </w:pPr>
      <w:r>
        <w:rPr>
          <w:rStyle w:val="Znakiprzypiswdolnych"/>
        </w:rPr>
        <w:footnoteRef/>
      </w:r>
      <w:r>
        <w:rPr>
          <w:sz w:val="14"/>
          <w:szCs w:val="14"/>
        </w:rPr>
        <w:tab/>
        <w:t xml:space="preserve"> </w:t>
      </w:r>
      <w:r>
        <w:rPr>
          <w:sz w:val="14"/>
          <w:szCs w:val="14"/>
        </w:rPr>
        <w:t>DZ.U I 195, 25.6.1997, str.1.</w:t>
      </w:r>
    </w:p>
    <w:p w:rsidR="00304630" w:rsidRDefault="00304630">
      <w:pPr>
        <w:pStyle w:val="FootnoteText"/>
        <w:rPr>
          <w:sz w:val="4"/>
          <w:szCs w:val="4"/>
        </w:rPr>
      </w:pPr>
    </w:p>
  </w:footnote>
  <w:footnote w:id="22">
    <w:p w:rsidR="00304630" w:rsidRDefault="00304630">
      <w:pPr>
        <w:autoSpaceDE w:val="0"/>
        <w:rPr>
          <w:sz w:val="16"/>
          <w:szCs w:val="16"/>
        </w:rPr>
      </w:pPr>
      <w:r>
        <w:rPr>
          <w:rStyle w:val="Znakiprzypiswdolnych"/>
        </w:rPr>
        <w:footnoteRef/>
      </w:r>
      <w:r>
        <w:rPr>
          <w:sz w:val="14"/>
          <w:szCs w:val="14"/>
        </w:rPr>
        <w:tab/>
        <w:t xml:space="preserve"> </w:t>
      </w:r>
      <w:r>
        <w:rPr>
          <w:sz w:val="14"/>
          <w:szCs w:val="14"/>
        </w:rPr>
        <w:t>DZ.U</w:t>
      </w:r>
      <w:r>
        <w:rPr>
          <w:sz w:val="16"/>
          <w:szCs w:val="16"/>
        </w:rPr>
        <w:t xml:space="preserve"> L 351, 29.12.1998, str. 1. Wspólne Działanie z 21 grudnia 1998 stanowiące udział w organizacji przestępczej w Państwach Członkowskich Unii Europejskiej przestępstwem kryminalnym.</w:t>
      </w:r>
    </w:p>
  </w:footnote>
  <w:footnote w:id="23">
    <w:p w:rsidR="00304630" w:rsidRDefault="00304630">
      <w:pPr>
        <w:autoSpaceDE w:val="0"/>
        <w:rPr>
          <w:sz w:val="16"/>
          <w:szCs w:val="16"/>
        </w:rPr>
      </w:pPr>
      <w:r>
        <w:rPr>
          <w:rStyle w:val="Znakiprzypiswdolnych"/>
        </w:rPr>
        <w:footnoteRef/>
      </w:r>
      <w:r>
        <w:rPr>
          <w:sz w:val="14"/>
          <w:szCs w:val="14"/>
        </w:rPr>
        <w:tab/>
        <w:t xml:space="preserve"> </w:t>
      </w:r>
      <w:r>
        <w:rPr>
          <w:sz w:val="14"/>
          <w:szCs w:val="14"/>
        </w:rPr>
        <w:t>DZ.U.</w:t>
      </w:r>
      <w:r>
        <w:rPr>
          <w:sz w:val="16"/>
          <w:szCs w:val="16"/>
        </w:rPr>
        <w:t xml:space="preserve"> L 166, 28.6.1991,str. 77 Dyrektywy z 10 czerwca 1991, z późniejszymi zmianami zgodnie z Dyrektywą 2001/97/WE Parlamentu Europejskiego oraz Rady z 4 grudnia 2001 (DZ.U. L 344, 28.12.2001, str.76).</w:t>
      </w:r>
    </w:p>
    <w:p w:rsidR="00304630" w:rsidRDefault="00304630">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01111D">
    <w:pPr>
      <w:pStyle w:val="Header"/>
    </w:pPr>
    <w:r w:rsidRPr="0001111D">
      <w:rPr>
        <w:noProof/>
        <w:lang w:val="en-GB" w:eastAsia="en-GB"/>
      </w:rPr>
      <w:drawing>
        <wp:inline distT="0" distB="0" distL="0" distR="0">
          <wp:extent cx="1533525" cy="752475"/>
          <wp:effectExtent l="19050" t="0" r="9525" b="0"/>
          <wp:docPr id="13" name="Obraz 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cstate="print"/>
                  <a:srcRect/>
                  <a:stretch>
                    <a:fillRect/>
                  </a:stretch>
                </pic:blipFill>
                <pic:spPr bwMode="auto">
                  <a:xfrm>
                    <a:off x="0" y="0"/>
                    <a:ext cx="1541407" cy="756342"/>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9D13B9">
    <w:pPr>
      <w:pStyle w:val="Nagwek1"/>
    </w:pPr>
    <w:r w:rsidRPr="009D13B9">
      <w:pict>
        <v:shapetype id="_x0000_t202" coordsize="21600,21600" o:spt="202" path="m,l,21600r21600,l21600,xe">
          <v:stroke joinstyle="miter"/>
          <v:path gradientshapeok="t" o:connecttype="rect"/>
        </v:shapetype>
        <v:shape id="_x0000_s1027" type="#_x0000_t202" style="position:absolute;margin-left:537.45pt;margin-top:.05pt;width:1.1pt;height:27.35pt;z-index:251656704;mso-wrap-distance-left:0;mso-wrap-distance-right:0;mso-position-horizontal-relative:page" stroked="f">
          <v:fill opacity="0" color2="black"/>
          <v:textbox inset="0,0,0,0">
            <w:txbxContent>
              <w:p w:rsidR="00304630" w:rsidRDefault="00304630">
                <w:pPr>
                  <w:pStyle w:val="Nagwek1"/>
                </w:pPr>
              </w:p>
            </w:txbxContent>
          </v:textbox>
          <w10:wrap type="square" side="largest" anchorx="page"/>
        </v:shape>
      </w:pict>
    </w:r>
  </w:p>
  <w:p w:rsidR="00304630" w:rsidRPr="00C83A1D" w:rsidRDefault="00C83A1D" w:rsidP="00C83A1D">
    <w:pPr>
      <w:pStyle w:val="Nagwek1"/>
    </w:pPr>
    <w:r w:rsidRPr="00C83A1D">
      <w:rPr>
        <w:noProof/>
        <w:lang w:val="en-GB" w:eastAsia="en-GB"/>
      </w:rPr>
      <w:drawing>
        <wp:inline distT="0" distB="0" distL="0" distR="0">
          <wp:extent cx="1533525" cy="752475"/>
          <wp:effectExtent l="19050" t="0" r="9525" b="0"/>
          <wp:docPr id="3" name="Obraz 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cstate="print"/>
                  <a:srcRect/>
                  <a:stretch>
                    <a:fillRect/>
                  </a:stretch>
                </pic:blipFill>
                <pic:spPr bwMode="auto">
                  <a:xfrm>
                    <a:off x="0" y="0"/>
                    <a:ext cx="1541407" cy="756342"/>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pPr>
      <w:pStyle w:val="Header"/>
    </w:pPr>
  </w:p>
  <w:p w:rsidR="00304630" w:rsidRDefault="00304630">
    <w:pPr>
      <w:pStyle w:val="Header"/>
    </w:pPr>
  </w:p>
  <w:p w:rsidR="00304630" w:rsidRDefault="00304630">
    <w:pPr>
      <w:pStyle w:val="Header"/>
    </w:pPr>
  </w:p>
  <w:p w:rsidR="00304630" w:rsidRDefault="00304630">
    <w:pPr>
      <w:pStyle w:val="Header"/>
    </w:pPr>
  </w:p>
  <w:p w:rsidR="00304630" w:rsidRDefault="00304630">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C83A1D">
    <w:r w:rsidRPr="00C83A1D">
      <w:rPr>
        <w:noProof/>
        <w:lang w:val="en-GB" w:eastAsia="en-GB"/>
      </w:rPr>
      <w:drawing>
        <wp:inline distT="0" distB="0" distL="0" distR="0">
          <wp:extent cx="1533525" cy="752475"/>
          <wp:effectExtent l="19050" t="0" r="9525" b="0"/>
          <wp:docPr id="8" name="Obraz 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cstate="print"/>
                  <a:srcRect/>
                  <a:stretch>
                    <a:fillRect/>
                  </a:stretch>
                </pic:blipFill>
                <pic:spPr bwMode="auto">
                  <a:xfrm>
                    <a:off x="0" y="0"/>
                    <a:ext cx="1541407" cy="756342"/>
                  </a:xfrm>
                  <a:prstGeom prst="rect">
                    <a:avLst/>
                  </a:prstGeom>
                  <a:noFill/>
                  <a:ln w="9525">
                    <a:noFill/>
                    <a:miter lim="800000"/>
                    <a:headEnd/>
                    <a:tailEnd/>
                  </a:ln>
                </pic:spPr>
              </pic:pic>
            </a:graphicData>
          </a:graphic>
        </wp:inline>
      </w:drawing>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630" w:rsidRDefault="0030463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432"/>
        </w:tabs>
        <w:ind w:left="432" w:hanging="432"/>
      </w:pPr>
      <w:rPr>
        <w:rFonts w:ascii="Times New Roman" w:hAnsi="Times New Roman"/>
        <w:b/>
        <w:i w:val="0"/>
        <w:caps/>
        <w:strike w:val="0"/>
        <w:dstrike w:val="0"/>
        <w:outline w:val="0"/>
        <w:shadow w:val="0"/>
        <w:vanish w:val="0"/>
        <w:position w:val="0"/>
        <w:sz w:val="32"/>
        <w:vertAlign w:val="baseline"/>
      </w:rPr>
    </w:lvl>
    <w:lvl w:ilvl="1">
      <w:start w:val="1"/>
      <w:numFmt w:val="decimal"/>
      <w:lvlText w:val="%1.%2"/>
      <w:lvlJc w:val="left"/>
      <w:pPr>
        <w:tabs>
          <w:tab w:val="num" w:pos="576"/>
        </w:tabs>
        <w:ind w:left="576" w:hanging="576"/>
      </w:pPr>
    </w:lvl>
    <w:lvl w:ilvl="2">
      <w:start w:val="1"/>
      <w:numFmt w:val="decimal"/>
      <w:pStyle w:val="Heading3"/>
      <w:lvlText w:val="%3."/>
      <w:lvlJc w:val="left"/>
      <w:pPr>
        <w:tabs>
          <w:tab w:val="num" w:pos="850"/>
        </w:tabs>
        <w:ind w:left="850" w:hanging="567"/>
      </w:pPr>
      <w:rPr>
        <w:rFonts w:ascii="Times New Roman" w:hAnsi="Times New Roman"/>
        <w:b/>
        <w:i w:val="0"/>
        <w:caps/>
        <w:strike w:val="0"/>
        <w:dstrike w:val="0"/>
        <w:outline w:val="0"/>
        <w:shadow w:val="0"/>
        <w:vanish w:val="0"/>
        <w:position w:val="0"/>
        <w:sz w:val="28"/>
        <w:vertAlign w:val="baseline"/>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multilevel"/>
    <w:tmpl w:val="00000003"/>
    <w:name w:val="WW8Num3"/>
    <w:lvl w:ilvl="0">
      <w:start w:val="1"/>
      <w:numFmt w:val="upperRoman"/>
      <w:pStyle w:val="IHEADING1"/>
      <w:lvlText w:val="%1."/>
      <w:lvlJc w:val="left"/>
      <w:pPr>
        <w:tabs>
          <w:tab w:val="num" w:pos="432"/>
        </w:tabs>
        <w:ind w:left="432" w:hanging="432"/>
      </w:pPr>
      <w:rPr>
        <w:rFonts w:ascii="Times New Roman" w:hAnsi="Times New Roman"/>
        <w:b/>
        <w:i w:val="0"/>
        <w:caps/>
        <w:strike w:val="0"/>
        <w:dstrike w:val="0"/>
        <w:outline w:val="0"/>
        <w:shadow w:val="0"/>
        <w:vanish w:val="0"/>
        <w:position w:val="0"/>
        <w:sz w:val="32"/>
        <w:vertAlign w:val="baseline"/>
      </w:rPr>
    </w:lvl>
    <w:lvl w:ilvl="1">
      <w:start w:val="1"/>
      <w:numFmt w:val="decimal"/>
      <w:lvlText w:val="%1.%2"/>
      <w:lvlJc w:val="left"/>
      <w:pPr>
        <w:tabs>
          <w:tab w:val="num" w:pos="576"/>
        </w:tabs>
        <w:ind w:left="576" w:hanging="576"/>
      </w:pPr>
    </w:lvl>
    <w:lvl w:ilvl="2">
      <w:start w:val="1"/>
      <w:numFmt w:val="decimal"/>
      <w:lvlText w:val="%3."/>
      <w:lvlJc w:val="left"/>
      <w:pPr>
        <w:tabs>
          <w:tab w:val="num" w:pos="567"/>
        </w:tabs>
        <w:ind w:left="567" w:hanging="567"/>
      </w:pPr>
      <w:rPr>
        <w:rFonts w:ascii="Times New Roman" w:hAnsi="Times New Roman"/>
        <w:b/>
        <w:i w:val="0"/>
        <w:caps/>
        <w:strike w:val="0"/>
        <w:dstrike w:val="0"/>
        <w:outline w:val="0"/>
        <w:shadow w:val="0"/>
        <w:vanish w:val="0"/>
        <w:position w:val="0"/>
        <w:sz w:val="28"/>
        <w:vertAlign w:val="baseline"/>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0000004"/>
    <w:multiLevelType w:val="singleLevel"/>
    <w:tmpl w:val="00000004"/>
    <w:name w:val="WW8Num4"/>
    <w:lvl w:ilvl="0">
      <w:start w:val="1"/>
      <w:numFmt w:val="lowerLetter"/>
      <w:lvlText w:val="%1)"/>
      <w:lvlJc w:val="left"/>
      <w:pPr>
        <w:tabs>
          <w:tab w:val="num" w:pos="0"/>
        </w:tabs>
        <w:ind w:left="720" w:hanging="360"/>
      </w:pPr>
    </w:lvl>
  </w:abstractNum>
  <w:abstractNum w:abstractNumId="4">
    <w:nsid w:val="00000005"/>
    <w:multiLevelType w:val="multilevel"/>
    <w:tmpl w:val="00000005"/>
    <w:name w:val="WW8Num5"/>
    <w:lvl w:ilvl="0">
      <w:start w:val="1"/>
      <w:numFmt w:val="upperRoman"/>
      <w:pStyle w:val="AHEADING2"/>
      <w:lvlText w:val="%1."/>
      <w:lvlJc w:val="center"/>
      <w:pPr>
        <w:tabs>
          <w:tab w:val="num" w:pos="285"/>
        </w:tabs>
        <w:ind w:left="568" w:hanging="279"/>
      </w:pPr>
      <w:rPr>
        <w:rFonts w:ascii="Times New Roman" w:hAnsi="Times New Roman"/>
        <w:b/>
        <w:i w:val="0"/>
        <w:caps/>
        <w:strike w:val="0"/>
        <w:dstrike w:val="0"/>
        <w:outline w:val="0"/>
        <w:shadow w:val="0"/>
        <w:vanish w:val="0"/>
        <w:spacing w:val="20"/>
        <w:position w:val="0"/>
        <w:sz w:val="32"/>
        <w:vertAlign w:val="baseline"/>
      </w:rPr>
    </w:lvl>
    <w:lvl w:ilvl="1">
      <w:start w:val="1"/>
      <w:numFmt w:val="decimal"/>
      <w:lvlText w:val="I%1.%2."/>
      <w:lvlJc w:val="left"/>
      <w:pPr>
        <w:tabs>
          <w:tab w:val="num" w:pos="1081"/>
        </w:tabs>
        <w:ind w:left="1081" w:hanging="600"/>
      </w:pPr>
      <w:rPr>
        <w:b/>
        <w:i w:val="0"/>
        <w:caps/>
        <w:strike w:val="0"/>
        <w:dstrike w:val="0"/>
        <w:shadow w:val="0"/>
        <w:vanish w:val="0"/>
        <w:position w:val="0"/>
        <w:sz w:val="28"/>
        <w:vertAlign w:val="baseline"/>
      </w:rPr>
    </w:lvl>
    <w:lvl w:ilvl="2">
      <w:start w:val="1"/>
      <w:numFmt w:val="decimal"/>
      <w:lvlText w:val="%1.%2.%3."/>
      <w:lvlJc w:val="left"/>
      <w:pPr>
        <w:tabs>
          <w:tab w:val="num" w:pos="1921"/>
        </w:tabs>
        <w:ind w:left="1921" w:hanging="840"/>
      </w:pPr>
    </w:lvl>
    <w:lvl w:ilvl="3">
      <w:start w:val="1"/>
      <w:numFmt w:val="decimal"/>
      <w:lvlText w:val="%1.%2.%3.%4."/>
      <w:lvlJc w:val="left"/>
      <w:pPr>
        <w:tabs>
          <w:tab w:val="num" w:pos="2881"/>
        </w:tabs>
        <w:ind w:left="2881" w:hanging="960"/>
      </w:pPr>
    </w:lvl>
    <w:lvl w:ilvl="4">
      <w:start w:val="1"/>
      <w:numFmt w:val="lowerLetter"/>
      <w:lvlText w:val="(%5)"/>
      <w:lvlJc w:val="left"/>
      <w:pPr>
        <w:tabs>
          <w:tab w:val="num" w:pos="1801"/>
        </w:tabs>
        <w:ind w:left="1801" w:hanging="360"/>
      </w:pPr>
    </w:lvl>
    <w:lvl w:ilvl="5">
      <w:start w:val="1"/>
      <w:numFmt w:val="lowerRoman"/>
      <w:lvlText w:val="(%6)"/>
      <w:lvlJc w:val="left"/>
      <w:pPr>
        <w:tabs>
          <w:tab w:val="num" w:pos="2161"/>
        </w:tabs>
        <w:ind w:left="2161" w:hanging="360"/>
      </w:pPr>
    </w:lvl>
    <w:lvl w:ilvl="6">
      <w:start w:val="1"/>
      <w:numFmt w:val="decimal"/>
      <w:lvlText w:val="%7."/>
      <w:lvlJc w:val="left"/>
      <w:pPr>
        <w:tabs>
          <w:tab w:val="num" w:pos="2521"/>
        </w:tabs>
        <w:ind w:left="2521" w:hanging="360"/>
      </w:pPr>
    </w:lvl>
    <w:lvl w:ilvl="7">
      <w:start w:val="1"/>
      <w:numFmt w:val="lowerLetter"/>
      <w:lvlText w:val="%8."/>
      <w:lvlJc w:val="left"/>
      <w:pPr>
        <w:tabs>
          <w:tab w:val="num" w:pos="2881"/>
        </w:tabs>
        <w:ind w:left="2881" w:hanging="360"/>
      </w:pPr>
    </w:lvl>
    <w:lvl w:ilvl="8">
      <w:start w:val="1"/>
      <w:numFmt w:val="lowerRoman"/>
      <w:lvlText w:val="%9."/>
      <w:lvlJc w:val="left"/>
      <w:pPr>
        <w:tabs>
          <w:tab w:val="num" w:pos="3241"/>
        </w:tabs>
        <w:ind w:left="3241" w:hanging="360"/>
      </w:pPr>
    </w:lvl>
  </w:abstractNum>
  <w:abstractNum w:abstractNumId="5">
    <w:nsid w:val="00000006"/>
    <w:multiLevelType w:val="multilevel"/>
    <w:tmpl w:val="00000006"/>
    <w:name w:val="WW8Num6"/>
    <w:lvl w:ilvl="0">
      <w:start w:val="1"/>
      <w:numFmt w:val="decimal"/>
      <w:lvlText w:val="%1."/>
      <w:lvlJc w:val="left"/>
      <w:pPr>
        <w:tabs>
          <w:tab w:val="num" w:pos="1080"/>
        </w:tabs>
        <w:ind w:left="1080" w:hanging="720"/>
      </w:p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1800"/>
        </w:tabs>
        <w:ind w:left="1800" w:hanging="1440"/>
      </w:pPr>
    </w:lvl>
  </w:abstractNum>
  <w:abstractNum w:abstractNumId="6">
    <w:nsid w:val="00000007"/>
    <w:multiLevelType w:val="multilevel"/>
    <w:tmpl w:val="00000007"/>
    <w:name w:val="WW8Num7"/>
    <w:lvl w:ilvl="0">
      <w:start w:val="1"/>
      <w:numFmt w:val="upperRoman"/>
      <w:pStyle w:val="Heading6"/>
      <w:lvlText w:val="%1."/>
      <w:lvlJc w:val="left"/>
      <w:pPr>
        <w:tabs>
          <w:tab w:val="num" w:pos="432"/>
        </w:tabs>
        <w:ind w:left="432" w:hanging="432"/>
      </w:pPr>
      <w:rPr>
        <w:rFonts w:ascii="Times New Roman" w:hAnsi="Times New Roman"/>
        <w:b/>
        <w:i w:val="0"/>
        <w:caps/>
        <w:strike w:val="0"/>
        <w:dstrike w:val="0"/>
        <w:outline w:val="0"/>
        <w:shadow w:val="0"/>
        <w:vanish w:val="0"/>
        <w:position w:val="0"/>
        <w:sz w:val="32"/>
        <w:vertAlign w:val="baseline"/>
      </w:rPr>
    </w:lvl>
    <w:lvl w:ilvl="1">
      <w:start w:val="1"/>
      <w:numFmt w:val="decimal"/>
      <w:lvlText w:val="%1.%2"/>
      <w:lvlJc w:val="left"/>
      <w:pPr>
        <w:tabs>
          <w:tab w:val="num" w:pos="576"/>
        </w:tabs>
        <w:ind w:left="576" w:hanging="576"/>
      </w:pPr>
    </w:lvl>
    <w:lvl w:ilvl="2">
      <w:start w:val="1"/>
      <w:numFmt w:val="decimal"/>
      <w:lvlText w:val="%3."/>
      <w:lvlJc w:val="left"/>
      <w:pPr>
        <w:tabs>
          <w:tab w:val="num" w:pos="567"/>
        </w:tabs>
        <w:ind w:left="567" w:hanging="567"/>
      </w:pPr>
      <w:rPr>
        <w:rFonts w:ascii="Times New Roman" w:hAnsi="Times New Roman"/>
        <w:b/>
        <w:i w:val="0"/>
        <w:caps/>
        <w:strike w:val="0"/>
        <w:dstrike w:val="0"/>
        <w:outline w:val="0"/>
        <w:shadow w:val="0"/>
        <w:vanish w:val="0"/>
        <w:position w:val="0"/>
        <w:sz w:val="28"/>
        <w:vertAlign w:val="baseline"/>
      </w:rPr>
    </w:lvl>
    <w:lvl w:ilvl="3">
      <w:start w:val="1"/>
      <w:numFmt w:val="decimal"/>
      <w:lvlText w:val="%1.%2.%3.%4"/>
      <w:lvlJc w:val="left"/>
      <w:pPr>
        <w:tabs>
          <w:tab w:val="num" w:pos="864"/>
        </w:tabs>
        <w:ind w:left="864" w:hanging="864"/>
      </w:pPr>
    </w:lvl>
    <w:lvl w:ilvl="4">
      <w:start w:val="1"/>
      <w:numFmt w:val="decimal"/>
      <w:lvlText w:val="%1.%2.%3.%4.%5"/>
      <w:lvlJc w:val="left"/>
      <w:pPr>
        <w:tabs>
          <w:tab w:val="num" w:pos="680"/>
        </w:tabs>
        <w:ind w:left="680" w:hanging="680"/>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00000008"/>
    <w:multiLevelType w:val="singleLevel"/>
    <w:tmpl w:val="00000008"/>
    <w:name w:val="WW8Num8"/>
    <w:lvl w:ilvl="0">
      <w:start w:val="1"/>
      <w:numFmt w:val="decimal"/>
      <w:lvlText w:val="%1)"/>
      <w:lvlJc w:val="left"/>
      <w:pPr>
        <w:tabs>
          <w:tab w:val="num" w:pos="0"/>
        </w:tabs>
        <w:ind w:left="644" w:hanging="360"/>
      </w:pPr>
    </w:lvl>
  </w:abstractNum>
  <w:abstractNum w:abstractNumId="8">
    <w:nsid w:val="00000009"/>
    <w:multiLevelType w:val="singleLevel"/>
    <w:tmpl w:val="00000009"/>
    <w:name w:val="WW8Num9"/>
    <w:lvl w:ilvl="0">
      <w:start w:val="1"/>
      <w:numFmt w:val="bullet"/>
      <w:lvlText w:val=""/>
      <w:lvlJc w:val="left"/>
      <w:pPr>
        <w:tabs>
          <w:tab w:val="num" w:pos="720"/>
        </w:tabs>
        <w:ind w:left="720" w:hanging="360"/>
      </w:pPr>
      <w:rPr>
        <w:rFonts w:ascii="Wingdings" w:hAnsi="Wingdings"/>
        <w:sz w:val="16"/>
      </w:rPr>
    </w:lvl>
  </w:abstractNum>
  <w:abstractNum w:abstractNumId="9">
    <w:nsid w:val="0000000A"/>
    <w:multiLevelType w:val="multilevel"/>
    <w:tmpl w:val="0000000A"/>
    <w:name w:val="WW8Num10"/>
    <w:lvl w:ilvl="0">
      <w:start w:val="1"/>
      <w:numFmt w:val="bullet"/>
      <w:pStyle w:val="Application4"/>
      <w:lvlText w:val=""/>
      <w:lvlJc w:val="left"/>
      <w:pPr>
        <w:tabs>
          <w:tab w:val="num" w:pos="1134"/>
        </w:tabs>
        <w:ind w:left="1134" w:hanging="567"/>
      </w:pPr>
      <w:rPr>
        <w:rFonts w:ascii="Wingdings" w:hAnsi="Wingdings"/>
        <w:b/>
        <w:color w:val="000000"/>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0">
    <w:nsid w:val="0000000B"/>
    <w:multiLevelType w:val="singleLevel"/>
    <w:tmpl w:val="0000000B"/>
    <w:name w:val="WW8Num11"/>
    <w:lvl w:ilvl="0">
      <w:start w:val="1"/>
      <w:numFmt w:val="bullet"/>
      <w:lvlText w:val="-"/>
      <w:lvlJc w:val="left"/>
      <w:pPr>
        <w:tabs>
          <w:tab w:val="num" w:pos="720"/>
        </w:tabs>
        <w:ind w:left="720" w:hanging="360"/>
      </w:pPr>
      <w:rPr>
        <w:rFonts w:ascii="Times New Roman" w:hAnsi="Times New Roman" w:cs="Times New Roman"/>
      </w:rPr>
    </w:lvl>
  </w:abstractNum>
  <w:abstractNum w:abstractNumId="11">
    <w:nsid w:val="0000000C"/>
    <w:multiLevelType w:val="multilevel"/>
    <w:tmpl w:val="0000000C"/>
    <w:name w:val="WW8Num12"/>
    <w:lvl w:ilvl="0">
      <w:start w:val="1"/>
      <w:numFmt w:val="decimal"/>
      <w:lvlText w:val="3.%1."/>
      <w:lvlJc w:val="left"/>
      <w:pPr>
        <w:tabs>
          <w:tab w:val="num" w:pos="567"/>
        </w:tabs>
        <w:ind w:left="567" w:hanging="567"/>
      </w:pPr>
      <w:rPr>
        <w:rFonts w:ascii="Times New Roman" w:hAnsi="Times New Roman"/>
        <w:b/>
        <w:i w:val="0"/>
        <w:caps/>
        <w:strike w:val="0"/>
        <w:dstrike w:val="0"/>
        <w:outline w:val="0"/>
        <w:shadow w:val="0"/>
        <w:color w:val="000000"/>
        <w:position w:val="0"/>
        <w:sz w:val="22"/>
        <w:vertAlign w:val="baseline"/>
      </w:rPr>
    </w:lvl>
    <w:lvl w:ilvl="1">
      <w:start w:val="1"/>
      <w:numFmt w:val="lowerLetter"/>
      <w:lvlText w:val="%2."/>
      <w:lvlJc w:val="left"/>
      <w:pPr>
        <w:tabs>
          <w:tab w:val="num" w:pos="2520"/>
        </w:tabs>
        <w:ind w:left="2520" w:hanging="360"/>
      </w:pPr>
    </w:lvl>
    <w:lvl w:ilvl="2">
      <w:start w:val="1"/>
      <w:numFmt w:val="lowerRoman"/>
      <w:lvlText w:val="%3."/>
      <w:lvlJc w:val="left"/>
      <w:pPr>
        <w:tabs>
          <w:tab w:val="num" w:pos="3240"/>
        </w:tabs>
        <w:ind w:left="3240" w:hanging="180"/>
      </w:pPr>
    </w:lvl>
    <w:lvl w:ilvl="3">
      <w:start w:val="1"/>
      <w:numFmt w:val="decimal"/>
      <w:lvlText w:val="2.%4."/>
      <w:lvlJc w:val="left"/>
      <w:pPr>
        <w:tabs>
          <w:tab w:val="num" w:pos="1874"/>
        </w:tabs>
        <w:ind w:left="1874" w:hanging="794"/>
      </w:pPr>
      <w:rPr>
        <w:rFonts w:ascii="Times New Roman" w:hAnsi="Times New Roman"/>
        <w:b/>
        <w:i w:val="0"/>
        <w:caps/>
        <w:strike w:val="0"/>
        <w:dstrike w:val="0"/>
        <w:outline w:val="0"/>
        <w:shadow w:val="0"/>
        <w:color w:val="000000"/>
        <w:position w:val="0"/>
        <w:sz w:val="24"/>
        <w:vertAlign w:val="baseline"/>
      </w:rPr>
    </w:lvl>
    <w:lvl w:ilvl="4">
      <w:start w:val="1"/>
      <w:numFmt w:val="lowerLetter"/>
      <w:lvlText w:val="%5."/>
      <w:lvlJc w:val="left"/>
      <w:pPr>
        <w:tabs>
          <w:tab w:val="num" w:pos="4680"/>
        </w:tabs>
        <w:ind w:left="4680" w:hanging="360"/>
      </w:pPr>
    </w:lvl>
    <w:lvl w:ilvl="5">
      <w:start w:val="1"/>
      <w:numFmt w:val="lowerRoman"/>
      <w:lvlText w:val="%6."/>
      <w:lvlJc w:val="lef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left"/>
      <w:pPr>
        <w:tabs>
          <w:tab w:val="num" w:pos="7560"/>
        </w:tabs>
        <w:ind w:left="7560" w:hanging="180"/>
      </w:pPr>
    </w:lvl>
  </w:abstractNum>
  <w:abstractNum w:abstractNumId="12">
    <w:nsid w:val="0000000D"/>
    <w:multiLevelType w:val="singleLevel"/>
    <w:tmpl w:val="0000000D"/>
    <w:name w:val="WW8Num13"/>
    <w:lvl w:ilvl="0">
      <w:start w:val="1"/>
      <w:numFmt w:val="lowerLetter"/>
      <w:lvlText w:val="%1)"/>
      <w:lvlJc w:val="left"/>
      <w:pPr>
        <w:tabs>
          <w:tab w:val="num" w:pos="0"/>
        </w:tabs>
        <w:ind w:left="1494" w:hanging="360"/>
      </w:pPr>
    </w:lvl>
  </w:abstractNum>
  <w:abstractNum w:abstractNumId="13">
    <w:nsid w:val="0000000E"/>
    <w:multiLevelType w:val="singleLevel"/>
    <w:tmpl w:val="0000000E"/>
    <w:name w:val="WW8Num14"/>
    <w:lvl w:ilvl="0">
      <w:start w:val="1"/>
      <w:numFmt w:val="lowerLetter"/>
      <w:lvlText w:val="%1)"/>
      <w:lvlJc w:val="left"/>
      <w:pPr>
        <w:tabs>
          <w:tab w:val="num" w:pos="0"/>
        </w:tabs>
        <w:ind w:left="720" w:hanging="360"/>
      </w:pPr>
    </w:lvl>
  </w:abstractNum>
  <w:abstractNum w:abstractNumId="14">
    <w:nsid w:val="0000000F"/>
    <w:multiLevelType w:val="singleLevel"/>
    <w:tmpl w:val="0000000F"/>
    <w:name w:val="WW8Num15"/>
    <w:lvl w:ilvl="0">
      <w:start w:val="1"/>
      <w:numFmt w:val="bullet"/>
      <w:pStyle w:val="Listapunktowana1"/>
      <w:lvlText w:val=""/>
      <w:lvlJc w:val="left"/>
      <w:pPr>
        <w:tabs>
          <w:tab w:val="num" w:pos="283"/>
        </w:tabs>
        <w:ind w:left="283" w:hanging="283"/>
      </w:pPr>
      <w:rPr>
        <w:rFonts w:ascii="Symbol" w:hAnsi="Symbol"/>
      </w:rPr>
    </w:lvl>
  </w:abstractNum>
  <w:abstractNum w:abstractNumId="15">
    <w:nsid w:val="00000010"/>
    <w:multiLevelType w:val="singleLevel"/>
    <w:tmpl w:val="00000010"/>
    <w:name w:val="WW8Num16"/>
    <w:lvl w:ilvl="0">
      <w:start w:val="1"/>
      <w:numFmt w:val="decimal"/>
      <w:lvlText w:val="%1."/>
      <w:lvlJc w:val="left"/>
      <w:pPr>
        <w:tabs>
          <w:tab w:val="num" w:pos="0"/>
        </w:tabs>
        <w:ind w:left="1440" w:hanging="360"/>
      </w:pPr>
    </w:lvl>
  </w:abstractNum>
  <w:abstractNum w:abstractNumId="16">
    <w:nsid w:val="00000011"/>
    <w:multiLevelType w:val="multilevel"/>
    <w:tmpl w:val="00000011"/>
    <w:name w:val="WW8Num17"/>
    <w:lvl w:ilvl="0">
      <w:start w:val="1"/>
      <w:numFmt w:val="upperRoman"/>
      <w:pStyle w:val="AHEADING1"/>
      <w:lvlText w:val="%1."/>
      <w:lvlJc w:val="center"/>
      <w:pPr>
        <w:tabs>
          <w:tab w:val="num" w:pos="285"/>
        </w:tabs>
        <w:ind w:left="568" w:hanging="279"/>
      </w:pPr>
      <w:rPr>
        <w:rFonts w:ascii="Times New Roman" w:hAnsi="Times New Roman"/>
        <w:b/>
        <w:i w:val="0"/>
        <w:caps/>
        <w:strike w:val="0"/>
        <w:dstrike w:val="0"/>
        <w:outline w:val="0"/>
        <w:shadow w:val="0"/>
        <w:vanish w:val="0"/>
        <w:spacing w:val="20"/>
        <w:position w:val="0"/>
        <w:sz w:val="32"/>
        <w:vertAlign w:val="baseline"/>
      </w:rPr>
    </w:lvl>
    <w:lvl w:ilvl="1">
      <w:start w:val="1"/>
      <w:numFmt w:val="decimal"/>
      <w:lvlText w:val="%1.%2."/>
      <w:lvlJc w:val="left"/>
      <w:pPr>
        <w:tabs>
          <w:tab w:val="num" w:pos="1081"/>
        </w:tabs>
        <w:ind w:left="1081" w:hanging="600"/>
      </w:pPr>
      <w:rPr>
        <w:b/>
        <w:i w:val="0"/>
        <w:caps/>
        <w:strike w:val="0"/>
        <w:dstrike w:val="0"/>
        <w:shadow w:val="0"/>
        <w:vanish w:val="0"/>
        <w:position w:val="0"/>
        <w:sz w:val="28"/>
        <w:vertAlign w:val="baseline"/>
      </w:rPr>
    </w:lvl>
    <w:lvl w:ilvl="2">
      <w:start w:val="1"/>
      <w:numFmt w:val="decimal"/>
      <w:lvlText w:val="%1.%2.%3."/>
      <w:lvlJc w:val="left"/>
      <w:pPr>
        <w:tabs>
          <w:tab w:val="num" w:pos="1921"/>
        </w:tabs>
        <w:ind w:left="1921" w:hanging="840"/>
      </w:pPr>
    </w:lvl>
    <w:lvl w:ilvl="3">
      <w:start w:val="1"/>
      <w:numFmt w:val="decimal"/>
      <w:lvlText w:val="%1.%2.%3.%4."/>
      <w:lvlJc w:val="left"/>
      <w:pPr>
        <w:tabs>
          <w:tab w:val="num" w:pos="2881"/>
        </w:tabs>
        <w:ind w:left="2881" w:hanging="960"/>
      </w:pPr>
    </w:lvl>
    <w:lvl w:ilvl="4">
      <w:start w:val="1"/>
      <w:numFmt w:val="lowerLetter"/>
      <w:lvlText w:val="(%5)"/>
      <w:lvlJc w:val="left"/>
      <w:pPr>
        <w:tabs>
          <w:tab w:val="num" w:pos="1801"/>
        </w:tabs>
        <w:ind w:left="1801" w:hanging="360"/>
      </w:pPr>
    </w:lvl>
    <w:lvl w:ilvl="5">
      <w:start w:val="1"/>
      <w:numFmt w:val="lowerRoman"/>
      <w:lvlText w:val="(%6)"/>
      <w:lvlJc w:val="left"/>
      <w:pPr>
        <w:tabs>
          <w:tab w:val="num" w:pos="2161"/>
        </w:tabs>
        <w:ind w:left="2161" w:hanging="360"/>
      </w:pPr>
    </w:lvl>
    <w:lvl w:ilvl="6">
      <w:start w:val="1"/>
      <w:numFmt w:val="decimal"/>
      <w:lvlText w:val="%7."/>
      <w:lvlJc w:val="left"/>
      <w:pPr>
        <w:tabs>
          <w:tab w:val="num" w:pos="2521"/>
        </w:tabs>
        <w:ind w:left="2521" w:hanging="360"/>
      </w:pPr>
    </w:lvl>
    <w:lvl w:ilvl="7">
      <w:start w:val="1"/>
      <w:numFmt w:val="lowerLetter"/>
      <w:lvlText w:val="%8."/>
      <w:lvlJc w:val="left"/>
      <w:pPr>
        <w:tabs>
          <w:tab w:val="num" w:pos="2881"/>
        </w:tabs>
        <w:ind w:left="2881" w:hanging="360"/>
      </w:pPr>
    </w:lvl>
    <w:lvl w:ilvl="8">
      <w:start w:val="1"/>
      <w:numFmt w:val="lowerRoman"/>
      <w:lvlText w:val="%9."/>
      <w:lvlJc w:val="left"/>
      <w:pPr>
        <w:tabs>
          <w:tab w:val="num" w:pos="3241"/>
        </w:tabs>
        <w:ind w:left="3241" w:hanging="360"/>
      </w:pPr>
    </w:lvl>
  </w:abstractNum>
  <w:abstractNum w:abstractNumId="17">
    <w:nsid w:val="00000012"/>
    <w:multiLevelType w:val="singleLevel"/>
    <w:tmpl w:val="00000012"/>
    <w:name w:val="WW8Num18"/>
    <w:lvl w:ilvl="0">
      <w:start w:val="1"/>
      <w:numFmt w:val="lowerLetter"/>
      <w:lvlText w:val="%1)"/>
      <w:lvlJc w:val="left"/>
      <w:pPr>
        <w:tabs>
          <w:tab w:val="num" w:pos="0"/>
        </w:tabs>
        <w:ind w:left="720" w:hanging="360"/>
      </w:pPr>
    </w:lvl>
  </w:abstractNum>
  <w:abstractNum w:abstractNumId="18">
    <w:nsid w:val="00000013"/>
    <w:multiLevelType w:val="multilevel"/>
    <w:tmpl w:val="00000013"/>
    <w:name w:val="WW8Num19"/>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00000014"/>
    <w:multiLevelType w:val="singleLevel"/>
    <w:tmpl w:val="00000014"/>
    <w:name w:val="WW8Num20"/>
    <w:lvl w:ilvl="0">
      <w:start w:val="1"/>
      <w:numFmt w:val="bullet"/>
      <w:lvlText w:val=""/>
      <w:lvlJc w:val="left"/>
      <w:pPr>
        <w:tabs>
          <w:tab w:val="num" w:pos="720"/>
        </w:tabs>
        <w:ind w:left="720" w:hanging="360"/>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70">
      <o:colormenu v:ext="edit" fillcolor="none [4]" strokecolor="none [1]" shadowcolor="none [2]"/>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adjustLineHeightInTable/>
  </w:compat>
  <w:rsids>
    <w:rsidRoot w:val="00B11621"/>
    <w:rsid w:val="00004B78"/>
    <w:rsid w:val="0001111D"/>
    <w:rsid w:val="000678CA"/>
    <w:rsid w:val="00304630"/>
    <w:rsid w:val="004115BC"/>
    <w:rsid w:val="005A4EE6"/>
    <w:rsid w:val="006A37BF"/>
    <w:rsid w:val="009D13B9"/>
    <w:rsid w:val="009D3121"/>
    <w:rsid w:val="00A86FCF"/>
    <w:rsid w:val="00B11621"/>
    <w:rsid w:val="00C83A1D"/>
    <w:rsid w:val="00CF6EB1"/>
    <w:rsid w:val="00F50A85"/>
    <w:rsid w:val="00F572F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FCF"/>
    <w:pPr>
      <w:suppressAutoHyphens/>
    </w:pPr>
    <w:rPr>
      <w:sz w:val="24"/>
      <w:lang w:eastAsia="ar-SA"/>
    </w:rPr>
  </w:style>
  <w:style w:type="paragraph" w:styleId="Heading1">
    <w:name w:val="heading 1"/>
    <w:basedOn w:val="Normal"/>
    <w:next w:val="Normal"/>
    <w:qFormat/>
    <w:rsid w:val="00A86FCF"/>
    <w:pPr>
      <w:keepNext/>
      <w:spacing w:before="240" w:after="60"/>
      <w:jc w:val="center"/>
      <w:outlineLvl w:val="0"/>
    </w:pPr>
    <w:rPr>
      <w:b/>
      <w:caps/>
      <w:spacing w:val="20"/>
      <w:kern w:val="1"/>
      <w:sz w:val="28"/>
      <w:szCs w:val="28"/>
    </w:rPr>
  </w:style>
  <w:style w:type="paragraph" w:styleId="Heading2">
    <w:name w:val="heading 2"/>
    <w:basedOn w:val="Normal"/>
    <w:next w:val="Normal"/>
    <w:qFormat/>
    <w:rsid w:val="00A86FCF"/>
    <w:pPr>
      <w:keepNext/>
      <w:spacing w:before="240" w:after="240"/>
      <w:jc w:val="center"/>
      <w:outlineLvl w:val="1"/>
    </w:pPr>
    <w:rPr>
      <w:b/>
      <w:caps/>
      <w:spacing w:val="20"/>
      <w:sz w:val="28"/>
    </w:rPr>
  </w:style>
  <w:style w:type="paragraph" w:styleId="Heading3">
    <w:name w:val="heading 3"/>
    <w:basedOn w:val="Normal"/>
    <w:next w:val="Normal"/>
    <w:qFormat/>
    <w:rsid w:val="00A86FCF"/>
    <w:pPr>
      <w:keepNext/>
      <w:keepLines/>
      <w:numPr>
        <w:ilvl w:val="2"/>
        <w:numId w:val="1"/>
      </w:numPr>
      <w:spacing w:after="240"/>
      <w:outlineLvl w:val="2"/>
    </w:pPr>
    <w:rPr>
      <w:rFonts w:cs="Arial"/>
      <w:b/>
      <w:bCs/>
      <w:smallCaps/>
      <w:sz w:val="28"/>
      <w:szCs w:val="28"/>
    </w:rPr>
  </w:style>
  <w:style w:type="paragraph" w:styleId="Heading4">
    <w:name w:val="heading 4"/>
    <w:basedOn w:val="Normal"/>
    <w:next w:val="Normal"/>
    <w:qFormat/>
    <w:rsid w:val="00A86FCF"/>
    <w:pPr>
      <w:keepNext/>
      <w:spacing w:before="360" w:after="360"/>
      <w:ind w:left="851" w:hanging="567"/>
      <w:outlineLvl w:val="3"/>
    </w:pPr>
    <w:rPr>
      <w:b/>
      <w:bCs/>
      <w:szCs w:val="24"/>
    </w:rPr>
  </w:style>
  <w:style w:type="paragraph" w:styleId="Heading5">
    <w:name w:val="heading 5"/>
    <w:basedOn w:val="Normal"/>
    <w:next w:val="Normal"/>
    <w:qFormat/>
    <w:rsid w:val="00A86FCF"/>
    <w:pPr>
      <w:keepNext/>
      <w:spacing w:before="120"/>
      <w:ind w:left="1134" w:hanging="708"/>
      <w:outlineLvl w:val="4"/>
    </w:pPr>
    <w:rPr>
      <w:b/>
    </w:rPr>
  </w:style>
  <w:style w:type="paragraph" w:styleId="Heading6">
    <w:name w:val="heading 6"/>
    <w:basedOn w:val="Normal"/>
    <w:next w:val="Normal"/>
    <w:qFormat/>
    <w:rsid w:val="00A86FCF"/>
    <w:pPr>
      <w:numPr>
        <w:numId w:val="7"/>
      </w:numPr>
      <w:spacing w:before="240" w:after="60"/>
      <w:outlineLvl w:val="5"/>
    </w:pPr>
    <w:rPr>
      <w:b/>
      <w:bCs/>
      <w:sz w:val="22"/>
      <w:szCs w:val="22"/>
    </w:rPr>
  </w:style>
  <w:style w:type="paragraph" w:styleId="Heading7">
    <w:name w:val="heading 7"/>
    <w:basedOn w:val="Normal"/>
    <w:next w:val="Normal"/>
    <w:qFormat/>
    <w:rsid w:val="00A86FCF"/>
    <w:pPr>
      <w:tabs>
        <w:tab w:val="num" w:pos="432"/>
      </w:tabs>
      <w:spacing w:before="240" w:after="60"/>
      <w:ind w:left="432" w:hanging="432"/>
      <w:outlineLvl w:val="6"/>
    </w:pPr>
    <w:rPr>
      <w:szCs w:val="24"/>
    </w:rPr>
  </w:style>
  <w:style w:type="paragraph" w:styleId="Heading8">
    <w:name w:val="heading 8"/>
    <w:basedOn w:val="Normal"/>
    <w:next w:val="Normal"/>
    <w:qFormat/>
    <w:rsid w:val="00A86FCF"/>
    <w:pPr>
      <w:tabs>
        <w:tab w:val="num" w:pos="432"/>
      </w:tabs>
      <w:spacing w:before="240" w:after="60"/>
      <w:ind w:left="432" w:hanging="432"/>
      <w:outlineLvl w:val="7"/>
    </w:pPr>
    <w:rPr>
      <w:i/>
      <w:iCs/>
      <w:szCs w:val="24"/>
    </w:rPr>
  </w:style>
  <w:style w:type="paragraph" w:styleId="Heading9">
    <w:name w:val="heading 9"/>
    <w:basedOn w:val="Normal"/>
    <w:next w:val="Normal"/>
    <w:qFormat/>
    <w:rsid w:val="00A86FCF"/>
    <w:pPr>
      <w:tabs>
        <w:tab w:val="num" w:pos="432"/>
      </w:tabs>
      <w:spacing w:before="240" w:after="60"/>
      <w:ind w:left="432" w:hanging="432"/>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A86FCF"/>
    <w:rPr>
      <w:rFonts w:ascii="Times New Roman" w:hAnsi="Times New Roman"/>
      <w:b/>
      <w:i w:val="0"/>
      <w:caps/>
      <w:strike w:val="0"/>
      <w:dstrike w:val="0"/>
      <w:outline w:val="0"/>
      <w:shadow w:val="0"/>
      <w:vanish w:val="0"/>
      <w:position w:val="0"/>
      <w:sz w:val="32"/>
      <w:vertAlign w:val="baseline"/>
    </w:rPr>
  </w:style>
  <w:style w:type="character" w:customStyle="1" w:styleId="WW8Num1z2">
    <w:name w:val="WW8Num1z2"/>
    <w:rsid w:val="00A86FCF"/>
    <w:rPr>
      <w:rFonts w:ascii="Times New Roman" w:hAnsi="Times New Roman"/>
      <w:b/>
      <w:i w:val="0"/>
      <w:caps/>
      <w:strike w:val="0"/>
      <w:dstrike w:val="0"/>
      <w:outline w:val="0"/>
      <w:shadow w:val="0"/>
      <w:vanish w:val="0"/>
      <w:position w:val="0"/>
      <w:sz w:val="28"/>
      <w:vertAlign w:val="baseline"/>
    </w:rPr>
  </w:style>
  <w:style w:type="character" w:customStyle="1" w:styleId="WW8Num3z0">
    <w:name w:val="WW8Num3z0"/>
    <w:rsid w:val="00A86FCF"/>
    <w:rPr>
      <w:rFonts w:ascii="Times New Roman" w:hAnsi="Times New Roman"/>
      <w:b/>
      <w:i w:val="0"/>
      <w:caps/>
      <w:strike w:val="0"/>
      <w:dstrike w:val="0"/>
      <w:outline w:val="0"/>
      <w:shadow w:val="0"/>
      <w:vanish w:val="0"/>
      <w:position w:val="0"/>
      <w:sz w:val="32"/>
      <w:vertAlign w:val="baseline"/>
    </w:rPr>
  </w:style>
  <w:style w:type="character" w:customStyle="1" w:styleId="WW8Num3z2">
    <w:name w:val="WW8Num3z2"/>
    <w:rsid w:val="00A86FCF"/>
    <w:rPr>
      <w:rFonts w:ascii="Times New Roman" w:hAnsi="Times New Roman"/>
      <w:b/>
      <w:i w:val="0"/>
      <w:caps/>
      <w:strike w:val="0"/>
      <w:dstrike w:val="0"/>
      <w:outline w:val="0"/>
      <w:shadow w:val="0"/>
      <w:vanish w:val="0"/>
      <w:position w:val="0"/>
      <w:sz w:val="28"/>
      <w:vertAlign w:val="baseline"/>
    </w:rPr>
  </w:style>
  <w:style w:type="character" w:customStyle="1" w:styleId="WW8Num5z0">
    <w:name w:val="WW8Num5z0"/>
    <w:rsid w:val="00A86FCF"/>
    <w:rPr>
      <w:rFonts w:ascii="Times New Roman" w:hAnsi="Times New Roman"/>
      <w:b/>
      <w:i w:val="0"/>
      <w:caps/>
      <w:strike w:val="0"/>
      <w:dstrike w:val="0"/>
      <w:outline w:val="0"/>
      <w:shadow w:val="0"/>
      <w:vanish w:val="0"/>
      <w:spacing w:val="20"/>
      <w:position w:val="0"/>
      <w:sz w:val="32"/>
      <w:vertAlign w:val="baseline"/>
    </w:rPr>
  </w:style>
  <w:style w:type="character" w:customStyle="1" w:styleId="WW8Num5z1">
    <w:name w:val="WW8Num5z1"/>
    <w:rsid w:val="00A86FCF"/>
    <w:rPr>
      <w:b/>
      <w:i w:val="0"/>
      <w:caps/>
      <w:strike w:val="0"/>
      <w:dstrike w:val="0"/>
      <w:shadow w:val="0"/>
      <w:vanish w:val="0"/>
      <w:position w:val="0"/>
      <w:sz w:val="28"/>
      <w:vertAlign w:val="baseline"/>
    </w:rPr>
  </w:style>
  <w:style w:type="character" w:customStyle="1" w:styleId="WW8Num7z0">
    <w:name w:val="WW8Num7z0"/>
    <w:rsid w:val="00A86FCF"/>
    <w:rPr>
      <w:rFonts w:ascii="Times New Roman" w:hAnsi="Times New Roman"/>
      <w:b/>
      <w:i w:val="0"/>
      <w:caps/>
      <w:strike w:val="0"/>
      <w:dstrike w:val="0"/>
      <w:outline w:val="0"/>
      <w:shadow w:val="0"/>
      <w:vanish w:val="0"/>
      <w:position w:val="0"/>
      <w:sz w:val="32"/>
      <w:vertAlign w:val="baseline"/>
    </w:rPr>
  </w:style>
  <w:style w:type="character" w:customStyle="1" w:styleId="WW8Num7z2">
    <w:name w:val="WW8Num7z2"/>
    <w:rsid w:val="00A86FCF"/>
    <w:rPr>
      <w:rFonts w:ascii="Times New Roman" w:hAnsi="Times New Roman"/>
      <w:b/>
      <w:i w:val="0"/>
      <w:caps/>
      <w:strike w:val="0"/>
      <w:dstrike w:val="0"/>
      <w:outline w:val="0"/>
      <w:shadow w:val="0"/>
      <w:vanish w:val="0"/>
      <w:position w:val="0"/>
      <w:sz w:val="28"/>
      <w:vertAlign w:val="baseline"/>
    </w:rPr>
  </w:style>
  <w:style w:type="character" w:customStyle="1" w:styleId="WW8Num9z0">
    <w:name w:val="WW8Num9z0"/>
    <w:rsid w:val="00A86FCF"/>
    <w:rPr>
      <w:rFonts w:ascii="Wingdings" w:hAnsi="Wingdings"/>
      <w:sz w:val="16"/>
    </w:rPr>
  </w:style>
  <w:style w:type="character" w:customStyle="1" w:styleId="WW8Num10z0">
    <w:name w:val="WW8Num10z0"/>
    <w:rsid w:val="00A86FCF"/>
    <w:rPr>
      <w:rFonts w:ascii="Times New Roman" w:hAnsi="Times New Roman"/>
      <w:b/>
      <w:color w:val="000000"/>
    </w:rPr>
  </w:style>
  <w:style w:type="character" w:customStyle="1" w:styleId="WW8Num11z0">
    <w:name w:val="WW8Num11z0"/>
    <w:rsid w:val="00A86FCF"/>
    <w:rPr>
      <w:rFonts w:ascii="Times New Roman" w:eastAsia="Times New Roman" w:hAnsi="Times New Roman" w:cs="Times New Roman"/>
    </w:rPr>
  </w:style>
  <w:style w:type="character" w:customStyle="1" w:styleId="WW8Num12z0">
    <w:name w:val="WW8Num12z0"/>
    <w:rsid w:val="00A86FCF"/>
    <w:rPr>
      <w:rFonts w:ascii="Times New Roman" w:hAnsi="Times New Roman"/>
      <w:b/>
      <w:i w:val="0"/>
      <w:caps/>
      <w:strike w:val="0"/>
      <w:dstrike w:val="0"/>
      <w:outline w:val="0"/>
      <w:shadow w:val="0"/>
      <w:color w:val="000000"/>
      <w:position w:val="0"/>
      <w:sz w:val="22"/>
      <w:vertAlign w:val="baseline"/>
    </w:rPr>
  </w:style>
  <w:style w:type="character" w:customStyle="1" w:styleId="WW8Num12z3">
    <w:name w:val="WW8Num12z3"/>
    <w:rsid w:val="00A86FCF"/>
    <w:rPr>
      <w:rFonts w:ascii="Times New Roman" w:hAnsi="Times New Roman"/>
      <w:b/>
      <w:i w:val="0"/>
      <w:caps/>
      <w:strike w:val="0"/>
      <w:dstrike w:val="0"/>
      <w:outline w:val="0"/>
      <w:shadow w:val="0"/>
      <w:color w:val="000000"/>
      <w:position w:val="0"/>
      <w:sz w:val="24"/>
      <w:vertAlign w:val="baseline"/>
    </w:rPr>
  </w:style>
  <w:style w:type="character" w:customStyle="1" w:styleId="WW8Num15z0">
    <w:name w:val="WW8Num15z0"/>
    <w:rsid w:val="00A86FCF"/>
    <w:rPr>
      <w:rFonts w:ascii="Symbol" w:hAnsi="Symbol"/>
    </w:rPr>
  </w:style>
  <w:style w:type="character" w:customStyle="1" w:styleId="WW8Num17z0">
    <w:name w:val="WW8Num17z0"/>
    <w:rsid w:val="00A86FCF"/>
    <w:rPr>
      <w:rFonts w:ascii="Times New Roman" w:hAnsi="Times New Roman"/>
      <w:b/>
      <w:i w:val="0"/>
      <w:caps/>
      <w:strike w:val="0"/>
      <w:dstrike w:val="0"/>
      <w:outline w:val="0"/>
      <w:shadow w:val="0"/>
      <w:vanish w:val="0"/>
      <w:spacing w:val="20"/>
      <w:position w:val="0"/>
      <w:sz w:val="32"/>
      <w:vertAlign w:val="baseline"/>
    </w:rPr>
  </w:style>
  <w:style w:type="character" w:customStyle="1" w:styleId="WW8Num17z1">
    <w:name w:val="WW8Num17z1"/>
    <w:rsid w:val="00A86FCF"/>
    <w:rPr>
      <w:b/>
      <w:i w:val="0"/>
      <w:caps/>
      <w:strike w:val="0"/>
      <w:dstrike w:val="0"/>
      <w:shadow w:val="0"/>
      <w:vanish w:val="0"/>
      <w:position w:val="0"/>
      <w:sz w:val="28"/>
      <w:vertAlign w:val="baseline"/>
    </w:rPr>
  </w:style>
  <w:style w:type="character" w:customStyle="1" w:styleId="WW8Num19z2">
    <w:name w:val="WW8Num19z2"/>
    <w:rsid w:val="00A86FCF"/>
    <w:rPr>
      <w:rFonts w:ascii="Times New Roman" w:hAnsi="Times New Roman"/>
    </w:rPr>
  </w:style>
  <w:style w:type="character" w:customStyle="1" w:styleId="WW8Num19z3">
    <w:name w:val="WW8Num19z3"/>
    <w:rsid w:val="00A86FCF"/>
    <w:rPr>
      <w:rFonts w:ascii="Symbol" w:hAnsi="Symbol"/>
    </w:rPr>
  </w:style>
  <w:style w:type="character" w:customStyle="1" w:styleId="WW8Num20z0">
    <w:name w:val="WW8Num20z0"/>
    <w:rsid w:val="00A86FCF"/>
    <w:rPr>
      <w:rFonts w:ascii="Symbol" w:hAnsi="Symbol"/>
    </w:rPr>
  </w:style>
  <w:style w:type="character" w:customStyle="1" w:styleId="Absatz-Standardschriftart">
    <w:name w:val="Absatz-Standardschriftart"/>
    <w:rsid w:val="00A86FCF"/>
  </w:style>
  <w:style w:type="character" w:customStyle="1" w:styleId="Domylnaczcionkaakapitu2">
    <w:name w:val="Domyślna czcionka akapitu2"/>
    <w:rsid w:val="00A86FCF"/>
  </w:style>
  <w:style w:type="character" w:customStyle="1" w:styleId="WW-Absatz-Standardschriftart">
    <w:name w:val="WW-Absatz-Standardschriftart"/>
    <w:rsid w:val="00A86FCF"/>
  </w:style>
  <w:style w:type="character" w:customStyle="1" w:styleId="WW-Absatz-Standardschriftart1">
    <w:name w:val="WW-Absatz-Standardschriftart1"/>
    <w:rsid w:val="00A86FCF"/>
  </w:style>
  <w:style w:type="character" w:customStyle="1" w:styleId="WW-Absatz-Standardschriftart11">
    <w:name w:val="WW-Absatz-Standardschriftart11"/>
    <w:rsid w:val="00A86FCF"/>
  </w:style>
  <w:style w:type="character" w:customStyle="1" w:styleId="WW-Absatz-Standardschriftart111">
    <w:name w:val="WW-Absatz-Standardschriftart111"/>
    <w:rsid w:val="00A86FCF"/>
  </w:style>
  <w:style w:type="character" w:customStyle="1" w:styleId="WW-Absatz-Standardschriftart1111">
    <w:name w:val="WW-Absatz-Standardschriftart1111"/>
    <w:rsid w:val="00A86FCF"/>
  </w:style>
  <w:style w:type="character" w:customStyle="1" w:styleId="WW-Absatz-Standardschriftart11111">
    <w:name w:val="WW-Absatz-Standardschriftart11111"/>
    <w:rsid w:val="00A86FCF"/>
  </w:style>
  <w:style w:type="character" w:customStyle="1" w:styleId="WW-Absatz-Standardschriftart111111">
    <w:name w:val="WW-Absatz-Standardschriftart111111"/>
    <w:rsid w:val="00A86FCF"/>
  </w:style>
  <w:style w:type="character" w:customStyle="1" w:styleId="WW-Absatz-Standardschriftart1111111">
    <w:name w:val="WW-Absatz-Standardschriftart1111111"/>
    <w:rsid w:val="00A86FCF"/>
  </w:style>
  <w:style w:type="character" w:customStyle="1" w:styleId="WW-Absatz-Standardschriftart11111111">
    <w:name w:val="WW-Absatz-Standardschriftart11111111"/>
    <w:rsid w:val="00A86FCF"/>
  </w:style>
  <w:style w:type="character" w:customStyle="1" w:styleId="WW-Absatz-Standardschriftart111111111">
    <w:name w:val="WW-Absatz-Standardschriftart111111111"/>
    <w:rsid w:val="00A86FCF"/>
  </w:style>
  <w:style w:type="character" w:customStyle="1" w:styleId="WW-Absatz-Standardschriftart1111111111">
    <w:name w:val="WW-Absatz-Standardschriftart1111111111"/>
    <w:rsid w:val="00A86FCF"/>
  </w:style>
  <w:style w:type="character" w:customStyle="1" w:styleId="Domylnaczcionkaakapitu1">
    <w:name w:val="Domyślna czcionka akapitu1"/>
    <w:rsid w:val="00A86FCF"/>
  </w:style>
  <w:style w:type="character" w:customStyle="1" w:styleId="WW8Num2z0">
    <w:name w:val="WW8Num2z0"/>
    <w:rsid w:val="00A86FCF"/>
    <w:rPr>
      <w:rFonts w:ascii="Times New Roman" w:hAnsi="Times New Roman"/>
      <w:b/>
      <w:i w:val="0"/>
      <w:caps/>
      <w:strike w:val="0"/>
      <w:dstrike w:val="0"/>
      <w:outline w:val="0"/>
      <w:shadow w:val="0"/>
      <w:vanish w:val="0"/>
      <w:position w:val="0"/>
      <w:sz w:val="32"/>
      <w:vertAlign w:val="baseline"/>
    </w:rPr>
  </w:style>
  <w:style w:type="character" w:customStyle="1" w:styleId="WW8Num2z2">
    <w:name w:val="WW8Num2z2"/>
    <w:rsid w:val="00A86FCF"/>
    <w:rPr>
      <w:rFonts w:ascii="Times New Roman" w:hAnsi="Times New Roman"/>
      <w:b/>
      <w:i w:val="0"/>
      <w:caps/>
      <w:strike w:val="0"/>
      <w:dstrike w:val="0"/>
      <w:outline w:val="0"/>
      <w:shadow w:val="0"/>
      <w:vanish w:val="0"/>
      <w:position w:val="0"/>
      <w:sz w:val="28"/>
      <w:vertAlign w:val="baseline"/>
    </w:rPr>
  </w:style>
  <w:style w:type="character" w:customStyle="1" w:styleId="WW8Num4z0">
    <w:name w:val="WW8Num4z0"/>
    <w:rsid w:val="00A86FCF"/>
    <w:rPr>
      <w:rFonts w:ascii="Times New Roman" w:hAnsi="Times New Roman"/>
      <w:b/>
      <w:i w:val="0"/>
      <w:caps/>
      <w:strike w:val="0"/>
      <w:dstrike w:val="0"/>
      <w:outline w:val="0"/>
      <w:shadow w:val="0"/>
      <w:vanish w:val="0"/>
      <w:spacing w:val="20"/>
      <w:position w:val="0"/>
      <w:sz w:val="32"/>
      <w:vertAlign w:val="baseline"/>
    </w:rPr>
  </w:style>
  <w:style w:type="character" w:customStyle="1" w:styleId="WW8Num4z1">
    <w:name w:val="WW8Num4z1"/>
    <w:rsid w:val="00A86FCF"/>
    <w:rPr>
      <w:b/>
      <w:i w:val="0"/>
      <w:caps/>
      <w:strike w:val="0"/>
      <w:dstrike w:val="0"/>
      <w:shadow w:val="0"/>
      <w:vanish w:val="0"/>
      <w:position w:val="0"/>
      <w:sz w:val="28"/>
      <w:vertAlign w:val="baseline"/>
    </w:rPr>
  </w:style>
  <w:style w:type="character" w:customStyle="1" w:styleId="WW8Num6z0">
    <w:name w:val="WW8Num6z0"/>
    <w:rsid w:val="00A86FCF"/>
    <w:rPr>
      <w:rFonts w:ascii="Times New Roman" w:hAnsi="Times New Roman"/>
      <w:b/>
      <w:i w:val="0"/>
      <w:caps/>
      <w:strike w:val="0"/>
      <w:dstrike w:val="0"/>
      <w:outline w:val="0"/>
      <w:shadow w:val="0"/>
      <w:vanish w:val="0"/>
      <w:position w:val="0"/>
      <w:sz w:val="32"/>
      <w:vertAlign w:val="baseline"/>
    </w:rPr>
  </w:style>
  <w:style w:type="character" w:customStyle="1" w:styleId="WW8Num6z2">
    <w:name w:val="WW8Num6z2"/>
    <w:rsid w:val="00A86FCF"/>
    <w:rPr>
      <w:rFonts w:ascii="Times New Roman" w:hAnsi="Times New Roman"/>
      <w:b/>
      <w:i w:val="0"/>
      <w:caps/>
      <w:strike w:val="0"/>
      <w:dstrike w:val="0"/>
      <w:outline w:val="0"/>
      <w:shadow w:val="0"/>
      <w:vanish w:val="0"/>
      <w:position w:val="0"/>
      <w:sz w:val="28"/>
      <w:vertAlign w:val="baseline"/>
    </w:rPr>
  </w:style>
  <w:style w:type="character" w:customStyle="1" w:styleId="WW8Num8z0">
    <w:name w:val="WW8Num8z0"/>
    <w:rsid w:val="00A86FCF"/>
    <w:rPr>
      <w:rFonts w:ascii="Wingdings" w:hAnsi="Wingdings"/>
    </w:rPr>
  </w:style>
  <w:style w:type="character" w:customStyle="1" w:styleId="WW8Num8z1">
    <w:name w:val="WW8Num8z1"/>
    <w:rsid w:val="00A86FCF"/>
    <w:rPr>
      <w:rFonts w:ascii="Courier New" w:hAnsi="Courier New" w:cs="Courier New"/>
    </w:rPr>
  </w:style>
  <w:style w:type="character" w:customStyle="1" w:styleId="WW8Num8z3">
    <w:name w:val="WW8Num8z3"/>
    <w:rsid w:val="00A86FCF"/>
    <w:rPr>
      <w:rFonts w:ascii="Symbol" w:hAnsi="Symbol"/>
    </w:rPr>
  </w:style>
  <w:style w:type="character" w:customStyle="1" w:styleId="WW8Num11z1">
    <w:name w:val="WW8Num11z1"/>
    <w:rsid w:val="00A86FCF"/>
    <w:rPr>
      <w:rFonts w:ascii="Courier New" w:hAnsi="Courier New" w:cs="Courier New"/>
    </w:rPr>
  </w:style>
  <w:style w:type="character" w:customStyle="1" w:styleId="WW8Num11z2">
    <w:name w:val="WW8Num11z2"/>
    <w:rsid w:val="00A86FCF"/>
    <w:rPr>
      <w:rFonts w:ascii="Wingdings" w:hAnsi="Wingdings"/>
    </w:rPr>
  </w:style>
  <w:style w:type="character" w:customStyle="1" w:styleId="WW8Num11z3">
    <w:name w:val="WW8Num11z3"/>
    <w:rsid w:val="00A86FCF"/>
    <w:rPr>
      <w:rFonts w:ascii="Symbol" w:hAnsi="Symbol"/>
    </w:rPr>
  </w:style>
  <w:style w:type="character" w:customStyle="1" w:styleId="WW8Num13z0">
    <w:name w:val="WW8Num13z0"/>
    <w:rsid w:val="00A86FCF"/>
    <w:rPr>
      <w:rFonts w:ascii="Times New Roman" w:hAnsi="Times New Roman"/>
      <w:b/>
      <w:i w:val="0"/>
      <w:caps/>
      <w:strike w:val="0"/>
      <w:dstrike w:val="0"/>
      <w:outline w:val="0"/>
      <w:shadow w:val="0"/>
      <w:color w:val="000000"/>
      <w:position w:val="0"/>
      <w:sz w:val="24"/>
      <w:vertAlign w:val="baseline"/>
    </w:rPr>
  </w:style>
  <w:style w:type="character" w:customStyle="1" w:styleId="WW8Num16z0">
    <w:name w:val="WW8Num16z0"/>
    <w:rsid w:val="00A86FCF"/>
    <w:rPr>
      <w:rFonts w:ascii="Symbol" w:hAnsi="Symbol"/>
    </w:rPr>
  </w:style>
  <w:style w:type="character" w:customStyle="1" w:styleId="WW8Num18z0">
    <w:name w:val="WW8Num18z0"/>
    <w:rsid w:val="00A86FCF"/>
    <w:rPr>
      <w:rFonts w:ascii="Times New Roman" w:hAnsi="Times New Roman"/>
      <w:b/>
      <w:i w:val="0"/>
      <w:caps/>
      <w:strike w:val="0"/>
      <w:dstrike w:val="0"/>
      <w:outline w:val="0"/>
      <w:shadow w:val="0"/>
      <w:vanish w:val="0"/>
      <w:spacing w:val="20"/>
      <w:position w:val="0"/>
      <w:sz w:val="32"/>
      <w:vertAlign w:val="baseline"/>
    </w:rPr>
  </w:style>
  <w:style w:type="character" w:customStyle="1" w:styleId="WW8Num18z1">
    <w:name w:val="WW8Num18z1"/>
    <w:rsid w:val="00A86FCF"/>
    <w:rPr>
      <w:b/>
      <w:i w:val="0"/>
      <w:caps/>
      <w:strike w:val="0"/>
      <w:dstrike w:val="0"/>
      <w:shadow w:val="0"/>
      <w:vanish w:val="0"/>
      <w:position w:val="0"/>
      <w:sz w:val="28"/>
      <w:vertAlign w:val="baseline"/>
    </w:rPr>
  </w:style>
  <w:style w:type="character" w:customStyle="1" w:styleId="WW8Num20z2">
    <w:name w:val="WW8Num20z2"/>
    <w:rsid w:val="00A86FCF"/>
    <w:rPr>
      <w:rFonts w:ascii="Times New Roman" w:hAnsi="Times New Roman"/>
    </w:rPr>
  </w:style>
  <w:style w:type="character" w:customStyle="1" w:styleId="WW8Num20z3">
    <w:name w:val="WW8Num20z3"/>
    <w:rsid w:val="00A86FCF"/>
    <w:rPr>
      <w:rFonts w:ascii="Symbol" w:hAnsi="Symbol"/>
    </w:rPr>
  </w:style>
  <w:style w:type="character" w:customStyle="1" w:styleId="WW8Num23z0">
    <w:name w:val="WW8Num23z0"/>
    <w:rsid w:val="00A86FCF"/>
    <w:rPr>
      <w:rFonts w:ascii="Symbol" w:hAnsi="Symbol"/>
    </w:rPr>
  </w:style>
  <w:style w:type="character" w:customStyle="1" w:styleId="WW8Num23z1">
    <w:name w:val="WW8Num23z1"/>
    <w:rsid w:val="00A86FCF"/>
    <w:rPr>
      <w:rFonts w:ascii="Courier New" w:hAnsi="Courier New" w:cs="Courier New"/>
    </w:rPr>
  </w:style>
  <w:style w:type="character" w:customStyle="1" w:styleId="WW8Num23z2">
    <w:name w:val="WW8Num23z2"/>
    <w:rsid w:val="00A86FCF"/>
    <w:rPr>
      <w:rFonts w:ascii="Wingdings" w:hAnsi="Wingdings"/>
    </w:rPr>
  </w:style>
  <w:style w:type="character" w:customStyle="1" w:styleId="Domylnaczcionkaakapitu3">
    <w:name w:val="Domyślna czcionka akapitu3"/>
    <w:rsid w:val="00A86FCF"/>
  </w:style>
  <w:style w:type="character" w:customStyle="1" w:styleId="Znakiprzypiswdolnych">
    <w:name w:val="Znaki przypisów dolnych"/>
    <w:rsid w:val="00A86FCF"/>
    <w:rPr>
      <w:rFonts w:ascii="Times New Roman" w:hAnsi="Times New Roman"/>
      <w:sz w:val="27"/>
      <w:vertAlign w:val="superscript"/>
      <w:lang w:val="en-US"/>
    </w:rPr>
  </w:style>
  <w:style w:type="character" w:styleId="PageNumber">
    <w:name w:val="page number"/>
    <w:basedOn w:val="Domylnaczcionkaakapitu3"/>
    <w:rsid w:val="00A86FCF"/>
  </w:style>
  <w:style w:type="character" w:styleId="LineNumber">
    <w:name w:val="line number"/>
    <w:basedOn w:val="Domylnaczcionkaakapitu3"/>
    <w:rsid w:val="00A86FCF"/>
  </w:style>
  <w:style w:type="character" w:styleId="Hyperlink">
    <w:name w:val="Hyperlink"/>
    <w:rsid w:val="00A86FCF"/>
    <w:rPr>
      <w:color w:val="0000FF"/>
      <w:u w:val="single"/>
    </w:rPr>
  </w:style>
  <w:style w:type="character" w:styleId="FollowedHyperlink">
    <w:name w:val="FollowedHyperlink"/>
    <w:rsid w:val="00A86FCF"/>
    <w:rPr>
      <w:color w:val="800080"/>
      <w:u w:val="single"/>
    </w:rPr>
  </w:style>
  <w:style w:type="character" w:customStyle="1" w:styleId="tw4winMark">
    <w:name w:val="tw4winMark"/>
    <w:rsid w:val="00A86FCF"/>
    <w:rPr>
      <w:rFonts w:ascii="Times New Roman" w:hAnsi="Times New Roman" w:cs="Times New Roman"/>
      <w:vanish/>
      <w:color w:val="800080"/>
      <w:sz w:val="24"/>
      <w:szCs w:val="24"/>
      <w:vertAlign w:val="subscript"/>
    </w:rPr>
  </w:style>
  <w:style w:type="character" w:customStyle="1" w:styleId="CommentReference1">
    <w:name w:val="Comment Reference1"/>
    <w:rsid w:val="00A86FCF"/>
    <w:rPr>
      <w:sz w:val="16"/>
      <w:szCs w:val="16"/>
    </w:rPr>
  </w:style>
  <w:style w:type="character" w:customStyle="1" w:styleId="Heading2Char">
    <w:name w:val="Heading 2 Char"/>
    <w:rsid w:val="00A86FCF"/>
    <w:rPr>
      <w:b/>
      <w:caps/>
      <w:spacing w:val="20"/>
      <w:sz w:val="28"/>
      <w:lang w:val="en-GB" w:eastAsia="ar-SA" w:bidi="ar-SA"/>
    </w:rPr>
  </w:style>
  <w:style w:type="character" w:customStyle="1" w:styleId="Heading5Char">
    <w:name w:val="Heading 5 Char"/>
    <w:rsid w:val="00A86FCF"/>
    <w:rPr>
      <w:b/>
      <w:sz w:val="24"/>
      <w:lang w:val="en-GB" w:eastAsia="ar-SA" w:bidi="ar-SA"/>
    </w:rPr>
  </w:style>
  <w:style w:type="character" w:customStyle="1" w:styleId="EndnoteTextChar">
    <w:name w:val="Endnote Text Char"/>
    <w:rsid w:val="00A86FCF"/>
    <w:rPr>
      <w:lang w:val="sk-SK"/>
    </w:rPr>
  </w:style>
  <w:style w:type="character" w:customStyle="1" w:styleId="dictdef1">
    <w:name w:val="dictdef1"/>
    <w:rsid w:val="00A86FCF"/>
    <w:rPr>
      <w:color w:val="000000"/>
      <w:sz w:val="18"/>
      <w:szCs w:val="18"/>
    </w:rPr>
  </w:style>
  <w:style w:type="character" w:customStyle="1" w:styleId="StyleListBullet11ptChar">
    <w:name w:val="Style List Bullet + 11 pt Char"/>
    <w:rsid w:val="00A86FCF"/>
    <w:rPr>
      <w:b/>
      <w:sz w:val="22"/>
      <w:lang w:val="en-GB" w:eastAsia="ar-SA" w:bidi="ar-SA"/>
    </w:rPr>
  </w:style>
  <w:style w:type="character" w:styleId="Strong">
    <w:name w:val="Strong"/>
    <w:qFormat/>
    <w:rsid w:val="00A86FCF"/>
    <w:rPr>
      <w:b/>
      <w:bCs/>
    </w:rPr>
  </w:style>
  <w:style w:type="character" w:customStyle="1" w:styleId="CommentTextChar">
    <w:name w:val="Comment Text Char"/>
    <w:rsid w:val="00A86FCF"/>
    <w:rPr>
      <w:lang w:val="en-GB"/>
    </w:rPr>
  </w:style>
  <w:style w:type="character" w:customStyle="1" w:styleId="FootnoteTextChar1">
    <w:name w:val="Footnote Text Char1"/>
    <w:rsid w:val="00A86FCF"/>
    <w:rPr>
      <w:spacing w:val="-2"/>
      <w:lang w:val="en-GB"/>
    </w:rPr>
  </w:style>
  <w:style w:type="character" w:customStyle="1" w:styleId="PlainTextChar">
    <w:name w:val="Plain Text Char"/>
    <w:rsid w:val="00A86FCF"/>
    <w:rPr>
      <w:rFonts w:ascii="Consolas" w:eastAsia="Calibri" w:hAnsi="Consolas"/>
      <w:sz w:val="21"/>
      <w:szCs w:val="21"/>
    </w:rPr>
  </w:style>
  <w:style w:type="character" w:customStyle="1" w:styleId="FooterChar">
    <w:name w:val="Footer Char"/>
    <w:rsid w:val="00A86FCF"/>
    <w:rPr>
      <w:rFonts w:ascii="Arial" w:hAnsi="Arial"/>
      <w:sz w:val="16"/>
      <w:lang w:val="en-GB"/>
    </w:rPr>
  </w:style>
  <w:style w:type="character" w:customStyle="1" w:styleId="HeaderChar">
    <w:name w:val="Header Char"/>
    <w:rsid w:val="00A86FCF"/>
    <w:rPr>
      <w:b/>
      <w:caps/>
      <w:sz w:val="24"/>
      <w:szCs w:val="24"/>
      <w:lang w:val="en-GB"/>
    </w:rPr>
  </w:style>
  <w:style w:type="character" w:customStyle="1" w:styleId="Znakiprzypiswkocowych">
    <w:name w:val="Znaki przypisów końcowych"/>
    <w:rsid w:val="00A86FCF"/>
    <w:rPr>
      <w:vertAlign w:val="superscript"/>
    </w:rPr>
  </w:style>
  <w:style w:type="character" w:customStyle="1" w:styleId="Odwoanieprzypisudolnego1">
    <w:name w:val="Odwołanie przypisu dolnego1"/>
    <w:rsid w:val="00A86FCF"/>
    <w:rPr>
      <w:vertAlign w:val="superscript"/>
    </w:rPr>
  </w:style>
  <w:style w:type="character" w:customStyle="1" w:styleId="Odwoanieprzypisukocowego1">
    <w:name w:val="Odwołanie przypisu końcowego1"/>
    <w:rsid w:val="00A86FCF"/>
    <w:rPr>
      <w:vertAlign w:val="superscript"/>
    </w:rPr>
  </w:style>
  <w:style w:type="character" w:customStyle="1" w:styleId="Odwoanieprzypisudolnego2">
    <w:name w:val="Odwołanie przypisu dolnego2"/>
    <w:rsid w:val="00A86FCF"/>
    <w:rPr>
      <w:vertAlign w:val="superscript"/>
    </w:rPr>
  </w:style>
  <w:style w:type="character" w:customStyle="1" w:styleId="Odwoanieprzypisukocowego2">
    <w:name w:val="Odwołanie przypisu końcowego2"/>
    <w:rsid w:val="00A86FCF"/>
    <w:rPr>
      <w:vertAlign w:val="superscript"/>
    </w:rPr>
  </w:style>
  <w:style w:type="character" w:customStyle="1" w:styleId="Znakinumeracji">
    <w:name w:val="Znaki numeracji"/>
    <w:rsid w:val="00A86FCF"/>
  </w:style>
  <w:style w:type="character" w:styleId="FootnoteReference">
    <w:name w:val="footnote reference"/>
    <w:rsid w:val="00A86FCF"/>
    <w:rPr>
      <w:vertAlign w:val="superscript"/>
    </w:rPr>
  </w:style>
  <w:style w:type="character" w:styleId="EndnoteReference">
    <w:name w:val="endnote reference"/>
    <w:rsid w:val="00A86FCF"/>
    <w:rPr>
      <w:vertAlign w:val="superscript"/>
    </w:rPr>
  </w:style>
  <w:style w:type="paragraph" w:customStyle="1" w:styleId="Nagwek3">
    <w:name w:val="Nagłówek3"/>
    <w:basedOn w:val="Normal"/>
    <w:next w:val="BodyText"/>
    <w:rsid w:val="00A86FCF"/>
    <w:pPr>
      <w:keepNext/>
      <w:spacing w:before="240" w:after="120"/>
    </w:pPr>
    <w:rPr>
      <w:rFonts w:ascii="Arial" w:eastAsia="Microsoft YaHei" w:hAnsi="Arial" w:cs="Mangal"/>
      <w:sz w:val="28"/>
      <w:szCs w:val="28"/>
    </w:rPr>
  </w:style>
  <w:style w:type="paragraph" w:styleId="BodyText">
    <w:name w:val="Body Text"/>
    <w:basedOn w:val="Normal"/>
    <w:rsid w:val="00A86FCF"/>
    <w:pPr>
      <w:jc w:val="both"/>
    </w:pPr>
    <w:rPr>
      <w:rFonts w:ascii="Arial" w:hAnsi="Arial"/>
      <w:color w:val="000000"/>
      <w:sz w:val="20"/>
      <w:lang w:val="fr-FR"/>
    </w:rPr>
  </w:style>
  <w:style w:type="paragraph" w:styleId="List">
    <w:name w:val="List"/>
    <w:basedOn w:val="BodyText"/>
    <w:rsid w:val="00A86FCF"/>
    <w:rPr>
      <w:rFonts w:cs="Mangal"/>
    </w:rPr>
  </w:style>
  <w:style w:type="paragraph" w:customStyle="1" w:styleId="Podpis3">
    <w:name w:val="Podpis3"/>
    <w:basedOn w:val="Normal"/>
    <w:rsid w:val="00A86FCF"/>
    <w:pPr>
      <w:suppressLineNumbers/>
      <w:spacing w:before="120" w:after="120"/>
    </w:pPr>
    <w:rPr>
      <w:rFonts w:cs="Mangal"/>
      <w:i/>
      <w:iCs/>
      <w:szCs w:val="24"/>
    </w:rPr>
  </w:style>
  <w:style w:type="paragraph" w:customStyle="1" w:styleId="Indeks">
    <w:name w:val="Indeks"/>
    <w:basedOn w:val="Normal"/>
    <w:rsid w:val="00A86FCF"/>
    <w:pPr>
      <w:suppressLineNumbers/>
    </w:pPr>
    <w:rPr>
      <w:rFonts w:cs="Mangal"/>
    </w:rPr>
  </w:style>
  <w:style w:type="paragraph" w:customStyle="1" w:styleId="Nagwek2">
    <w:name w:val="Nagłówek2"/>
    <w:basedOn w:val="Normal"/>
    <w:next w:val="BodyText"/>
    <w:rsid w:val="00A86FCF"/>
    <w:pPr>
      <w:keepNext/>
      <w:spacing w:before="240" w:after="120"/>
    </w:pPr>
    <w:rPr>
      <w:rFonts w:ascii="Arial" w:eastAsia="Microsoft YaHei" w:hAnsi="Arial" w:cs="Mangal"/>
      <w:sz w:val="28"/>
      <w:szCs w:val="28"/>
    </w:rPr>
  </w:style>
  <w:style w:type="paragraph" w:customStyle="1" w:styleId="Podpis2">
    <w:name w:val="Podpis2"/>
    <w:basedOn w:val="Normal"/>
    <w:rsid w:val="00A86FCF"/>
    <w:pPr>
      <w:suppressLineNumbers/>
      <w:spacing w:before="120" w:after="120"/>
    </w:pPr>
    <w:rPr>
      <w:rFonts w:cs="Mangal"/>
      <w:i/>
      <w:iCs/>
      <w:szCs w:val="24"/>
    </w:rPr>
  </w:style>
  <w:style w:type="paragraph" w:styleId="Header">
    <w:name w:val="header"/>
    <w:basedOn w:val="Normal"/>
    <w:next w:val="BodyText"/>
    <w:rsid w:val="00A86FCF"/>
    <w:pPr>
      <w:keepNext/>
      <w:spacing w:before="240" w:after="120"/>
    </w:pPr>
    <w:rPr>
      <w:rFonts w:ascii="Arial" w:eastAsia="Microsoft YaHei" w:hAnsi="Arial" w:cs="Mangal"/>
      <w:sz w:val="28"/>
      <w:szCs w:val="28"/>
    </w:rPr>
  </w:style>
  <w:style w:type="paragraph" w:customStyle="1" w:styleId="Nagwek1">
    <w:name w:val="Nagłówek1"/>
    <w:basedOn w:val="Normal"/>
    <w:next w:val="BodyText"/>
    <w:rsid w:val="00A86FCF"/>
    <w:pPr>
      <w:keepNext/>
      <w:spacing w:before="240" w:after="120"/>
    </w:pPr>
    <w:rPr>
      <w:rFonts w:ascii="Arial" w:eastAsia="Microsoft YaHei" w:hAnsi="Arial" w:cs="Mangal"/>
      <w:sz w:val="28"/>
      <w:szCs w:val="28"/>
    </w:rPr>
  </w:style>
  <w:style w:type="paragraph" w:customStyle="1" w:styleId="Podpis1">
    <w:name w:val="Podpis1"/>
    <w:basedOn w:val="Normal"/>
    <w:rsid w:val="00A86FCF"/>
    <w:pPr>
      <w:suppressLineNumbers/>
      <w:spacing w:before="120" w:after="120"/>
    </w:pPr>
    <w:rPr>
      <w:rFonts w:cs="Mangal"/>
      <w:i/>
      <w:iCs/>
      <w:szCs w:val="24"/>
    </w:rPr>
  </w:style>
  <w:style w:type="paragraph" w:customStyle="1" w:styleId="Application1">
    <w:name w:val="Application1"/>
    <w:basedOn w:val="Heading1"/>
    <w:next w:val="Application2"/>
    <w:rsid w:val="00A86FCF"/>
    <w:pPr>
      <w:pageBreakBefore/>
      <w:widowControl w:val="0"/>
      <w:spacing w:before="0" w:after="480"/>
      <w:ind w:left="360" w:hanging="360"/>
    </w:pPr>
    <w:rPr>
      <w:caps w:val="0"/>
    </w:rPr>
  </w:style>
  <w:style w:type="paragraph" w:customStyle="1" w:styleId="Application2">
    <w:name w:val="Application2"/>
    <w:basedOn w:val="Normal"/>
    <w:rsid w:val="00A86FCF"/>
    <w:pPr>
      <w:widowControl w:val="0"/>
      <w:spacing w:before="120" w:after="120"/>
      <w:jc w:val="both"/>
    </w:pPr>
    <w:rPr>
      <w:kern w:val="1"/>
      <w:sz w:val="22"/>
      <w:szCs w:val="22"/>
    </w:rPr>
  </w:style>
  <w:style w:type="paragraph" w:customStyle="1" w:styleId="Application3">
    <w:name w:val="Application3"/>
    <w:basedOn w:val="Normal"/>
    <w:rsid w:val="00A86FCF"/>
    <w:pPr>
      <w:widowControl w:val="0"/>
      <w:ind w:left="567" w:hanging="567"/>
    </w:pPr>
    <w:rPr>
      <w:rFonts w:ascii="Arial" w:hAnsi="Arial"/>
      <w:spacing w:val="-2"/>
      <w:sz w:val="22"/>
    </w:rPr>
  </w:style>
  <w:style w:type="paragraph" w:styleId="Title">
    <w:name w:val="Title"/>
    <w:basedOn w:val="Normal"/>
    <w:next w:val="Subtitle"/>
    <w:qFormat/>
    <w:rsid w:val="00A86FCF"/>
    <w:pPr>
      <w:widowControl w:val="0"/>
      <w:jc w:val="center"/>
    </w:pPr>
    <w:rPr>
      <w:b/>
      <w:sz w:val="48"/>
      <w:lang w:val="en-US"/>
    </w:rPr>
  </w:style>
  <w:style w:type="paragraph" w:styleId="Subtitle">
    <w:name w:val="Subtitle"/>
    <w:basedOn w:val="Normal"/>
    <w:next w:val="BodyText"/>
    <w:qFormat/>
    <w:rsid w:val="00A86FCF"/>
    <w:pPr>
      <w:spacing w:before="120" w:after="120"/>
      <w:jc w:val="center"/>
    </w:pPr>
    <w:rPr>
      <w:rFonts w:ascii="Arial" w:hAnsi="Arial"/>
      <w:b/>
      <w:sz w:val="28"/>
      <w:lang w:val="fr-BE"/>
    </w:rPr>
  </w:style>
  <w:style w:type="paragraph" w:customStyle="1" w:styleId="Text1">
    <w:name w:val="Text 1"/>
    <w:rsid w:val="00A86FCF"/>
    <w:pPr>
      <w:widowControl w:val="0"/>
      <w:tabs>
        <w:tab w:val="left" w:pos="-720"/>
      </w:tabs>
      <w:suppressAutoHyphens/>
      <w:jc w:val="both"/>
    </w:pPr>
    <w:rPr>
      <w:rFonts w:ascii="Courier New" w:eastAsia="Arial" w:hAnsi="Courier New"/>
      <w:spacing w:val="-3"/>
      <w:sz w:val="24"/>
      <w:lang w:val="en-GB" w:eastAsia="ar-SA"/>
    </w:rPr>
  </w:style>
  <w:style w:type="paragraph" w:styleId="FootnoteText">
    <w:name w:val="footnote text"/>
    <w:basedOn w:val="Normal"/>
    <w:rsid w:val="00A86FCF"/>
    <w:pPr>
      <w:widowControl w:val="0"/>
      <w:jc w:val="both"/>
    </w:pPr>
    <w:rPr>
      <w:spacing w:val="-2"/>
      <w:sz w:val="20"/>
    </w:rPr>
  </w:style>
  <w:style w:type="paragraph" w:styleId="Index1">
    <w:name w:val="index 1"/>
    <w:basedOn w:val="Normal"/>
    <w:next w:val="Normal"/>
    <w:rsid w:val="00A86FCF"/>
    <w:pPr>
      <w:widowControl w:val="0"/>
      <w:ind w:left="1440" w:right="720" w:hanging="1440"/>
    </w:pPr>
    <w:rPr>
      <w:rFonts w:ascii="Courier New" w:hAnsi="Courier New"/>
      <w:lang w:val="en-US"/>
    </w:rPr>
  </w:style>
  <w:style w:type="paragraph" w:styleId="Footer">
    <w:name w:val="footer"/>
    <w:basedOn w:val="Normal"/>
    <w:rsid w:val="00A86FCF"/>
    <w:pPr>
      <w:widowControl w:val="0"/>
    </w:pPr>
    <w:rPr>
      <w:rFonts w:ascii="Arial" w:hAnsi="Arial"/>
      <w:sz w:val="16"/>
    </w:rPr>
  </w:style>
  <w:style w:type="paragraph" w:customStyle="1" w:styleId="SubTitle1">
    <w:name w:val="SubTitle 1"/>
    <w:basedOn w:val="Normal"/>
    <w:next w:val="Normal"/>
    <w:rsid w:val="00A86FCF"/>
    <w:pPr>
      <w:spacing w:after="240"/>
      <w:jc w:val="center"/>
    </w:pPr>
    <w:rPr>
      <w:b/>
      <w:sz w:val="40"/>
    </w:rPr>
  </w:style>
  <w:style w:type="paragraph" w:customStyle="1" w:styleId="Application4">
    <w:name w:val="Application4"/>
    <w:basedOn w:val="Application3"/>
    <w:rsid w:val="00A86FCF"/>
    <w:pPr>
      <w:numPr>
        <w:numId w:val="10"/>
      </w:numPr>
    </w:pPr>
    <w:rPr>
      <w:sz w:val="20"/>
    </w:rPr>
  </w:style>
  <w:style w:type="paragraph" w:customStyle="1" w:styleId="Application5">
    <w:name w:val="Application5"/>
    <w:basedOn w:val="Application2"/>
    <w:rsid w:val="00A86FCF"/>
    <w:pPr>
      <w:ind w:left="567" w:hanging="567"/>
    </w:pPr>
    <w:rPr>
      <w:b/>
      <w:sz w:val="24"/>
    </w:rPr>
  </w:style>
  <w:style w:type="paragraph" w:styleId="BodyTextIndent">
    <w:name w:val="Body Text Indent"/>
    <w:basedOn w:val="Normal"/>
    <w:rsid w:val="00A86FCF"/>
    <w:pPr>
      <w:spacing w:before="100"/>
    </w:pPr>
    <w:rPr>
      <w:rFonts w:ascii="Arial" w:hAnsi="Arial"/>
      <w:spacing w:val="-2"/>
      <w:sz w:val="20"/>
      <w:lang w:val="fr-FR"/>
    </w:rPr>
  </w:style>
  <w:style w:type="paragraph" w:customStyle="1" w:styleId="Tekstpodstawowy31">
    <w:name w:val="Tekst podstawowy 31"/>
    <w:basedOn w:val="Normal"/>
    <w:rsid w:val="00A86FCF"/>
    <w:pPr>
      <w:jc w:val="both"/>
    </w:pPr>
    <w:rPr>
      <w:rFonts w:ascii="Arial" w:hAnsi="Arial"/>
      <w:sz w:val="20"/>
      <w:lang w:val="fr-FR"/>
    </w:rPr>
  </w:style>
  <w:style w:type="paragraph" w:customStyle="1" w:styleId="Style1">
    <w:name w:val="Style1"/>
    <w:basedOn w:val="Normal"/>
    <w:rsid w:val="00A86FCF"/>
    <w:rPr>
      <w:sz w:val="22"/>
    </w:rPr>
  </w:style>
  <w:style w:type="paragraph" w:customStyle="1" w:styleId="Style2">
    <w:name w:val="Style2"/>
    <w:basedOn w:val="Normal"/>
    <w:rsid w:val="00A86FCF"/>
    <w:pPr>
      <w:jc w:val="both"/>
    </w:pPr>
    <w:rPr>
      <w:sz w:val="20"/>
    </w:rPr>
  </w:style>
  <w:style w:type="paragraph" w:customStyle="1" w:styleId="Style11ptJustifiedBefore4ptAfter4ptLinespacing">
    <w:name w:val="Style 11 pt Justified Before:  4 pt After:  4 pt Line spacing: ..."/>
    <w:basedOn w:val="Normal"/>
    <w:rsid w:val="00A86FCF"/>
    <w:pPr>
      <w:spacing w:before="80" w:after="80" w:line="240" w:lineRule="exact"/>
      <w:jc w:val="both"/>
    </w:pPr>
    <w:rPr>
      <w:sz w:val="22"/>
    </w:rPr>
  </w:style>
  <w:style w:type="paragraph" w:customStyle="1" w:styleId="Style3">
    <w:name w:val="Style3"/>
    <w:basedOn w:val="Header"/>
    <w:rsid w:val="00A86FCF"/>
  </w:style>
  <w:style w:type="paragraph" w:customStyle="1" w:styleId="Style4">
    <w:name w:val="Style4"/>
    <w:basedOn w:val="Header"/>
    <w:rsid w:val="00A86FCF"/>
  </w:style>
  <w:style w:type="paragraph" w:customStyle="1" w:styleId="Style5">
    <w:name w:val="Style5"/>
    <w:basedOn w:val="Normal"/>
    <w:rsid w:val="00A86FCF"/>
    <w:pPr>
      <w:jc w:val="both"/>
    </w:pPr>
    <w:rPr>
      <w:bCs/>
      <w:sz w:val="20"/>
      <w:szCs w:val="24"/>
    </w:rPr>
  </w:style>
  <w:style w:type="paragraph" w:customStyle="1" w:styleId="Tekstdymka1">
    <w:name w:val="Tekst dymka1"/>
    <w:basedOn w:val="Normal"/>
    <w:rsid w:val="00A86FCF"/>
    <w:rPr>
      <w:rFonts w:ascii="Tahoma" w:hAnsi="Tahoma" w:cs="Tahoma"/>
      <w:sz w:val="16"/>
      <w:szCs w:val="16"/>
    </w:rPr>
  </w:style>
  <w:style w:type="paragraph" w:customStyle="1" w:styleId="Plandokumentu1">
    <w:name w:val="Plan dokumentu1"/>
    <w:basedOn w:val="Normal"/>
    <w:rsid w:val="00A86FCF"/>
    <w:pPr>
      <w:shd w:val="clear" w:color="auto" w:fill="000080"/>
    </w:pPr>
    <w:rPr>
      <w:rFonts w:ascii="Tahoma" w:hAnsi="Tahoma" w:cs="Tahoma"/>
    </w:rPr>
  </w:style>
  <w:style w:type="paragraph" w:customStyle="1" w:styleId="CommentText1">
    <w:name w:val="Comment Text1"/>
    <w:basedOn w:val="Normal"/>
    <w:rsid w:val="00A86FCF"/>
    <w:rPr>
      <w:sz w:val="20"/>
    </w:rPr>
  </w:style>
  <w:style w:type="paragraph" w:customStyle="1" w:styleId="CommentSubject1">
    <w:name w:val="Comment Subject1"/>
    <w:basedOn w:val="CommentText1"/>
    <w:next w:val="CommentText1"/>
    <w:rsid w:val="00A86FCF"/>
    <w:rPr>
      <w:b/>
      <w:bCs/>
    </w:rPr>
  </w:style>
  <w:style w:type="paragraph" w:styleId="TOC1">
    <w:name w:val="toc 1"/>
    <w:basedOn w:val="Normal"/>
    <w:next w:val="Normal"/>
    <w:rsid w:val="00A86FCF"/>
    <w:pPr>
      <w:spacing w:before="360" w:after="360"/>
    </w:pPr>
    <w:rPr>
      <w:b/>
      <w:bCs/>
      <w:caps/>
      <w:sz w:val="22"/>
      <w:szCs w:val="22"/>
      <w:u w:val="single"/>
    </w:rPr>
  </w:style>
  <w:style w:type="paragraph" w:styleId="TOC2">
    <w:name w:val="toc 2"/>
    <w:basedOn w:val="Normal"/>
    <w:next w:val="Normal"/>
    <w:rsid w:val="00A86FCF"/>
    <w:pPr>
      <w:tabs>
        <w:tab w:val="left" w:pos="552"/>
        <w:tab w:val="right" w:leader="dot" w:pos="9061"/>
      </w:tabs>
    </w:pPr>
    <w:rPr>
      <w:b/>
      <w:bCs/>
      <w:smallCaps/>
      <w:sz w:val="22"/>
      <w:szCs w:val="22"/>
    </w:rPr>
  </w:style>
  <w:style w:type="paragraph" w:styleId="TOC3">
    <w:name w:val="toc 3"/>
    <w:basedOn w:val="Normal"/>
    <w:next w:val="Normal"/>
    <w:rsid w:val="00A86FCF"/>
    <w:pPr>
      <w:tabs>
        <w:tab w:val="left" w:pos="405"/>
        <w:tab w:val="right" w:leader="dot" w:pos="9061"/>
      </w:tabs>
    </w:pPr>
    <w:rPr>
      <w:smallCaps/>
      <w:sz w:val="22"/>
      <w:szCs w:val="22"/>
    </w:rPr>
  </w:style>
  <w:style w:type="paragraph" w:styleId="TOC4">
    <w:name w:val="toc 4"/>
    <w:basedOn w:val="Normal"/>
    <w:next w:val="Normal"/>
    <w:rsid w:val="00A86FCF"/>
    <w:rPr>
      <w:sz w:val="22"/>
      <w:szCs w:val="22"/>
    </w:rPr>
  </w:style>
  <w:style w:type="paragraph" w:styleId="TOC5">
    <w:name w:val="toc 5"/>
    <w:basedOn w:val="Normal"/>
    <w:next w:val="Normal"/>
    <w:rsid w:val="00A86FCF"/>
    <w:rPr>
      <w:sz w:val="22"/>
      <w:szCs w:val="22"/>
    </w:rPr>
  </w:style>
  <w:style w:type="paragraph" w:styleId="TOC6">
    <w:name w:val="toc 6"/>
    <w:basedOn w:val="Normal"/>
    <w:next w:val="Normal"/>
    <w:rsid w:val="00A86FCF"/>
    <w:rPr>
      <w:sz w:val="22"/>
      <w:szCs w:val="22"/>
    </w:rPr>
  </w:style>
  <w:style w:type="paragraph" w:styleId="TOC7">
    <w:name w:val="toc 7"/>
    <w:basedOn w:val="Normal"/>
    <w:next w:val="Normal"/>
    <w:rsid w:val="00A86FCF"/>
    <w:rPr>
      <w:sz w:val="22"/>
      <w:szCs w:val="22"/>
    </w:rPr>
  </w:style>
  <w:style w:type="paragraph" w:styleId="TOC8">
    <w:name w:val="toc 8"/>
    <w:basedOn w:val="Normal"/>
    <w:next w:val="Normal"/>
    <w:rsid w:val="00A86FCF"/>
    <w:rPr>
      <w:sz w:val="22"/>
      <w:szCs w:val="22"/>
    </w:rPr>
  </w:style>
  <w:style w:type="paragraph" w:styleId="TOC9">
    <w:name w:val="toc 9"/>
    <w:basedOn w:val="Normal"/>
    <w:next w:val="Normal"/>
    <w:rsid w:val="00A86FCF"/>
    <w:rPr>
      <w:sz w:val="22"/>
      <w:szCs w:val="22"/>
    </w:rPr>
  </w:style>
  <w:style w:type="paragraph" w:customStyle="1" w:styleId="AHEADING1">
    <w:name w:val="A_HEADING 1"/>
    <w:basedOn w:val="Normal"/>
    <w:next w:val="BodyText"/>
    <w:rsid w:val="00A86FCF"/>
    <w:pPr>
      <w:pageBreakBefore/>
      <w:numPr>
        <w:numId w:val="17"/>
      </w:numPr>
      <w:spacing w:after="240"/>
      <w:jc w:val="center"/>
    </w:pPr>
    <w:rPr>
      <w:b/>
      <w:caps/>
      <w:spacing w:val="20"/>
      <w:sz w:val="32"/>
    </w:rPr>
  </w:style>
  <w:style w:type="paragraph" w:customStyle="1" w:styleId="AHEADING2">
    <w:name w:val="A_HEADING 2"/>
    <w:basedOn w:val="Normal"/>
    <w:next w:val="Normal"/>
    <w:rsid w:val="00A86FCF"/>
    <w:pPr>
      <w:keepNext/>
      <w:numPr>
        <w:numId w:val="5"/>
      </w:numPr>
      <w:spacing w:before="120" w:after="120"/>
      <w:jc w:val="center"/>
    </w:pPr>
    <w:rPr>
      <w:b/>
      <w:caps/>
      <w:spacing w:val="20"/>
      <w:sz w:val="28"/>
    </w:rPr>
  </w:style>
  <w:style w:type="paragraph" w:customStyle="1" w:styleId="IHEADING1">
    <w:name w:val="I. HEADING 1"/>
    <w:basedOn w:val="Normal"/>
    <w:next w:val="Normal"/>
    <w:rsid w:val="00A86FCF"/>
    <w:pPr>
      <w:numPr>
        <w:numId w:val="3"/>
      </w:numPr>
      <w:spacing w:before="240" w:after="300"/>
      <w:ind w:left="431" w:hanging="431"/>
    </w:pPr>
    <w:rPr>
      <w:rFonts w:ascii="Times New Roman Bold" w:hAnsi="Times New Roman Bold"/>
      <w:b/>
      <w:smallCaps/>
      <w:sz w:val="26"/>
    </w:rPr>
  </w:style>
  <w:style w:type="paragraph" w:styleId="EndnoteText">
    <w:name w:val="endnote text"/>
    <w:basedOn w:val="Normal"/>
    <w:rsid w:val="00A86FCF"/>
    <w:rPr>
      <w:sz w:val="20"/>
      <w:lang w:val="sk-SK"/>
    </w:rPr>
  </w:style>
  <w:style w:type="paragraph" w:customStyle="1" w:styleId="Listanumerowana1">
    <w:name w:val="Lista numerowana1"/>
    <w:basedOn w:val="Normal"/>
    <w:rsid w:val="00A86FCF"/>
    <w:pPr>
      <w:ind w:left="360" w:hanging="360"/>
    </w:pPr>
  </w:style>
  <w:style w:type="paragraph" w:customStyle="1" w:styleId="ZnakZnak1ZnakZnakZnak1Znak">
    <w:name w:val="Znak Znak1 Znak Znak Znak1 Znak"/>
    <w:basedOn w:val="Normal"/>
    <w:rsid w:val="00A86FCF"/>
    <w:pPr>
      <w:spacing w:after="160" w:line="240" w:lineRule="exact"/>
    </w:pPr>
    <w:rPr>
      <w:rFonts w:ascii="Tahoma" w:hAnsi="Tahoma"/>
      <w:sz w:val="20"/>
      <w:lang w:val="en-US"/>
    </w:rPr>
  </w:style>
  <w:style w:type="paragraph" w:customStyle="1" w:styleId="Didascalia1">
    <w:name w:val="Didascalia1"/>
    <w:basedOn w:val="Normal"/>
    <w:rsid w:val="00A86FCF"/>
    <w:pPr>
      <w:suppressLineNumbers/>
      <w:spacing w:before="120" w:after="120"/>
    </w:pPr>
    <w:rPr>
      <w:rFonts w:cs="Tahoma"/>
      <w:i/>
      <w:iCs/>
      <w:szCs w:val="24"/>
    </w:rPr>
  </w:style>
  <w:style w:type="paragraph" w:customStyle="1" w:styleId="Listapunktowana1">
    <w:name w:val="Lista punktowana1"/>
    <w:basedOn w:val="Normal"/>
    <w:rsid w:val="00A86FCF"/>
    <w:pPr>
      <w:numPr>
        <w:numId w:val="15"/>
      </w:numPr>
      <w:spacing w:after="240"/>
      <w:jc w:val="both"/>
    </w:pPr>
  </w:style>
  <w:style w:type="paragraph" w:customStyle="1" w:styleId="StyleListBullet11pt">
    <w:name w:val="Style List Bullet + 11 pt"/>
    <w:basedOn w:val="Listapunktowana1"/>
    <w:rsid w:val="00A86FCF"/>
    <w:pPr>
      <w:spacing w:after="120"/>
    </w:pPr>
    <w:rPr>
      <w:sz w:val="22"/>
    </w:rPr>
  </w:style>
  <w:style w:type="paragraph" w:customStyle="1" w:styleId="Poprawka1">
    <w:name w:val="Poprawka1"/>
    <w:rsid w:val="00A86FCF"/>
    <w:pPr>
      <w:suppressAutoHyphens/>
    </w:pPr>
    <w:rPr>
      <w:rFonts w:eastAsia="Arial"/>
      <w:sz w:val="24"/>
      <w:lang w:val="en-GB" w:eastAsia="ar-SA"/>
    </w:rPr>
  </w:style>
  <w:style w:type="paragraph" w:customStyle="1" w:styleId="SubTitle2">
    <w:name w:val="SubTitle 2"/>
    <w:basedOn w:val="Normal"/>
    <w:rsid w:val="00A86FCF"/>
    <w:pPr>
      <w:spacing w:after="240"/>
      <w:jc w:val="center"/>
    </w:pPr>
    <w:rPr>
      <w:b/>
      <w:sz w:val="32"/>
    </w:rPr>
  </w:style>
  <w:style w:type="paragraph" w:customStyle="1" w:styleId="Akapitzlist1">
    <w:name w:val="Akapit z listą1"/>
    <w:basedOn w:val="Normal"/>
    <w:rsid w:val="00A86FCF"/>
    <w:pPr>
      <w:ind w:left="708"/>
    </w:pPr>
  </w:style>
  <w:style w:type="paragraph" w:customStyle="1" w:styleId="Zwykytekst1">
    <w:name w:val="Zwykły tekst1"/>
    <w:basedOn w:val="Normal"/>
    <w:rsid w:val="00A86FCF"/>
    <w:rPr>
      <w:rFonts w:ascii="Consolas" w:eastAsia="Calibri" w:hAnsi="Consolas"/>
      <w:sz w:val="21"/>
      <w:szCs w:val="21"/>
    </w:rPr>
  </w:style>
  <w:style w:type="paragraph" w:customStyle="1" w:styleId="Zawartotabeli">
    <w:name w:val="Zawartość tabeli"/>
    <w:basedOn w:val="Normal"/>
    <w:rsid w:val="00A86FCF"/>
    <w:pPr>
      <w:suppressLineNumbers/>
    </w:pPr>
  </w:style>
  <w:style w:type="paragraph" w:customStyle="1" w:styleId="Nagwektabeli">
    <w:name w:val="Nagłówek tabeli"/>
    <w:basedOn w:val="Zawartotabeli"/>
    <w:rsid w:val="00A86FCF"/>
    <w:pPr>
      <w:jc w:val="center"/>
    </w:pPr>
    <w:rPr>
      <w:b/>
      <w:bCs/>
    </w:rPr>
  </w:style>
  <w:style w:type="paragraph" w:customStyle="1" w:styleId="Spistreci10">
    <w:name w:val="Spis treści 10"/>
    <w:basedOn w:val="Indeks"/>
    <w:rsid w:val="00A86FCF"/>
    <w:pPr>
      <w:tabs>
        <w:tab w:val="right" w:leader="dot" w:pos="7091"/>
      </w:tabs>
      <w:ind w:left="2547"/>
    </w:pPr>
  </w:style>
  <w:style w:type="paragraph" w:customStyle="1" w:styleId="Zawartoramki">
    <w:name w:val="Zawartość ramki"/>
    <w:basedOn w:val="BodyText"/>
    <w:rsid w:val="00A86FCF"/>
  </w:style>
  <w:style w:type="paragraph" w:styleId="BalloonText">
    <w:name w:val="Balloon Text"/>
    <w:basedOn w:val="Normal"/>
    <w:link w:val="BalloonTextChar"/>
    <w:uiPriority w:val="99"/>
    <w:semiHidden/>
    <w:unhideWhenUsed/>
    <w:rsid w:val="0001111D"/>
    <w:rPr>
      <w:rFonts w:ascii="Tahoma" w:hAnsi="Tahoma" w:cs="Tahoma"/>
      <w:sz w:val="16"/>
      <w:szCs w:val="16"/>
    </w:rPr>
  </w:style>
  <w:style w:type="character" w:customStyle="1" w:styleId="BalloonTextChar">
    <w:name w:val="Balloon Text Char"/>
    <w:basedOn w:val="DefaultParagraphFont"/>
    <w:link w:val="BalloonText"/>
    <w:uiPriority w:val="99"/>
    <w:semiHidden/>
    <w:rsid w:val="0001111D"/>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ec.europa.eu/europeaid/work/procedures/implementation/index_en.htm" TargetMode="External"/><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31</Pages>
  <Words>6858</Words>
  <Characters>39093</Characters>
  <Application>Microsoft Office Word</Application>
  <DocSecurity>0</DocSecurity>
  <Lines>325</Lines>
  <Paragraphs>91</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45860</CharactersWithSpaces>
  <SharedDoc>false</SharedDoc>
  <HLinks>
    <vt:vector size="6" baseType="variant">
      <vt:variant>
        <vt:i4>458849</vt:i4>
      </vt:variant>
      <vt:variant>
        <vt:i4>150</vt:i4>
      </vt:variant>
      <vt:variant>
        <vt:i4>0</vt:i4>
      </vt:variant>
      <vt:variant>
        <vt:i4>5</vt:i4>
      </vt:variant>
      <vt:variant>
        <vt:lpwstr>http://ec.europa.eu/europeaid/work/procedures/implementation/index_en.htm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Obhi Chatterjee</dc:creator>
  <cp:keywords/>
  <cp:lastModifiedBy> Darius</cp:lastModifiedBy>
  <cp:revision>4</cp:revision>
  <cp:lastPrinted>2011-02-23T13:59:00Z</cp:lastPrinted>
  <dcterms:created xsi:type="dcterms:W3CDTF">2013-03-11T11:49:00Z</dcterms:created>
  <dcterms:modified xsi:type="dcterms:W3CDTF">2013-03-11T11:53:00Z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LW_DocType">
    <vt:lpwstr>NORMAL</vt:lpwstr>
  </property>
</Properties>
</file>